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ayout w:type="fixed"/>
        <w:tblLook w:val="0000" w:firstRow="0" w:lastRow="0" w:firstColumn="0" w:lastColumn="0" w:noHBand="0" w:noVBand="0"/>
      </w:tblPr>
      <w:tblGrid>
        <w:gridCol w:w="7609"/>
        <w:gridCol w:w="2071"/>
      </w:tblGrid>
      <w:tr w:rsidR="00686CEC" w:rsidTr="006F142A">
        <w:tc>
          <w:tcPr>
            <w:tcW w:w="7609" w:type="dxa"/>
            <w:tcBorders>
              <w:top w:val="single" w:sz="8" w:space="0" w:color="000000"/>
              <w:left w:val="single" w:sz="8" w:space="0" w:color="000000"/>
              <w:bottom w:val="single" w:sz="8" w:space="0" w:color="000000"/>
            </w:tcBorders>
          </w:tcPr>
          <w:p w:rsidR="00686CEC" w:rsidRDefault="00686CEC" w:rsidP="006F142A">
            <w:pPr>
              <w:spacing w:before="60" w:after="60"/>
              <w:rPr>
                <w:rFonts w:cs="Arial"/>
                <w:b/>
                <w:bCs/>
                <w:color w:val="000000"/>
              </w:rPr>
            </w:pPr>
            <w:bookmarkStart w:id="0" w:name="_GoBack"/>
            <w:bookmarkEnd w:id="0"/>
            <w:r>
              <w:rPr>
                <w:rFonts w:cs="Arial"/>
                <w:b/>
                <w:bCs/>
                <w:color w:val="000000"/>
                <w:sz w:val="22"/>
                <w:szCs w:val="22"/>
              </w:rPr>
              <w:t>BTS SERVICES INFORMATIQUES AUX ORGANISATIONS</w:t>
            </w:r>
          </w:p>
        </w:tc>
        <w:tc>
          <w:tcPr>
            <w:tcW w:w="2071" w:type="dxa"/>
            <w:tcBorders>
              <w:top w:val="single" w:sz="8" w:space="0" w:color="000000"/>
              <w:left w:val="single" w:sz="8" w:space="0" w:color="000000"/>
              <w:bottom w:val="single" w:sz="8" w:space="0" w:color="000000"/>
              <w:right w:val="single" w:sz="8" w:space="0" w:color="000000"/>
            </w:tcBorders>
          </w:tcPr>
          <w:p w:rsidR="00686CEC" w:rsidRDefault="00686CEC" w:rsidP="006F142A">
            <w:pPr>
              <w:jc w:val="right"/>
            </w:pPr>
            <w:r>
              <w:rPr>
                <w:rFonts w:cs="Arial"/>
                <w:b/>
                <w:bCs/>
                <w:color w:val="000000"/>
              </w:rPr>
              <w:t>SESSION 2014</w:t>
            </w:r>
          </w:p>
        </w:tc>
      </w:tr>
    </w:tbl>
    <w:p w:rsidR="00686CEC" w:rsidRDefault="00686CEC" w:rsidP="00686CEC"/>
    <w:p w:rsidR="00686CEC" w:rsidRDefault="00A84F10" w:rsidP="00686CEC">
      <w:pPr>
        <w:pStyle w:val="TUDEDECAS"/>
        <w:tabs>
          <w:tab w:val="left" w:pos="2386"/>
        </w:tabs>
        <w:ind w:left="1566" w:right="1566"/>
      </w:pPr>
      <w:r>
        <w:t>E5SL</w:t>
      </w:r>
      <w:r w:rsidR="00686CEC">
        <w:t> : PRODUCTION ET FOURNITURE DE SERVICES</w:t>
      </w:r>
    </w:p>
    <w:p w:rsidR="00686CEC" w:rsidRDefault="00686CEC" w:rsidP="00686CEC">
      <w:pPr>
        <w:jc w:val="center"/>
        <w:rPr>
          <w:b/>
          <w:bCs/>
          <w:sz w:val="40"/>
          <w:szCs w:val="40"/>
        </w:rPr>
      </w:pPr>
    </w:p>
    <w:tbl>
      <w:tblPr>
        <w:tblW w:w="0" w:type="auto"/>
        <w:tblInd w:w="108" w:type="dxa"/>
        <w:tblLayout w:type="fixed"/>
        <w:tblLook w:val="0000" w:firstRow="0" w:lastRow="0" w:firstColumn="0" w:lastColumn="0" w:noHBand="0" w:noVBand="0"/>
      </w:tblPr>
      <w:tblGrid>
        <w:gridCol w:w="5115"/>
        <w:gridCol w:w="4520"/>
      </w:tblGrid>
      <w:tr w:rsidR="00686CEC" w:rsidTr="006F142A">
        <w:tc>
          <w:tcPr>
            <w:tcW w:w="5115" w:type="dxa"/>
            <w:tcBorders>
              <w:top w:val="single" w:sz="8" w:space="0" w:color="000000"/>
              <w:left w:val="single" w:sz="8" w:space="0" w:color="000000"/>
              <w:bottom w:val="single" w:sz="8" w:space="0" w:color="000000"/>
            </w:tcBorders>
          </w:tcPr>
          <w:p w:rsidR="00686CEC" w:rsidRDefault="00686CEC" w:rsidP="006F142A">
            <w:pPr>
              <w:rPr>
                <w:rFonts w:cs="Arial"/>
                <w:b/>
                <w:bCs/>
                <w:color w:val="000000"/>
              </w:rPr>
            </w:pPr>
            <w:r>
              <w:rPr>
                <w:rFonts w:cs="Arial"/>
                <w:b/>
                <w:bCs/>
                <w:color w:val="000000"/>
              </w:rPr>
              <w:t>Durée : 4 heures</w:t>
            </w:r>
          </w:p>
        </w:tc>
        <w:tc>
          <w:tcPr>
            <w:tcW w:w="4520" w:type="dxa"/>
            <w:tcBorders>
              <w:top w:val="single" w:sz="8" w:space="0" w:color="000000"/>
              <w:left w:val="single" w:sz="8" w:space="0" w:color="000000"/>
              <w:bottom w:val="single" w:sz="8" w:space="0" w:color="000000"/>
              <w:right w:val="single" w:sz="8" w:space="0" w:color="000000"/>
            </w:tcBorders>
          </w:tcPr>
          <w:p w:rsidR="00686CEC" w:rsidRDefault="00686CEC" w:rsidP="006F142A">
            <w:pPr>
              <w:jc w:val="right"/>
            </w:pPr>
            <w:r>
              <w:rPr>
                <w:rFonts w:cs="Arial"/>
                <w:b/>
                <w:bCs/>
                <w:color w:val="000000"/>
              </w:rPr>
              <w:t>Coefficient : 5</w:t>
            </w:r>
          </w:p>
        </w:tc>
      </w:tr>
    </w:tbl>
    <w:p w:rsidR="00686CEC" w:rsidRDefault="00686CEC" w:rsidP="00686CEC"/>
    <w:p w:rsidR="00F13187" w:rsidRDefault="00F13187" w:rsidP="00686CEC"/>
    <w:p w:rsidR="00686CEC" w:rsidRDefault="00686CEC" w:rsidP="00686CEC">
      <w:pPr>
        <w:pStyle w:val="CAS"/>
        <w:pBdr>
          <w:right w:val="single" w:sz="2" w:space="31" w:color="000000" w:shadow="1"/>
        </w:pBdr>
        <w:ind w:right="1559"/>
        <w:rPr>
          <w:sz w:val="24"/>
          <w:szCs w:val="24"/>
        </w:rPr>
      </w:pPr>
      <w:r>
        <w:t>CAS SUPMASTER</w:t>
      </w:r>
    </w:p>
    <w:p w:rsidR="00040715" w:rsidRDefault="00040715"/>
    <w:p w:rsidR="00686CEC" w:rsidRPr="00093E28" w:rsidRDefault="00686CEC" w:rsidP="00686CEC">
      <w:pPr>
        <w:pStyle w:val="numration"/>
        <w:tabs>
          <w:tab w:val="clear" w:pos="283"/>
          <w:tab w:val="num" w:pos="0"/>
        </w:tabs>
        <w:ind w:left="0" w:firstLine="0"/>
        <w:rPr>
          <w:rFonts w:ascii="Verdana" w:hAnsi="Verdana"/>
          <w:b/>
          <w:i/>
          <w:sz w:val="20"/>
        </w:rPr>
      </w:pPr>
      <w:r w:rsidRPr="00093E28">
        <w:rPr>
          <w:rFonts w:ascii="Verdana" w:hAnsi="Verdana"/>
          <w:sz w:val="20"/>
        </w:rPr>
        <w:t xml:space="preserve">Ce sujet comporte </w:t>
      </w:r>
      <w:r>
        <w:rPr>
          <w:rFonts w:ascii="Verdana" w:hAnsi="Verdana"/>
          <w:sz w:val="20"/>
        </w:rPr>
        <w:t>16</w:t>
      </w:r>
      <w:r w:rsidRPr="00093E28">
        <w:rPr>
          <w:rFonts w:ascii="Verdana" w:hAnsi="Verdana"/>
          <w:sz w:val="20"/>
        </w:rPr>
        <w:t xml:space="preserve"> pages dont </w:t>
      </w:r>
      <w:r>
        <w:rPr>
          <w:rFonts w:ascii="Verdana" w:hAnsi="Verdana"/>
          <w:sz w:val="20"/>
        </w:rPr>
        <w:t>10</w:t>
      </w:r>
      <w:r w:rsidRPr="00093E28">
        <w:rPr>
          <w:rFonts w:ascii="Verdana" w:hAnsi="Verdana"/>
          <w:sz w:val="20"/>
        </w:rPr>
        <w:t xml:space="preserve"> pages de documentation.</w:t>
      </w:r>
    </w:p>
    <w:p w:rsidR="00686CEC" w:rsidRPr="00093E28" w:rsidRDefault="00686CEC" w:rsidP="00686CEC">
      <w:pPr>
        <w:pStyle w:val="numration"/>
        <w:tabs>
          <w:tab w:val="clear" w:pos="283"/>
          <w:tab w:val="num" w:pos="0"/>
        </w:tabs>
        <w:ind w:left="0" w:firstLine="0"/>
        <w:jc w:val="both"/>
        <w:rPr>
          <w:rFonts w:ascii="Verdana" w:hAnsi="Verdana"/>
          <w:sz w:val="12"/>
          <w:szCs w:val="16"/>
        </w:rPr>
      </w:pPr>
      <w:r w:rsidRPr="00F42B88">
        <w:rPr>
          <w:rFonts w:ascii="Verdana" w:hAnsi="Verdana"/>
          <w:sz w:val="20"/>
        </w:rPr>
        <w:t xml:space="preserve">La candidate ou le candidat est </w:t>
      </w:r>
      <w:proofErr w:type="spellStart"/>
      <w:r w:rsidRPr="00F42B88">
        <w:rPr>
          <w:rFonts w:ascii="Verdana" w:hAnsi="Verdana"/>
          <w:sz w:val="20"/>
        </w:rPr>
        <w:t>invité-e</w:t>
      </w:r>
      <w:proofErr w:type="spellEnd"/>
      <w:r w:rsidRPr="00F42B88">
        <w:rPr>
          <w:rFonts w:ascii="Verdana" w:hAnsi="Verdana"/>
          <w:sz w:val="20"/>
        </w:rPr>
        <w:t xml:space="preserve"> </w:t>
      </w:r>
      <w:r>
        <w:rPr>
          <w:rFonts w:ascii="Verdana" w:hAnsi="Verdana"/>
          <w:sz w:val="20"/>
        </w:rPr>
        <w:t xml:space="preserve">à </w:t>
      </w:r>
      <w:r w:rsidRPr="00093E28">
        <w:rPr>
          <w:rFonts w:ascii="Verdana" w:hAnsi="Verdana"/>
          <w:sz w:val="20"/>
        </w:rPr>
        <w:t>vérifier qu’il est en possession d’un sujet complet.</w:t>
      </w:r>
    </w:p>
    <w:p w:rsidR="00686CEC" w:rsidRPr="00093E28" w:rsidRDefault="00686CEC" w:rsidP="00686CEC">
      <w:pPr>
        <w:pStyle w:val="matriel"/>
        <w:rPr>
          <w:rFonts w:ascii="Verdana" w:hAnsi="Verdana"/>
          <w:sz w:val="20"/>
        </w:rPr>
      </w:pPr>
    </w:p>
    <w:p w:rsidR="00686CEC" w:rsidRPr="007C5400" w:rsidRDefault="00686CEC" w:rsidP="00686CEC">
      <w:pPr>
        <w:pStyle w:val="matriel"/>
        <w:jc w:val="center"/>
        <w:rPr>
          <w:rFonts w:ascii="Verdana" w:hAnsi="Verdana"/>
          <w:i/>
          <w:sz w:val="16"/>
          <w:szCs w:val="16"/>
          <w:u w:val="none"/>
        </w:rPr>
      </w:pPr>
      <w:r w:rsidRPr="007C5400">
        <w:rPr>
          <w:rFonts w:ascii="Verdana" w:hAnsi="Verdana"/>
          <w:i/>
          <w:u w:val="none"/>
        </w:rPr>
        <w:t>Aucun matériel ni document autorisé</w:t>
      </w:r>
    </w:p>
    <w:p w:rsidR="00686CEC" w:rsidRPr="00093E28" w:rsidRDefault="00686CEC" w:rsidP="00686CEC">
      <w:pPr>
        <w:pStyle w:val="matriel"/>
        <w:rPr>
          <w:rFonts w:ascii="Verdana" w:hAnsi="Verdana"/>
        </w:rPr>
      </w:pPr>
    </w:p>
    <w:p w:rsidR="00686CEC" w:rsidRPr="007C5400" w:rsidRDefault="00686CEC" w:rsidP="00686CEC">
      <w:pPr>
        <w:rPr>
          <w:b/>
          <w:sz w:val="22"/>
          <w:szCs w:val="16"/>
          <w:u w:val="single"/>
        </w:rPr>
      </w:pPr>
      <w:r w:rsidRPr="007C5400">
        <w:rPr>
          <w:b/>
          <w:sz w:val="28"/>
          <w:u w:val="single"/>
        </w:rPr>
        <w:t>Ressources documentaires :</w:t>
      </w:r>
    </w:p>
    <w:p w:rsidR="00686CEC" w:rsidRPr="00093E28" w:rsidRDefault="00686CEC" w:rsidP="00686CEC">
      <w:pPr>
        <w:pStyle w:val="matriel"/>
        <w:rPr>
          <w:rFonts w:ascii="Verdana" w:hAnsi="Verdana"/>
        </w:rPr>
      </w:pPr>
    </w:p>
    <w:p w:rsidR="00686CEC" w:rsidRPr="00093E28" w:rsidRDefault="00686CEC" w:rsidP="00686CEC">
      <w:pPr>
        <w:pStyle w:val="Paragraphedeliste"/>
        <w:numPr>
          <w:ilvl w:val="0"/>
          <w:numId w:val="1"/>
        </w:numPr>
      </w:pPr>
      <w:r>
        <w:t>Présentation</w:t>
      </w:r>
      <w:r w:rsidRPr="00093E28">
        <w:t xml:space="preserve"> de la base de données</w:t>
      </w:r>
    </w:p>
    <w:p w:rsidR="00686CEC" w:rsidRPr="00093E28" w:rsidRDefault="00686CEC" w:rsidP="00686CEC">
      <w:pPr>
        <w:pStyle w:val="Paragraphedeliste"/>
        <w:numPr>
          <w:ilvl w:val="0"/>
          <w:numId w:val="1"/>
        </w:numPr>
      </w:pPr>
      <w:r>
        <w:t>Tarifs de l'</w:t>
      </w:r>
      <w:r w:rsidRPr="00093E28">
        <w:t>A</w:t>
      </w:r>
      <w:r>
        <w:t>E</w:t>
      </w:r>
      <w:r w:rsidRPr="00093E28">
        <w:t>F</w:t>
      </w:r>
    </w:p>
    <w:p w:rsidR="00686CEC" w:rsidRPr="00093E28" w:rsidRDefault="00686CEC" w:rsidP="00686CEC">
      <w:pPr>
        <w:pStyle w:val="Paragraphedeliste"/>
        <w:numPr>
          <w:ilvl w:val="0"/>
          <w:numId w:val="1"/>
        </w:numPr>
      </w:pPr>
      <w:r w:rsidRPr="00F42B88">
        <w:t xml:space="preserve">Entretien avec le directeur de </w:t>
      </w:r>
      <w:proofErr w:type="spellStart"/>
      <w:r w:rsidRPr="00093E28">
        <w:t>SupMaster</w:t>
      </w:r>
      <w:proofErr w:type="spellEnd"/>
      <w:r w:rsidRPr="00093E28">
        <w:t xml:space="preserve"> (extraits)</w:t>
      </w:r>
    </w:p>
    <w:p w:rsidR="00686CEC" w:rsidRPr="00093E28" w:rsidRDefault="00686CEC" w:rsidP="00686CEC">
      <w:pPr>
        <w:pStyle w:val="Paragraphedeliste"/>
        <w:numPr>
          <w:ilvl w:val="0"/>
          <w:numId w:val="1"/>
        </w:numPr>
      </w:pPr>
      <w:r w:rsidRPr="00093E28">
        <w:t xml:space="preserve">Extrait du diagramme des classes </w:t>
      </w:r>
      <w:r w:rsidRPr="000D45A0">
        <w:t>métier</w:t>
      </w:r>
    </w:p>
    <w:p w:rsidR="00686CEC" w:rsidRPr="00093E28" w:rsidRDefault="00686CEC" w:rsidP="00686CEC">
      <w:pPr>
        <w:pStyle w:val="Paragraphedeliste"/>
        <w:numPr>
          <w:ilvl w:val="0"/>
          <w:numId w:val="1"/>
        </w:numPr>
      </w:pPr>
      <w:r w:rsidRPr="00093E28">
        <w:t xml:space="preserve">Description détaillée des classes </w:t>
      </w:r>
      <w:r w:rsidRPr="000D45A0">
        <w:t>métier</w:t>
      </w:r>
      <w:r w:rsidRPr="00093E28">
        <w:t xml:space="preserve"> (extrait)</w:t>
      </w:r>
    </w:p>
    <w:p w:rsidR="00686CEC" w:rsidRPr="00093E28" w:rsidRDefault="00686CEC" w:rsidP="00686CEC">
      <w:pPr>
        <w:pStyle w:val="Paragraphedeliste"/>
        <w:numPr>
          <w:ilvl w:val="0"/>
          <w:numId w:val="1"/>
        </w:numPr>
      </w:pPr>
      <w:r w:rsidRPr="00093E28">
        <w:t>Utilisation d’une collection</w:t>
      </w:r>
    </w:p>
    <w:p w:rsidR="00686CEC" w:rsidRPr="00093E28" w:rsidRDefault="00686CEC" w:rsidP="00686CEC">
      <w:pPr>
        <w:pStyle w:val="Paragraphedeliste"/>
        <w:numPr>
          <w:ilvl w:val="0"/>
          <w:numId w:val="1"/>
        </w:numPr>
      </w:pPr>
      <w:r w:rsidRPr="00093E28">
        <w:t xml:space="preserve">Extrait du programme </w:t>
      </w:r>
      <w:proofErr w:type="spellStart"/>
      <w:r w:rsidRPr="00093E28">
        <w:rPr>
          <w:i/>
        </w:rPr>
        <w:t>GestVisite</w:t>
      </w:r>
      <w:proofErr w:type="spellEnd"/>
    </w:p>
    <w:p w:rsidR="00686CEC" w:rsidRPr="00093E28" w:rsidRDefault="00686CEC" w:rsidP="00686CEC">
      <w:pPr>
        <w:pStyle w:val="Paragraphedeliste"/>
        <w:numPr>
          <w:ilvl w:val="0"/>
          <w:numId w:val="1"/>
        </w:numPr>
      </w:pPr>
      <w:r>
        <w:t>Demande de modification PO_14</w:t>
      </w:r>
    </w:p>
    <w:p w:rsidR="00686CEC" w:rsidRPr="00093E28" w:rsidRDefault="00686CEC" w:rsidP="00686CEC">
      <w:pPr>
        <w:pStyle w:val="Paragraphedeliste"/>
        <w:numPr>
          <w:ilvl w:val="0"/>
          <w:numId w:val="1"/>
        </w:numPr>
      </w:pPr>
      <w:r w:rsidRPr="00093E28">
        <w:t>Conception de sites web adaptatifs</w:t>
      </w:r>
    </w:p>
    <w:p w:rsidR="00686CEC" w:rsidRPr="003F6CE0" w:rsidRDefault="00686CEC" w:rsidP="00686CEC">
      <w:pPr>
        <w:pStyle w:val="Paragraphedeliste"/>
        <w:numPr>
          <w:ilvl w:val="0"/>
          <w:numId w:val="1"/>
        </w:numPr>
      </w:pPr>
      <w:r w:rsidRPr="003F6CE0">
        <w:t xml:space="preserve">Page </w:t>
      </w:r>
      <w:proofErr w:type="spellStart"/>
      <w:r w:rsidRPr="003F6CE0">
        <w:rPr>
          <w:i/>
        </w:rPr>
        <w:t>entreprise.php</w:t>
      </w:r>
      <w:proofErr w:type="spellEnd"/>
      <w:r w:rsidRPr="003F6CE0">
        <w:t xml:space="preserve"> dédiée aux entreprises</w:t>
      </w:r>
    </w:p>
    <w:p w:rsidR="00686CEC" w:rsidRPr="00093E28" w:rsidRDefault="00686CEC" w:rsidP="00686CEC">
      <w:pPr>
        <w:pStyle w:val="Paragraphedeliste"/>
        <w:numPr>
          <w:ilvl w:val="0"/>
          <w:numId w:val="1"/>
        </w:numPr>
      </w:pPr>
      <w:r w:rsidRPr="00093E28">
        <w:t xml:space="preserve">Note du développeur de la page </w:t>
      </w:r>
      <w:proofErr w:type="spellStart"/>
      <w:r w:rsidRPr="00093E28">
        <w:rPr>
          <w:i/>
        </w:rPr>
        <w:t>styleEntreprise.php</w:t>
      </w:r>
      <w:proofErr w:type="spellEnd"/>
    </w:p>
    <w:p w:rsidR="00686CEC" w:rsidRPr="00093E28" w:rsidRDefault="00686CEC" w:rsidP="00686CEC"/>
    <w:p w:rsidR="00686CEC" w:rsidRPr="007C5400" w:rsidRDefault="00686CEC" w:rsidP="00686CEC">
      <w:pPr>
        <w:pStyle w:val="Titre2"/>
        <w:tabs>
          <w:tab w:val="center" w:pos="4535"/>
        </w:tabs>
        <w:rPr>
          <w:rFonts w:ascii="Verdana" w:hAnsi="Verdana"/>
          <w:i w:val="0"/>
          <w:sz w:val="16"/>
          <w:szCs w:val="16"/>
          <w:u w:val="single"/>
        </w:rPr>
      </w:pPr>
      <w:r w:rsidRPr="007C5400">
        <w:rPr>
          <w:rFonts w:ascii="Verdana" w:hAnsi="Verdana"/>
          <w:i w:val="0"/>
          <w:u w:val="single"/>
        </w:rPr>
        <w:t>Barème</w:t>
      </w:r>
    </w:p>
    <w:p w:rsidR="00686CEC" w:rsidRPr="00093E28" w:rsidRDefault="00686CEC" w:rsidP="00686CEC"/>
    <w:tbl>
      <w:tblPr>
        <w:tblW w:w="0" w:type="auto"/>
        <w:tblInd w:w="70" w:type="dxa"/>
        <w:tblLayout w:type="fixed"/>
        <w:tblCellMar>
          <w:left w:w="70" w:type="dxa"/>
          <w:right w:w="70" w:type="dxa"/>
        </w:tblCellMar>
        <w:tblLook w:val="0000" w:firstRow="0" w:lastRow="0" w:firstColumn="0" w:lastColumn="0" w:noHBand="0" w:noVBand="0"/>
      </w:tblPr>
      <w:tblGrid>
        <w:gridCol w:w="1217"/>
        <w:gridCol w:w="6154"/>
        <w:gridCol w:w="1451"/>
      </w:tblGrid>
      <w:tr w:rsidR="00686CEC" w:rsidRPr="00CB7C77" w:rsidTr="006F142A">
        <w:tc>
          <w:tcPr>
            <w:tcW w:w="1217" w:type="dxa"/>
            <w:tcBorders>
              <w:top w:val="single" w:sz="6" w:space="0" w:color="000000"/>
              <w:left w:val="single" w:sz="6" w:space="0" w:color="000000"/>
              <w:bottom w:val="single" w:sz="6" w:space="0" w:color="000000"/>
            </w:tcBorders>
          </w:tcPr>
          <w:p w:rsidR="00686CEC" w:rsidRPr="00CB7C77" w:rsidRDefault="00686CEC" w:rsidP="006F142A">
            <w:r w:rsidRPr="00CB7C77">
              <w:t>Mission 1</w:t>
            </w:r>
          </w:p>
        </w:tc>
        <w:tc>
          <w:tcPr>
            <w:tcW w:w="6154" w:type="dxa"/>
            <w:tcBorders>
              <w:top w:val="single" w:sz="6" w:space="0" w:color="000000"/>
              <w:left w:val="single" w:sz="6" w:space="0" w:color="000000"/>
              <w:bottom w:val="single" w:sz="6" w:space="0" w:color="000000"/>
            </w:tcBorders>
          </w:tcPr>
          <w:p w:rsidR="00686CEC" w:rsidRPr="00CB7C77" w:rsidRDefault="00686CEC" w:rsidP="006F142A">
            <w:r w:rsidRPr="00CB7C77">
              <w:t>Suivi des contrats de travail des apprentis</w:t>
            </w:r>
          </w:p>
        </w:tc>
        <w:tc>
          <w:tcPr>
            <w:tcW w:w="1451" w:type="dxa"/>
            <w:tcBorders>
              <w:top w:val="single" w:sz="6" w:space="0" w:color="000000"/>
              <w:left w:val="single" w:sz="6" w:space="0" w:color="000000"/>
              <w:bottom w:val="single" w:sz="6" w:space="0" w:color="000000"/>
              <w:right w:val="single" w:sz="6" w:space="0" w:color="000000"/>
            </w:tcBorders>
          </w:tcPr>
          <w:p w:rsidR="00686CEC" w:rsidRPr="00CB7C77" w:rsidRDefault="00686CEC" w:rsidP="006F142A">
            <w:pPr>
              <w:rPr>
                <w:b/>
              </w:rPr>
            </w:pPr>
            <w:r w:rsidRPr="00CB7C77">
              <w:t>25 points</w:t>
            </w:r>
          </w:p>
        </w:tc>
      </w:tr>
      <w:tr w:rsidR="00686CEC" w:rsidRPr="00CB7C77" w:rsidTr="006F142A">
        <w:tc>
          <w:tcPr>
            <w:tcW w:w="1217" w:type="dxa"/>
            <w:tcBorders>
              <w:top w:val="single" w:sz="6" w:space="0" w:color="000000"/>
              <w:left w:val="single" w:sz="6" w:space="0" w:color="000000"/>
              <w:bottom w:val="single" w:sz="6" w:space="0" w:color="000000"/>
            </w:tcBorders>
          </w:tcPr>
          <w:p w:rsidR="00686CEC" w:rsidRPr="00CB7C77" w:rsidRDefault="00686CEC" w:rsidP="006F142A">
            <w:r w:rsidRPr="00CB7C77">
              <w:t>Mission 2</w:t>
            </w:r>
          </w:p>
        </w:tc>
        <w:tc>
          <w:tcPr>
            <w:tcW w:w="6154" w:type="dxa"/>
            <w:tcBorders>
              <w:top w:val="single" w:sz="6" w:space="0" w:color="000000"/>
              <w:left w:val="single" w:sz="6" w:space="0" w:color="000000"/>
              <w:bottom w:val="single" w:sz="6" w:space="0" w:color="000000"/>
            </w:tcBorders>
          </w:tcPr>
          <w:p w:rsidR="00686CEC" w:rsidRPr="00CB7C77" w:rsidRDefault="00686CEC" w:rsidP="006F142A">
            <w:r w:rsidRPr="00CB7C77">
              <w:t>Refonte de la prospection des organisations</w:t>
            </w:r>
          </w:p>
        </w:tc>
        <w:tc>
          <w:tcPr>
            <w:tcW w:w="1451" w:type="dxa"/>
            <w:tcBorders>
              <w:top w:val="single" w:sz="6" w:space="0" w:color="000000"/>
              <w:left w:val="single" w:sz="6" w:space="0" w:color="000000"/>
              <w:bottom w:val="single" w:sz="6" w:space="0" w:color="000000"/>
              <w:right w:val="single" w:sz="6" w:space="0" w:color="000000"/>
            </w:tcBorders>
          </w:tcPr>
          <w:p w:rsidR="00686CEC" w:rsidRPr="00CB7C77" w:rsidRDefault="00686CEC" w:rsidP="006F142A">
            <w:pPr>
              <w:rPr>
                <w:b/>
              </w:rPr>
            </w:pPr>
            <w:r w:rsidRPr="00CB7C77">
              <w:t>25 points</w:t>
            </w:r>
          </w:p>
        </w:tc>
      </w:tr>
      <w:tr w:rsidR="00686CEC" w:rsidRPr="00CB7C77" w:rsidTr="006F142A">
        <w:tc>
          <w:tcPr>
            <w:tcW w:w="1217" w:type="dxa"/>
            <w:tcBorders>
              <w:left w:val="single" w:sz="6" w:space="0" w:color="000000"/>
              <w:bottom w:val="single" w:sz="6" w:space="0" w:color="000000"/>
            </w:tcBorders>
          </w:tcPr>
          <w:p w:rsidR="00686CEC" w:rsidRPr="00CB7C77" w:rsidRDefault="00686CEC" w:rsidP="006F142A">
            <w:r w:rsidRPr="00CB7C77">
              <w:t>Mission 3</w:t>
            </w:r>
          </w:p>
        </w:tc>
        <w:tc>
          <w:tcPr>
            <w:tcW w:w="6154" w:type="dxa"/>
            <w:tcBorders>
              <w:left w:val="single" w:sz="6" w:space="0" w:color="000000"/>
              <w:bottom w:val="single" w:sz="6" w:space="0" w:color="000000"/>
            </w:tcBorders>
          </w:tcPr>
          <w:p w:rsidR="00686CEC" w:rsidRPr="00CB7C77" w:rsidRDefault="00686CEC" w:rsidP="006F142A">
            <w:r w:rsidRPr="00CB7C77">
              <w:t>Suivi des visites de prospection</w:t>
            </w:r>
          </w:p>
        </w:tc>
        <w:tc>
          <w:tcPr>
            <w:tcW w:w="1451" w:type="dxa"/>
            <w:tcBorders>
              <w:left w:val="single" w:sz="6" w:space="0" w:color="000000"/>
              <w:bottom w:val="single" w:sz="6" w:space="0" w:color="000000"/>
              <w:right w:val="single" w:sz="6" w:space="0" w:color="000000"/>
            </w:tcBorders>
          </w:tcPr>
          <w:p w:rsidR="00686CEC" w:rsidRPr="00CB7C77" w:rsidRDefault="00686CEC" w:rsidP="006F142A">
            <w:r w:rsidRPr="00CB7C77">
              <w:t>25 points</w:t>
            </w:r>
          </w:p>
        </w:tc>
      </w:tr>
      <w:tr w:rsidR="00686CEC" w:rsidRPr="00CB7C77" w:rsidTr="006F142A">
        <w:tc>
          <w:tcPr>
            <w:tcW w:w="1217" w:type="dxa"/>
            <w:tcBorders>
              <w:left w:val="single" w:sz="6" w:space="0" w:color="000000"/>
              <w:bottom w:val="single" w:sz="6" w:space="0" w:color="000000"/>
            </w:tcBorders>
          </w:tcPr>
          <w:p w:rsidR="00686CEC" w:rsidRPr="00CB7C77" w:rsidRDefault="00686CEC" w:rsidP="006F142A">
            <w:r w:rsidRPr="00CB7C77">
              <w:t>Mission 4</w:t>
            </w:r>
          </w:p>
        </w:tc>
        <w:tc>
          <w:tcPr>
            <w:tcW w:w="6154" w:type="dxa"/>
            <w:tcBorders>
              <w:left w:val="single" w:sz="6" w:space="0" w:color="000000"/>
              <w:bottom w:val="single" w:sz="6" w:space="0" w:color="000000"/>
            </w:tcBorders>
          </w:tcPr>
          <w:p w:rsidR="00686CEC" w:rsidRPr="00CB7C77" w:rsidRDefault="00686CEC" w:rsidP="006F142A">
            <w:r w:rsidRPr="00CB7C77">
              <w:t xml:space="preserve">Adaptation du site </w:t>
            </w:r>
            <w:proofErr w:type="spellStart"/>
            <w:r w:rsidRPr="00CB7C77">
              <w:t>SupMaster</w:t>
            </w:r>
            <w:proofErr w:type="spellEnd"/>
          </w:p>
        </w:tc>
        <w:tc>
          <w:tcPr>
            <w:tcW w:w="1451" w:type="dxa"/>
            <w:tcBorders>
              <w:left w:val="single" w:sz="6" w:space="0" w:color="000000"/>
              <w:bottom w:val="single" w:sz="6" w:space="0" w:color="000000"/>
              <w:right w:val="single" w:sz="6" w:space="0" w:color="000000"/>
            </w:tcBorders>
          </w:tcPr>
          <w:p w:rsidR="00686CEC" w:rsidRPr="00CB7C77" w:rsidRDefault="00686CEC" w:rsidP="006F142A">
            <w:r w:rsidRPr="00CB7C77">
              <w:t>25 points</w:t>
            </w:r>
          </w:p>
        </w:tc>
      </w:tr>
      <w:tr w:rsidR="00686CEC" w:rsidRPr="00CB7C77" w:rsidTr="006F142A">
        <w:tc>
          <w:tcPr>
            <w:tcW w:w="1217" w:type="dxa"/>
          </w:tcPr>
          <w:p w:rsidR="00686CEC" w:rsidRPr="00CB7C77" w:rsidRDefault="00686CEC" w:rsidP="006F142A"/>
        </w:tc>
        <w:tc>
          <w:tcPr>
            <w:tcW w:w="6154" w:type="dxa"/>
            <w:tcBorders>
              <w:top w:val="single" w:sz="6" w:space="0" w:color="000000"/>
              <w:left w:val="single" w:sz="6" w:space="0" w:color="000000"/>
              <w:bottom w:val="single" w:sz="6" w:space="0" w:color="000000"/>
            </w:tcBorders>
          </w:tcPr>
          <w:p w:rsidR="00686CEC" w:rsidRPr="00CB7C77" w:rsidRDefault="00686CEC" w:rsidP="006F142A">
            <w:r w:rsidRPr="00CB7C77">
              <w:t>Total</w:t>
            </w:r>
          </w:p>
        </w:tc>
        <w:tc>
          <w:tcPr>
            <w:tcW w:w="1451" w:type="dxa"/>
            <w:tcBorders>
              <w:top w:val="single" w:sz="6" w:space="0" w:color="000000"/>
              <w:left w:val="single" w:sz="6" w:space="0" w:color="000000"/>
              <w:bottom w:val="single" w:sz="6" w:space="0" w:color="000000"/>
              <w:right w:val="single" w:sz="6" w:space="0" w:color="000000"/>
            </w:tcBorders>
          </w:tcPr>
          <w:p w:rsidR="00686CEC" w:rsidRPr="00CB7C77" w:rsidRDefault="00686CEC" w:rsidP="006F142A">
            <w:pPr>
              <w:rPr>
                <w:rFonts w:cs="Calibri"/>
              </w:rPr>
            </w:pPr>
            <w:r w:rsidRPr="00CB7C77">
              <w:t>100 points</w:t>
            </w:r>
          </w:p>
        </w:tc>
      </w:tr>
    </w:tbl>
    <w:p w:rsidR="00686CEC" w:rsidRDefault="00686CEC"/>
    <w:p w:rsidR="00686CEC" w:rsidRDefault="00686CEC">
      <w:pPr>
        <w:widowControl/>
        <w:suppressAutoHyphens w:val="0"/>
        <w:autoSpaceDE/>
        <w:spacing w:after="200" w:line="276" w:lineRule="auto"/>
        <w:jc w:val="left"/>
      </w:pPr>
      <w:r>
        <w:br w:type="page"/>
      </w:r>
    </w:p>
    <w:p w:rsidR="00F13187" w:rsidRPr="00F13187" w:rsidRDefault="00F13187" w:rsidP="00F13187">
      <w:pPr>
        <w:pStyle w:val="Titre"/>
        <w:rPr>
          <w:b/>
          <w:sz w:val="28"/>
          <w:szCs w:val="28"/>
        </w:rPr>
      </w:pPr>
      <w:r w:rsidRPr="00F13187">
        <w:rPr>
          <w:b/>
          <w:sz w:val="28"/>
          <w:szCs w:val="28"/>
        </w:rPr>
        <w:lastRenderedPageBreak/>
        <w:t>Présentation du contexte</w:t>
      </w:r>
    </w:p>
    <w:p w:rsidR="00F13187" w:rsidRPr="00093E28" w:rsidRDefault="00F13187" w:rsidP="00F13187">
      <w:pPr>
        <w:pStyle w:val="Titre4"/>
        <w:keepLines w:val="0"/>
        <w:numPr>
          <w:ilvl w:val="3"/>
          <w:numId w:val="2"/>
        </w:numPr>
        <w:autoSpaceDE/>
        <w:spacing w:before="240" w:after="120"/>
        <w:jc w:val="left"/>
        <w:rPr>
          <w:color w:val="auto"/>
        </w:rPr>
      </w:pPr>
      <w:r w:rsidRPr="00093E28">
        <w:rPr>
          <w:color w:val="auto"/>
        </w:rPr>
        <w:t xml:space="preserve">L'organisation cliente : le centre de formation d'apprentis </w:t>
      </w:r>
      <w:proofErr w:type="spellStart"/>
      <w:r w:rsidRPr="00093E28">
        <w:rPr>
          <w:color w:val="auto"/>
        </w:rPr>
        <w:t>SupMaster</w:t>
      </w:r>
      <w:proofErr w:type="spellEnd"/>
    </w:p>
    <w:p w:rsidR="00F13187" w:rsidRPr="00093E28" w:rsidRDefault="00F13187" w:rsidP="00F13187">
      <w:proofErr w:type="spellStart"/>
      <w:r w:rsidRPr="00F42B88">
        <w:rPr>
          <w:bCs/>
        </w:rPr>
        <w:t>SupMaster</w:t>
      </w:r>
      <w:proofErr w:type="spellEnd"/>
      <w:r w:rsidRPr="00F42B88">
        <w:rPr>
          <w:bCs/>
        </w:rPr>
        <w:t xml:space="preserve"> est un centre de formation d'apprentis (CFA) préparant des jeunes âgés de 18 à 25 ans au diplôme d'ingénieur. Établissement de formation professionnelle par alternance placé sou</w:t>
      </w:r>
      <w:r w:rsidR="004C4586">
        <w:rPr>
          <w:bCs/>
        </w:rPr>
        <w:t>s la tutelle du ministère de l'E</w:t>
      </w:r>
      <w:r w:rsidRPr="00F42B88">
        <w:rPr>
          <w:bCs/>
        </w:rPr>
        <w:t xml:space="preserve">ducation nationale, </w:t>
      </w:r>
      <w:proofErr w:type="spellStart"/>
      <w:r w:rsidRPr="00F42B88">
        <w:rPr>
          <w:bCs/>
        </w:rPr>
        <w:t>SupMaster</w:t>
      </w:r>
      <w:proofErr w:type="spellEnd"/>
      <w:r w:rsidRPr="00F42B88">
        <w:rPr>
          <w:bCs/>
        </w:rPr>
        <w:t xml:space="preserve"> est investi d'une mission de service public dont la création, le fonctionnement et les attributions sont très précisément décrits dans le livre I du code du travail. C'est au titre de cette mission de service public que le CFA perçoit de l'argent public qui couvre, en partie, ses frais de fonctionnement pédagogique</w:t>
      </w:r>
      <w:r w:rsidRPr="00093E28">
        <w:t>.</w:t>
      </w:r>
    </w:p>
    <w:p w:rsidR="00F13187" w:rsidRPr="00093E28" w:rsidRDefault="00F13187" w:rsidP="00F13187"/>
    <w:p w:rsidR="00F13187" w:rsidRPr="00093E28" w:rsidRDefault="00F13187" w:rsidP="00F13187">
      <w:proofErr w:type="spellStart"/>
      <w:r w:rsidRPr="00F42B88">
        <w:rPr>
          <w:bCs/>
        </w:rPr>
        <w:t>SupMaster</w:t>
      </w:r>
      <w:proofErr w:type="spellEnd"/>
      <w:r w:rsidRPr="00F42B88">
        <w:rPr>
          <w:bCs/>
        </w:rPr>
        <w:t xml:space="preserve"> forme des chefs de projets (bac+5) alliant compétences techniques et managériales. Le centre couvre deux domaines : les systèmes d’information (cursus IM pour Informaticien Manager) et le multimédia (cursus MM pour Media Manager). L’aspect transversal des formations joue un rôle d’accélérateur d’employabilité pour des apprentis recrutés à bac+2. Les formations du CFA sont reconnues </w:t>
      </w:r>
      <w:r w:rsidR="004C4586">
        <w:rPr>
          <w:bCs/>
        </w:rPr>
        <w:t xml:space="preserve">au </w:t>
      </w:r>
      <w:r w:rsidRPr="00F42B88">
        <w:rPr>
          <w:bCs/>
        </w:rPr>
        <w:t xml:space="preserve">niveau 1 par le RNCP (répertoire national des certifications professionnelles). </w:t>
      </w:r>
      <w:proofErr w:type="spellStart"/>
      <w:r w:rsidRPr="000D45A0">
        <w:t>SupMaster</w:t>
      </w:r>
      <w:proofErr w:type="spellEnd"/>
      <w:r w:rsidRPr="000D45A0">
        <w:t xml:space="preserve"> </w:t>
      </w:r>
      <w:r>
        <w:t>forme</w:t>
      </w:r>
      <w:r w:rsidRPr="00F42B88">
        <w:rPr>
          <w:bCs/>
        </w:rPr>
        <w:t xml:space="preserve"> ses apprentis dans le cadre de contrats d’alternance pluriannuels entre l’étudiant, le CFA et une entreprise. </w:t>
      </w:r>
      <w:r w:rsidR="004C4586">
        <w:rPr>
          <w:bCs/>
        </w:rPr>
        <w:t>Le</w:t>
      </w:r>
      <w:r w:rsidRPr="00F42B88">
        <w:rPr>
          <w:bCs/>
        </w:rPr>
        <w:t xml:space="preserve"> principe des études consiste à effectuer une période d’un mois dans un établissement de formation </w:t>
      </w:r>
      <w:proofErr w:type="spellStart"/>
      <w:r w:rsidRPr="00F42B88">
        <w:rPr>
          <w:bCs/>
        </w:rPr>
        <w:t>SupMaster</w:t>
      </w:r>
      <w:proofErr w:type="spellEnd"/>
      <w:r w:rsidRPr="00F42B88">
        <w:rPr>
          <w:bCs/>
        </w:rPr>
        <w:t xml:space="preserve"> et une période d’un mois dans l’organisation</w:t>
      </w:r>
      <w:r w:rsidRPr="00093E28">
        <w:t>.</w:t>
      </w:r>
    </w:p>
    <w:p w:rsidR="00F13187" w:rsidRPr="00093E28" w:rsidRDefault="00F13187" w:rsidP="00F13187"/>
    <w:p w:rsidR="00F13187" w:rsidRPr="00093E28" w:rsidRDefault="00F13187" w:rsidP="00F13187">
      <w:r w:rsidRPr="00093E28">
        <w:t xml:space="preserve">Depuis sa création à Marseille en 2002, le centre de formation a choisi une stratégie de diversification géographique en s’implantant dans </w:t>
      </w:r>
      <w:r w:rsidR="004C4586">
        <w:t>de grandes</w:t>
      </w:r>
      <w:r w:rsidRPr="00093E28">
        <w:t xml:space="preserve"> villes de France (Lyon, Lille, Paris, Strasbourg, Rennes et Bordeaux). Il forme aujourd’hui environ 300 étudiants, possède 25 salariés à temps plein, auxquels il faut ajouter 70 intervenants extérieurs qui réalisent différents enseignements dans les cursus proposés. </w:t>
      </w:r>
    </w:p>
    <w:p w:rsidR="00F13187" w:rsidRPr="00093E28" w:rsidRDefault="00F13187" w:rsidP="00F13187">
      <w:pPr>
        <w:pStyle w:val="Titre4"/>
        <w:keepLines w:val="0"/>
        <w:numPr>
          <w:ilvl w:val="3"/>
          <w:numId w:val="2"/>
        </w:numPr>
        <w:autoSpaceDE/>
        <w:spacing w:before="240" w:after="120"/>
        <w:jc w:val="left"/>
        <w:rPr>
          <w:color w:val="auto"/>
        </w:rPr>
      </w:pPr>
      <w:r w:rsidRPr="00093E28">
        <w:rPr>
          <w:color w:val="auto"/>
        </w:rPr>
        <w:t>L'entreprise prestataire de services</w:t>
      </w:r>
    </w:p>
    <w:p w:rsidR="00F13187" w:rsidRPr="00093E28" w:rsidRDefault="00F13187" w:rsidP="00F13187">
      <w:proofErr w:type="spellStart"/>
      <w:r w:rsidRPr="00F42B88">
        <w:t>SIForm</w:t>
      </w:r>
      <w:proofErr w:type="spellEnd"/>
      <w:r w:rsidRPr="00F42B88">
        <w:t xml:space="preserve"> est une entreprise de services du numérique </w:t>
      </w:r>
      <w:r>
        <w:t>(ESN</w:t>
      </w:r>
      <w:r w:rsidRPr="00F42B88">
        <w:t>) marseillaise implantée à proximité du centre de formation.  Elle réalise des développements auprès de clients qu’elle démarche, ou pour ses besoins propres</w:t>
      </w:r>
      <w:r w:rsidRPr="00093E28">
        <w:t xml:space="preserve">. </w:t>
      </w:r>
    </w:p>
    <w:p w:rsidR="00F13187" w:rsidRPr="00093E28" w:rsidRDefault="00F13187" w:rsidP="00F13187"/>
    <w:p w:rsidR="00F13187" w:rsidRPr="00093E28" w:rsidRDefault="00F13187" w:rsidP="00F13187">
      <w:r w:rsidRPr="00093E28">
        <w:t>Elle compte un effectif de 6 personnes à temps plein qui interviennent dans tous les domaines de l’informatique d’aujourd’hui, et plus particulièrement les développements Web et mobiles.</w:t>
      </w:r>
    </w:p>
    <w:p w:rsidR="00F13187" w:rsidRPr="00093E28" w:rsidRDefault="00F13187" w:rsidP="00F13187">
      <w:pPr>
        <w:pStyle w:val="Titre4"/>
        <w:keepLines w:val="0"/>
        <w:numPr>
          <w:ilvl w:val="3"/>
          <w:numId w:val="2"/>
        </w:numPr>
        <w:autoSpaceDE/>
        <w:spacing w:before="240" w:after="120"/>
        <w:jc w:val="left"/>
        <w:rPr>
          <w:color w:val="auto"/>
        </w:rPr>
      </w:pPr>
      <w:r w:rsidRPr="00093E28">
        <w:rPr>
          <w:color w:val="auto"/>
        </w:rPr>
        <w:t>Problématique du projet</w:t>
      </w:r>
    </w:p>
    <w:p w:rsidR="00F13187" w:rsidRPr="00093E28" w:rsidRDefault="00F13187" w:rsidP="00F13187">
      <w:r w:rsidRPr="00093E28">
        <w:t xml:space="preserve">Le choix exclusif de l’alternance pour tous les étudiants impose un travail important sur la reconnaissance de </w:t>
      </w:r>
      <w:proofErr w:type="spellStart"/>
      <w:r w:rsidRPr="00093E28">
        <w:t>SupMaster</w:t>
      </w:r>
      <w:proofErr w:type="spellEnd"/>
      <w:r w:rsidRPr="00093E28">
        <w:t xml:space="preserve"> par les organisations (entreprises, admini</w:t>
      </w:r>
      <w:r>
        <w:t>strations, ou encore associations</w:t>
      </w:r>
      <w:r w:rsidRPr="00093E28">
        <w:t>)</w:t>
      </w:r>
      <w:r>
        <w:t>.</w:t>
      </w:r>
      <w:r w:rsidRPr="00093E28">
        <w:t xml:space="preserve">) </w:t>
      </w:r>
      <w:proofErr w:type="gramStart"/>
      <w:r w:rsidRPr="00093E28">
        <w:t>susceptibles</w:t>
      </w:r>
      <w:proofErr w:type="gramEnd"/>
      <w:r w:rsidRPr="00093E28">
        <w:t xml:space="preserve"> de fournir des contrats aux étudiants. Pour maintenir sa place dans le tissu concurrentiel des écoles </w:t>
      </w:r>
      <w:r>
        <w:t>du</w:t>
      </w:r>
      <w:r w:rsidRPr="00093E28">
        <w:t xml:space="preserve"> domaine des technologies de l’information et de la communication, le directeur général, Léopold C. a décidé de développer une application destinée à améliorer la notoriété du centre. Compte tenu de la stratégie de diversification géographique, les organisations situées dans les régions couvertes par chaque établissement du centre constituent la cible principale de l’action. </w:t>
      </w:r>
    </w:p>
    <w:p w:rsidR="00F13187" w:rsidRPr="00093E28" w:rsidRDefault="00F13187" w:rsidP="00F13187"/>
    <w:p w:rsidR="00F13187" w:rsidRPr="00F13187" w:rsidRDefault="00F13187" w:rsidP="00F13187">
      <w:pPr>
        <w:rPr>
          <w:b/>
          <w:sz w:val="28"/>
          <w:szCs w:val="28"/>
        </w:rPr>
      </w:pPr>
      <w:r w:rsidRPr="00093E28">
        <w:t xml:space="preserve">Ce projet est confié à </w:t>
      </w:r>
      <w:proofErr w:type="spellStart"/>
      <w:r w:rsidRPr="00093E28">
        <w:t>SIForm</w:t>
      </w:r>
      <w:proofErr w:type="spellEnd"/>
      <w:r w:rsidRPr="00093E28">
        <w:t xml:space="preserve">. L'ESN aura pour rôle d'adapter l'existant aux exigences nouvelles de la direction générale. La proximité géographique des deux structures facilite la communication et le contrôle des travaux. Fraichement </w:t>
      </w:r>
      <w:proofErr w:type="spellStart"/>
      <w:r w:rsidRPr="00093E28">
        <w:t>embauché</w:t>
      </w:r>
      <w:r>
        <w:t>-e</w:t>
      </w:r>
      <w:proofErr w:type="spellEnd"/>
      <w:r w:rsidRPr="00093E28">
        <w:t xml:space="preserve"> par </w:t>
      </w:r>
      <w:proofErr w:type="spellStart"/>
      <w:r w:rsidRPr="00093E28">
        <w:t>SIForm</w:t>
      </w:r>
      <w:proofErr w:type="spellEnd"/>
      <w:r w:rsidRPr="00093E28">
        <w:t>, vous intervenez dans plusieurs missions mises en place par l'ESN dans le cadre de ce projet.</w:t>
      </w:r>
      <w:r>
        <w:br w:type="page"/>
      </w:r>
      <w:r w:rsidRPr="00F13187">
        <w:rPr>
          <w:b/>
          <w:sz w:val="28"/>
          <w:szCs w:val="28"/>
        </w:rPr>
        <w:lastRenderedPageBreak/>
        <w:t>Mission 1 : Suivi des contrats de travail des apprentis</w:t>
      </w:r>
    </w:p>
    <w:p w:rsidR="00F13187" w:rsidRPr="00093E28" w:rsidRDefault="00F13187" w:rsidP="00F13187">
      <w:pPr>
        <w:pStyle w:val="NormalWeb"/>
        <w:jc w:val="right"/>
        <w:rPr>
          <w:i/>
          <w:color w:val="auto"/>
        </w:rPr>
      </w:pPr>
      <w:r w:rsidRPr="00093E28">
        <w:rPr>
          <w:i/>
          <w:color w:val="auto"/>
        </w:rPr>
        <w:t>Document(s) à utiliser : 1</w:t>
      </w:r>
    </w:p>
    <w:p w:rsidR="00F13187" w:rsidRDefault="00F13187" w:rsidP="00F13187">
      <w:pPr>
        <w:pStyle w:val="NormalWeb"/>
        <w:rPr>
          <w:color w:val="auto"/>
        </w:rPr>
      </w:pPr>
    </w:p>
    <w:p w:rsidR="00F13187" w:rsidRPr="00F13187" w:rsidRDefault="00F13187" w:rsidP="00F13187">
      <w:pPr>
        <w:pStyle w:val="NormalWeb"/>
        <w:rPr>
          <w:rFonts w:ascii="Arial" w:hAnsi="Arial" w:cs="Arial"/>
          <w:color w:val="auto"/>
          <w:sz w:val="24"/>
        </w:rPr>
      </w:pPr>
      <w:r w:rsidRPr="00F13187">
        <w:rPr>
          <w:rStyle w:val="Titre2Car"/>
          <w:rFonts w:cs="Arial"/>
          <w:bCs w:val="0"/>
          <w:iCs w:val="0"/>
          <w:sz w:val="24"/>
          <w:szCs w:val="24"/>
        </w:rPr>
        <w:t>P</w:t>
      </w:r>
      <w:r w:rsidRPr="00F13187">
        <w:rPr>
          <w:rFonts w:ascii="Arial" w:hAnsi="Arial" w:cs="Arial"/>
          <w:color w:val="auto"/>
          <w:sz w:val="24"/>
        </w:rPr>
        <w:t xml:space="preserve">our suivre ses promotions, </w:t>
      </w:r>
      <w:proofErr w:type="spellStart"/>
      <w:r w:rsidRPr="00F13187">
        <w:rPr>
          <w:rFonts w:ascii="Arial" w:hAnsi="Arial" w:cs="Arial"/>
          <w:color w:val="auto"/>
          <w:sz w:val="24"/>
        </w:rPr>
        <w:t>SupMaster</w:t>
      </w:r>
      <w:proofErr w:type="spellEnd"/>
      <w:r w:rsidRPr="00F13187">
        <w:rPr>
          <w:rFonts w:ascii="Arial" w:hAnsi="Arial" w:cs="Arial"/>
          <w:color w:val="auto"/>
          <w:sz w:val="24"/>
        </w:rPr>
        <w:t xml:space="preserve"> utilise une application qui s’appuie sur une base de données nommée </w:t>
      </w:r>
      <w:r w:rsidRPr="00F13187">
        <w:rPr>
          <w:rFonts w:ascii="Arial" w:hAnsi="Arial" w:cs="Arial"/>
          <w:i/>
          <w:color w:val="auto"/>
          <w:sz w:val="24"/>
        </w:rPr>
        <w:t xml:space="preserve">Promo </w:t>
      </w:r>
      <w:r w:rsidRPr="00F13187">
        <w:rPr>
          <w:rFonts w:ascii="Arial" w:hAnsi="Arial" w:cs="Arial"/>
          <w:color w:val="auto"/>
          <w:sz w:val="24"/>
        </w:rPr>
        <w:t>qui</w:t>
      </w:r>
      <w:r w:rsidRPr="00F13187">
        <w:rPr>
          <w:rFonts w:ascii="Arial" w:hAnsi="Arial" w:cs="Arial"/>
          <w:i/>
          <w:color w:val="auto"/>
          <w:sz w:val="24"/>
        </w:rPr>
        <w:t xml:space="preserve"> </w:t>
      </w:r>
      <w:r w:rsidRPr="00F13187">
        <w:rPr>
          <w:rFonts w:ascii="Arial" w:hAnsi="Arial" w:cs="Arial"/>
          <w:color w:val="auto"/>
          <w:sz w:val="24"/>
        </w:rPr>
        <w:t>stocke l'ensemble des informations relatives aux étudiants inscrits dans un cursus.</w:t>
      </w:r>
    </w:p>
    <w:p w:rsidR="00F13187" w:rsidRPr="00F13187" w:rsidRDefault="00F13187" w:rsidP="00F13187">
      <w:pPr>
        <w:rPr>
          <w:rFonts w:cs="Arial"/>
        </w:rPr>
      </w:pPr>
    </w:p>
    <w:p w:rsidR="00F13187" w:rsidRPr="00093E28" w:rsidRDefault="00F13187" w:rsidP="00F13187">
      <w:r w:rsidRPr="00093E28">
        <w:t xml:space="preserve">Lors de la mise en place de cette base de données, les contrats en cours ont été intégrés mais les contrats terminés ne l’ont pas été. C’est pourquoi un attribut </w:t>
      </w:r>
      <w:proofErr w:type="spellStart"/>
      <w:r w:rsidRPr="00093E28">
        <w:rPr>
          <w:i/>
        </w:rPr>
        <w:t>nbContratsOrg</w:t>
      </w:r>
      <w:proofErr w:type="spellEnd"/>
      <w:r w:rsidRPr="00093E28">
        <w:t xml:space="preserve"> a été ajouté dans la table Organisation. On s’est contenté de saisir le nombre de contrats ayant été signés avec chaque organisation. Cette information est mise à jour à l’aide du déclencheur (</w:t>
      </w:r>
      <w:r w:rsidRPr="00093E28">
        <w:rPr>
          <w:i/>
        </w:rPr>
        <w:t>trigger</w:t>
      </w:r>
      <w:r w:rsidRPr="00093E28">
        <w:t xml:space="preserve">) suivant : </w:t>
      </w:r>
    </w:p>
    <w:p w:rsidR="00F13187" w:rsidRPr="00093E28" w:rsidRDefault="00F13187" w:rsidP="00F13187"/>
    <w:p w:rsidR="00F13187" w:rsidRPr="00093E28" w:rsidRDefault="00F13187" w:rsidP="00F13187">
      <w:pPr>
        <w:spacing w:before="120"/>
        <w:ind w:left="567"/>
        <w:rPr>
          <w:rFonts w:ascii="Courier New" w:hAnsi="Courier New" w:cs="Courier New"/>
          <w:sz w:val="22"/>
          <w:szCs w:val="22"/>
          <w:lang w:val="en-US"/>
        </w:rPr>
      </w:pPr>
      <w:r w:rsidRPr="00093E28">
        <w:rPr>
          <w:rFonts w:ascii="Courier New" w:hAnsi="Courier New" w:cs="Courier New"/>
          <w:sz w:val="22"/>
          <w:szCs w:val="22"/>
          <w:lang w:val="en-US"/>
        </w:rPr>
        <w:t>CREATE OR REPLACE TRIGGER ‘</w:t>
      </w:r>
      <w:proofErr w:type="spellStart"/>
      <w:r w:rsidRPr="00093E28">
        <w:rPr>
          <w:rFonts w:ascii="Courier New" w:hAnsi="Courier New" w:cs="Courier New"/>
          <w:sz w:val="22"/>
          <w:szCs w:val="22"/>
          <w:lang w:val="en-US"/>
        </w:rPr>
        <w:t>majNbContrats</w:t>
      </w:r>
      <w:proofErr w:type="spellEnd"/>
      <w:r w:rsidRPr="00093E28">
        <w:rPr>
          <w:rFonts w:ascii="Courier New" w:hAnsi="Courier New" w:cs="Courier New"/>
          <w:sz w:val="22"/>
          <w:szCs w:val="22"/>
          <w:lang w:val="en-US"/>
        </w:rPr>
        <w:t xml:space="preserve">’ </w:t>
      </w:r>
    </w:p>
    <w:p w:rsidR="00F13187" w:rsidRPr="00093E28" w:rsidRDefault="00F13187" w:rsidP="00F13187">
      <w:pPr>
        <w:ind w:left="567"/>
        <w:rPr>
          <w:rFonts w:ascii="Courier New" w:hAnsi="Courier New" w:cs="Courier New"/>
          <w:sz w:val="22"/>
          <w:szCs w:val="22"/>
          <w:lang w:val="en-US"/>
        </w:rPr>
      </w:pPr>
      <w:r w:rsidRPr="00093E28">
        <w:rPr>
          <w:rFonts w:ascii="Courier New" w:hAnsi="Courier New" w:cs="Courier New"/>
          <w:sz w:val="22"/>
          <w:szCs w:val="22"/>
          <w:lang w:val="en-US"/>
        </w:rPr>
        <w:t>BEFORE INSERT ON ‘CONTRAT’</w:t>
      </w:r>
    </w:p>
    <w:p w:rsidR="00F13187" w:rsidRPr="00093E28" w:rsidRDefault="00F13187" w:rsidP="00F13187">
      <w:pPr>
        <w:ind w:left="567"/>
        <w:rPr>
          <w:rFonts w:ascii="Courier New" w:hAnsi="Courier New" w:cs="Courier New"/>
          <w:sz w:val="22"/>
          <w:szCs w:val="22"/>
          <w:lang w:val="en-US"/>
        </w:rPr>
      </w:pPr>
      <w:r w:rsidRPr="00093E28">
        <w:rPr>
          <w:rFonts w:ascii="Courier New" w:hAnsi="Courier New" w:cs="Courier New"/>
          <w:sz w:val="22"/>
          <w:szCs w:val="22"/>
          <w:lang w:val="en-US"/>
        </w:rPr>
        <w:t xml:space="preserve">FOR EACH ROW </w:t>
      </w:r>
    </w:p>
    <w:p w:rsidR="00F13187" w:rsidRPr="00093E28" w:rsidRDefault="00F13187" w:rsidP="00F13187">
      <w:pPr>
        <w:rPr>
          <w:rStyle w:val="innersql"/>
          <w:rFonts w:ascii="Courier New" w:hAnsi="Courier New" w:cs="Courier New"/>
          <w:sz w:val="22"/>
          <w:szCs w:val="22"/>
          <w:lang w:val="en-US"/>
        </w:rPr>
      </w:pPr>
      <w:r w:rsidRPr="00093E28">
        <w:rPr>
          <w:rFonts w:ascii="Courier New" w:hAnsi="Courier New" w:cs="Courier New"/>
          <w:sz w:val="22"/>
          <w:szCs w:val="22"/>
          <w:lang w:val="en-US"/>
        </w:rPr>
        <w:tab/>
      </w:r>
      <w:r w:rsidRPr="00093E28">
        <w:rPr>
          <w:rFonts w:ascii="Courier New" w:hAnsi="Courier New" w:cs="Courier New"/>
          <w:sz w:val="22"/>
          <w:szCs w:val="22"/>
          <w:lang w:val="en-US"/>
        </w:rPr>
        <w:tab/>
      </w:r>
      <w:r w:rsidRPr="00093E28">
        <w:rPr>
          <w:rStyle w:val="syntaxalpha"/>
          <w:rFonts w:ascii="Courier New" w:hAnsi="Courier New" w:cs="Courier New"/>
          <w:sz w:val="22"/>
          <w:szCs w:val="22"/>
          <w:lang w:val="en-US"/>
        </w:rPr>
        <w:t>UPDATE</w:t>
      </w:r>
      <w:r w:rsidRPr="00093E28">
        <w:rPr>
          <w:rStyle w:val="innersql"/>
          <w:rFonts w:ascii="Courier New" w:hAnsi="Courier New" w:cs="Courier New"/>
          <w:sz w:val="22"/>
          <w:szCs w:val="22"/>
          <w:lang w:val="en-US"/>
        </w:rPr>
        <w:t xml:space="preserve"> </w:t>
      </w:r>
      <w:proofErr w:type="spellStart"/>
      <w:r w:rsidRPr="00093E28">
        <w:rPr>
          <w:rStyle w:val="innersql"/>
          <w:rFonts w:ascii="Courier New" w:hAnsi="Courier New" w:cs="Courier New"/>
          <w:sz w:val="22"/>
          <w:szCs w:val="22"/>
          <w:lang w:val="en-US"/>
        </w:rPr>
        <w:t>O</w:t>
      </w:r>
      <w:r w:rsidRPr="00093E28">
        <w:rPr>
          <w:rStyle w:val="syntaxalpha"/>
          <w:rFonts w:ascii="Courier New" w:hAnsi="Courier New" w:cs="Courier New"/>
          <w:sz w:val="22"/>
          <w:szCs w:val="22"/>
          <w:lang w:val="en-US"/>
        </w:rPr>
        <w:t>rganisation</w:t>
      </w:r>
      <w:proofErr w:type="spellEnd"/>
      <w:r w:rsidRPr="00093E28">
        <w:rPr>
          <w:rStyle w:val="innersql"/>
          <w:rFonts w:ascii="Courier New" w:hAnsi="Courier New" w:cs="Courier New"/>
          <w:sz w:val="22"/>
          <w:szCs w:val="22"/>
          <w:lang w:val="en-US"/>
        </w:rPr>
        <w:t xml:space="preserve"> </w:t>
      </w:r>
    </w:p>
    <w:p w:rsidR="00F13187" w:rsidRPr="00093E28" w:rsidRDefault="00F13187" w:rsidP="00F13187">
      <w:pPr>
        <w:rPr>
          <w:rStyle w:val="innersql"/>
          <w:rFonts w:ascii="Courier New" w:hAnsi="Courier New" w:cs="Courier New"/>
          <w:sz w:val="22"/>
          <w:szCs w:val="22"/>
          <w:lang w:val="en-US"/>
        </w:rPr>
      </w:pPr>
      <w:r w:rsidRPr="00093E28">
        <w:rPr>
          <w:rStyle w:val="innersql"/>
          <w:rFonts w:ascii="Courier New" w:hAnsi="Courier New" w:cs="Courier New"/>
          <w:sz w:val="22"/>
          <w:szCs w:val="22"/>
          <w:lang w:val="en-US"/>
        </w:rPr>
        <w:tab/>
      </w:r>
      <w:r w:rsidRPr="00093E28">
        <w:rPr>
          <w:rStyle w:val="innersql"/>
          <w:rFonts w:ascii="Courier New" w:hAnsi="Courier New" w:cs="Courier New"/>
          <w:sz w:val="22"/>
          <w:szCs w:val="22"/>
          <w:lang w:val="en-US"/>
        </w:rPr>
        <w:tab/>
      </w:r>
      <w:r w:rsidRPr="00093E28">
        <w:rPr>
          <w:rStyle w:val="syntaxalpha"/>
          <w:rFonts w:ascii="Courier New" w:hAnsi="Courier New" w:cs="Courier New"/>
          <w:sz w:val="22"/>
          <w:szCs w:val="22"/>
          <w:lang w:val="en-US"/>
        </w:rPr>
        <w:t>SET</w:t>
      </w:r>
      <w:r w:rsidRPr="00093E28">
        <w:rPr>
          <w:rStyle w:val="innersql"/>
          <w:rFonts w:ascii="Courier New" w:hAnsi="Courier New" w:cs="Courier New"/>
          <w:sz w:val="22"/>
          <w:szCs w:val="22"/>
          <w:lang w:val="en-US"/>
        </w:rPr>
        <w:t xml:space="preserve"> </w:t>
      </w:r>
      <w:proofErr w:type="spellStart"/>
      <w:r w:rsidRPr="00093E28">
        <w:rPr>
          <w:rStyle w:val="innersql"/>
          <w:rFonts w:ascii="Courier New" w:hAnsi="Courier New" w:cs="Courier New"/>
          <w:sz w:val="22"/>
          <w:szCs w:val="22"/>
          <w:lang w:val="en-US"/>
        </w:rPr>
        <w:t>n</w:t>
      </w:r>
      <w:r w:rsidRPr="00093E28">
        <w:rPr>
          <w:rStyle w:val="syntaxalpha"/>
          <w:rFonts w:ascii="Courier New" w:hAnsi="Courier New" w:cs="Courier New"/>
          <w:sz w:val="22"/>
          <w:szCs w:val="22"/>
          <w:lang w:val="en-US"/>
        </w:rPr>
        <w:t>bContratsOrg</w:t>
      </w:r>
      <w:proofErr w:type="spellEnd"/>
      <w:r w:rsidRPr="00093E28">
        <w:rPr>
          <w:rStyle w:val="innersql"/>
          <w:rFonts w:ascii="Courier New" w:hAnsi="Courier New" w:cs="Courier New"/>
          <w:sz w:val="22"/>
          <w:szCs w:val="22"/>
          <w:lang w:val="en-US"/>
        </w:rPr>
        <w:t xml:space="preserve"> </w:t>
      </w:r>
      <w:hyperlink r:id="rId8" w:tgtFrame="mysql_doc" w:history="1">
        <w:r w:rsidRPr="00093E28">
          <w:rPr>
            <w:rStyle w:val="syntaxpunct"/>
            <w:rFonts w:ascii="Courier New" w:hAnsi="Courier New" w:cs="Courier New"/>
            <w:sz w:val="22"/>
            <w:szCs w:val="22"/>
            <w:lang w:val="en-US"/>
          </w:rPr>
          <w:t>=</w:t>
        </w:r>
      </w:hyperlink>
      <w:r w:rsidRPr="00093E28">
        <w:rPr>
          <w:rStyle w:val="innersql"/>
          <w:rFonts w:ascii="Courier New" w:hAnsi="Courier New" w:cs="Courier New"/>
          <w:sz w:val="22"/>
          <w:szCs w:val="22"/>
          <w:lang w:val="en-US"/>
        </w:rPr>
        <w:t xml:space="preserve"> </w:t>
      </w:r>
      <w:proofErr w:type="spellStart"/>
      <w:r w:rsidRPr="00093E28">
        <w:rPr>
          <w:rStyle w:val="innersql"/>
          <w:rFonts w:ascii="Courier New" w:hAnsi="Courier New" w:cs="Courier New"/>
          <w:sz w:val="22"/>
          <w:szCs w:val="22"/>
          <w:lang w:val="en-US"/>
        </w:rPr>
        <w:t>n</w:t>
      </w:r>
      <w:r w:rsidRPr="00093E28">
        <w:rPr>
          <w:rStyle w:val="syntaxalpha"/>
          <w:rFonts w:ascii="Courier New" w:hAnsi="Courier New" w:cs="Courier New"/>
          <w:sz w:val="22"/>
          <w:szCs w:val="22"/>
          <w:lang w:val="en-US"/>
        </w:rPr>
        <w:t>bContratsOrg</w:t>
      </w:r>
      <w:proofErr w:type="spellEnd"/>
      <w:r w:rsidRPr="00093E28">
        <w:rPr>
          <w:rStyle w:val="innersql"/>
          <w:rFonts w:ascii="Courier New" w:hAnsi="Courier New" w:cs="Courier New"/>
          <w:sz w:val="22"/>
          <w:szCs w:val="22"/>
          <w:lang w:val="en-US"/>
        </w:rPr>
        <w:t xml:space="preserve"> </w:t>
      </w:r>
      <w:hyperlink r:id="rId9" w:tgtFrame="mysql_doc" w:history="1">
        <w:r w:rsidRPr="00093E28">
          <w:rPr>
            <w:rStyle w:val="syntaxpunct"/>
            <w:rFonts w:ascii="Courier New" w:hAnsi="Courier New" w:cs="Courier New"/>
            <w:sz w:val="22"/>
            <w:szCs w:val="22"/>
            <w:lang w:val="en-US"/>
          </w:rPr>
          <w:t>+</w:t>
        </w:r>
      </w:hyperlink>
      <w:r w:rsidRPr="00B73A5F">
        <w:rPr>
          <w:lang w:val="en-US"/>
        </w:rPr>
        <w:t xml:space="preserve"> </w:t>
      </w:r>
      <w:r w:rsidRPr="00093E28">
        <w:rPr>
          <w:rStyle w:val="syntaxdigit"/>
          <w:rFonts w:ascii="Courier New" w:hAnsi="Courier New" w:cs="Courier New"/>
          <w:sz w:val="22"/>
          <w:szCs w:val="22"/>
          <w:lang w:val="en-US"/>
        </w:rPr>
        <w:t>1</w:t>
      </w:r>
      <w:r w:rsidRPr="00093E28">
        <w:rPr>
          <w:rStyle w:val="innersql"/>
          <w:rFonts w:ascii="Courier New" w:hAnsi="Courier New" w:cs="Courier New"/>
          <w:sz w:val="22"/>
          <w:szCs w:val="22"/>
          <w:lang w:val="en-US"/>
        </w:rPr>
        <w:t xml:space="preserve"> </w:t>
      </w:r>
    </w:p>
    <w:p w:rsidR="00F13187" w:rsidRPr="00B73A5F" w:rsidRDefault="00F13187" w:rsidP="00F13187">
      <w:pPr>
        <w:rPr>
          <w:rFonts w:ascii="Courier New" w:hAnsi="Courier New" w:cs="Courier New"/>
          <w:sz w:val="22"/>
          <w:szCs w:val="22"/>
        </w:rPr>
      </w:pPr>
      <w:r w:rsidRPr="00093E28">
        <w:rPr>
          <w:rStyle w:val="innersql"/>
          <w:rFonts w:ascii="Courier New" w:hAnsi="Courier New" w:cs="Courier New"/>
          <w:sz w:val="22"/>
          <w:szCs w:val="22"/>
          <w:lang w:val="en-US"/>
        </w:rPr>
        <w:tab/>
      </w:r>
      <w:r w:rsidRPr="00093E28">
        <w:rPr>
          <w:rStyle w:val="innersql"/>
          <w:rFonts w:ascii="Courier New" w:hAnsi="Courier New" w:cs="Courier New"/>
          <w:sz w:val="22"/>
          <w:szCs w:val="22"/>
          <w:lang w:val="en-US"/>
        </w:rPr>
        <w:tab/>
      </w:r>
      <w:r w:rsidRPr="00B73A5F">
        <w:rPr>
          <w:rStyle w:val="syntaxalpha"/>
          <w:rFonts w:ascii="Courier New" w:hAnsi="Courier New" w:cs="Courier New"/>
          <w:sz w:val="22"/>
          <w:szCs w:val="22"/>
        </w:rPr>
        <w:t>WHERE</w:t>
      </w:r>
      <w:r w:rsidRPr="00B73A5F">
        <w:rPr>
          <w:rStyle w:val="innersql"/>
          <w:rFonts w:ascii="Courier New" w:hAnsi="Courier New" w:cs="Courier New"/>
          <w:sz w:val="22"/>
          <w:szCs w:val="22"/>
        </w:rPr>
        <w:t xml:space="preserve"> </w:t>
      </w:r>
      <w:r w:rsidRPr="00B73A5F">
        <w:rPr>
          <w:rStyle w:val="syntaxalpha"/>
          <w:rFonts w:ascii="Courier New" w:hAnsi="Courier New" w:cs="Courier New"/>
          <w:sz w:val="22"/>
          <w:szCs w:val="22"/>
        </w:rPr>
        <w:t>id</w:t>
      </w:r>
      <w:r w:rsidRPr="00B73A5F">
        <w:rPr>
          <w:rStyle w:val="innersql"/>
          <w:rFonts w:ascii="Courier New" w:hAnsi="Courier New" w:cs="Courier New"/>
          <w:sz w:val="22"/>
          <w:szCs w:val="22"/>
        </w:rPr>
        <w:t xml:space="preserve"> </w:t>
      </w:r>
      <w:hyperlink r:id="rId10" w:tgtFrame="mysql_doc" w:history="1">
        <w:r w:rsidRPr="00B73A5F">
          <w:rPr>
            <w:rStyle w:val="syntaxpunct"/>
            <w:rFonts w:ascii="Courier New" w:hAnsi="Courier New" w:cs="Courier New"/>
            <w:sz w:val="22"/>
            <w:szCs w:val="22"/>
          </w:rPr>
          <w:t>=</w:t>
        </w:r>
      </w:hyperlink>
      <w:r w:rsidRPr="00B73A5F">
        <w:rPr>
          <w:rStyle w:val="innersql"/>
          <w:rFonts w:ascii="Courier New" w:hAnsi="Courier New" w:cs="Courier New"/>
          <w:sz w:val="22"/>
          <w:szCs w:val="22"/>
        </w:rPr>
        <w:t xml:space="preserve"> </w:t>
      </w:r>
      <w:r w:rsidRPr="004B41E5">
        <w:rPr>
          <w:rStyle w:val="innersql"/>
          <w:rFonts w:ascii="Courier New" w:hAnsi="Courier New" w:cs="Courier New"/>
          <w:szCs w:val="22"/>
        </w:rPr>
        <w:t>:</w:t>
      </w:r>
      <w:proofErr w:type="spellStart"/>
      <w:r w:rsidRPr="00B73A5F">
        <w:rPr>
          <w:rStyle w:val="syntaxalpha"/>
          <w:rFonts w:ascii="Courier New" w:hAnsi="Courier New" w:cs="Courier New"/>
          <w:sz w:val="22"/>
          <w:szCs w:val="22"/>
        </w:rPr>
        <w:t>new</w:t>
      </w:r>
      <w:r w:rsidRPr="00B73A5F">
        <w:rPr>
          <w:rStyle w:val="syntaxpunct"/>
          <w:rFonts w:ascii="Courier New" w:hAnsi="Courier New" w:cs="Courier New"/>
          <w:sz w:val="22"/>
          <w:szCs w:val="22"/>
        </w:rPr>
        <w:t>.idOrg</w:t>
      </w:r>
      <w:proofErr w:type="spellEnd"/>
      <w:r w:rsidRPr="00B73A5F">
        <w:rPr>
          <w:rStyle w:val="syntaxalpha"/>
          <w:rFonts w:ascii="Courier New" w:hAnsi="Courier New" w:cs="Courier New"/>
          <w:sz w:val="22"/>
          <w:szCs w:val="22"/>
        </w:rPr>
        <w:t>;</w:t>
      </w:r>
    </w:p>
    <w:p w:rsidR="00F13187" w:rsidRPr="00093E28" w:rsidRDefault="00F13187" w:rsidP="00F13187">
      <w:pPr>
        <w:rPr>
          <w:rFonts w:cs="Arial"/>
        </w:rPr>
      </w:pPr>
    </w:p>
    <w:p w:rsidR="00F13187" w:rsidRPr="00093E28" w:rsidRDefault="00F13187" w:rsidP="00F13187">
      <w:pPr>
        <w:rPr>
          <w:rFonts w:cs="Arial"/>
        </w:rPr>
      </w:pPr>
      <w:r w:rsidRPr="00093E28">
        <w:rPr>
          <w:rFonts w:cs="Arial"/>
        </w:rPr>
        <w:t xml:space="preserve">Afin de connaître le nombre de contrats que signe un étudiant lors de son passage au centre, la donnée </w:t>
      </w:r>
      <w:proofErr w:type="spellStart"/>
      <w:r w:rsidRPr="00093E28">
        <w:rPr>
          <w:rFonts w:cs="Arial"/>
          <w:i/>
        </w:rPr>
        <w:t>nbContratsEtud</w:t>
      </w:r>
      <w:proofErr w:type="spellEnd"/>
      <w:r w:rsidRPr="00093E28">
        <w:rPr>
          <w:rFonts w:cs="Arial"/>
        </w:rPr>
        <w:t xml:space="preserve"> vient d'être ajoutée dans la table Etudiant.</w:t>
      </w:r>
    </w:p>
    <w:p w:rsidR="00F13187" w:rsidRDefault="00F13187" w:rsidP="00F13187">
      <w:pPr>
        <w:rPr>
          <w:rFonts w:cs="Arial"/>
        </w:rPr>
      </w:pPr>
    </w:p>
    <w:p w:rsidR="00F13187" w:rsidRDefault="00F13187" w:rsidP="00F13187">
      <w:pPr>
        <w:rPr>
          <w:rFonts w:cs="Arial"/>
        </w:rPr>
      </w:pPr>
      <w:r w:rsidRPr="00BF11C7">
        <w:rPr>
          <w:rStyle w:val="Titre2Car"/>
          <w:bCs w:val="0"/>
          <w:iCs w:val="0"/>
        </w:rPr>
        <w:t>L</w:t>
      </w:r>
      <w:r w:rsidRPr="00093E28">
        <w:rPr>
          <w:rFonts w:cs="Arial"/>
        </w:rPr>
        <w:t xml:space="preserve">e directeur souhaite effectuer un suivi des </w:t>
      </w:r>
      <w:r w:rsidRPr="00BE3716">
        <w:rPr>
          <w:rFonts w:cs="Arial"/>
        </w:rPr>
        <w:t>contrats</w:t>
      </w:r>
      <w:r w:rsidRPr="00093E28">
        <w:rPr>
          <w:rFonts w:cs="Arial"/>
        </w:rPr>
        <w:t>. Pour cela, il a besoin :</w:t>
      </w:r>
    </w:p>
    <w:p w:rsidR="00F13187" w:rsidRPr="00093E28" w:rsidRDefault="00F13187" w:rsidP="00F13187">
      <w:pPr>
        <w:rPr>
          <w:rFonts w:cs="Arial"/>
        </w:rPr>
      </w:pPr>
    </w:p>
    <w:p w:rsidR="00F13187" w:rsidRPr="00093E28" w:rsidRDefault="00F13187" w:rsidP="00F13187">
      <w:pPr>
        <w:pStyle w:val="Paragraphedeliste"/>
        <w:numPr>
          <w:ilvl w:val="0"/>
          <w:numId w:val="44"/>
        </w:numPr>
        <w:rPr>
          <w:rFonts w:cs="Arial"/>
        </w:rPr>
      </w:pPr>
      <w:r w:rsidRPr="00093E28">
        <w:rPr>
          <w:rFonts w:cs="Arial"/>
        </w:rPr>
        <w:t xml:space="preserve">d'une liste, indiquant le nom et la ville de l'organisation, le nom et le prénom de l'étudiant ainsi que la date du contrat. Elle sera triée par nom d'organisation et par date de </w:t>
      </w:r>
      <w:r>
        <w:rPr>
          <w:rFonts w:cs="Arial"/>
        </w:rPr>
        <w:t>contrat</w:t>
      </w:r>
      <w:r w:rsidRPr="00093E28">
        <w:rPr>
          <w:rFonts w:cs="Arial"/>
        </w:rPr>
        <w:t>.</w:t>
      </w:r>
    </w:p>
    <w:p w:rsidR="00F13187" w:rsidRDefault="00F13187" w:rsidP="00F13187">
      <w:pPr>
        <w:pStyle w:val="Paragraphedeliste"/>
        <w:numPr>
          <w:ilvl w:val="0"/>
          <w:numId w:val="44"/>
        </w:numPr>
        <w:rPr>
          <w:rFonts w:cs="Arial"/>
        </w:rPr>
      </w:pPr>
      <w:r>
        <w:rPr>
          <w:rFonts w:cs="Arial"/>
        </w:rPr>
        <w:t>d</w:t>
      </w:r>
      <w:r w:rsidRPr="00093E28">
        <w:rPr>
          <w:rFonts w:cs="Arial"/>
        </w:rPr>
        <w:t xml:space="preserve">’une liste des organisations ayant </w:t>
      </w:r>
      <w:r>
        <w:rPr>
          <w:rFonts w:cs="Arial"/>
        </w:rPr>
        <w:t xml:space="preserve">signé </w:t>
      </w:r>
      <w:r w:rsidRPr="00093E28">
        <w:rPr>
          <w:rFonts w:cs="Arial"/>
        </w:rPr>
        <w:t>plus de 5 contrats indiquant le nom de l’organisation et le nombre de contrats.</w:t>
      </w:r>
    </w:p>
    <w:p w:rsidR="00F13187" w:rsidRDefault="00F13187" w:rsidP="00F13187">
      <w:pPr>
        <w:rPr>
          <w:rFonts w:cs="Arial"/>
        </w:rPr>
      </w:pPr>
    </w:p>
    <w:p w:rsidR="00F13187" w:rsidRPr="00D0247C" w:rsidRDefault="00F13187" w:rsidP="00F13187">
      <w:pPr>
        <w:pStyle w:val="Titre3"/>
      </w:pPr>
      <w:r>
        <w:t>Votre mission</w:t>
      </w:r>
    </w:p>
    <w:p w:rsidR="00F13187" w:rsidRPr="00093E28" w:rsidRDefault="00F13187" w:rsidP="00F13187">
      <w:pPr>
        <w:rPr>
          <w:rFonts w:cs="Arial"/>
        </w:rPr>
      </w:pPr>
    </w:p>
    <w:p w:rsidR="00F13187" w:rsidRPr="00093E28" w:rsidRDefault="00F13187" w:rsidP="00F13187">
      <w:pPr>
        <w:pStyle w:val="Question"/>
        <w:rPr>
          <w:rFonts w:cs="Arial"/>
        </w:rPr>
      </w:pPr>
      <w:r w:rsidRPr="00093E28">
        <w:t xml:space="preserve">Modifier le code du </w:t>
      </w:r>
      <w:r>
        <w:t>déclencheur</w:t>
      </w:r>
      <w:r w:rsidRPr="00093E28">
        <w:t xml:space="preserve"> pour mettre à jour la donnée </w:t>
      </w:r>
      <w:proofErr w:type="spellStart"/>
      <w:r w:rsidRPr="00093E28">
        <w:t>nbContratsEtud</w:t>
      </w:r>
      <w:proofErr w:type="spellEnd"/>
      <w:r w:rsidRPr="00093E28">
        <w:t>.</w:t>
      </w:r>
    </w:p>
    <w:p w:rsidR="00F13187" w:rsidRPr="00093E28" w:rsidRDefault="00F13187" w:rsidP="00F13187">
      <w:pPr>
        <w:rPr>
          <w:rFonts w:cs="Arial"/>
        </w:rPr>
      </w:pPr>
    </w:p>
    <w:p w:rsidR="00F13187" w:rsidRPr="00C01A3B" w:rsidRDefault="00F13187" w:rsidP="00F13187">
      <w:pPr>
        <w:pStyle w:val="Question"/>
        <w:rPr>
          <w:rFonts w:cs="Arial"/>
        </w:rPr>
      </w:pPr>
      <w:r w:rsidRPr="00093E28">
        <w:t xml:space="preserve">Expliquer en quelques lignes quels autres déclencheurs sont nécessaires pour que les données </w:t>
      </w:r>
      <w:proofErr w:type="spellStart"/>
      <w:r w:rsidRPr="00093E28">
        <w:t>n</w:t>
      </w:r>
      <w:r w:rsidRPr="00093E28">
        <w:rPr>
          <w:i/>
        </w:rPr>
        <w:t>bContratsOrg</w:t>
      </w:r>
      <w:proofErr w:type="spellEnd"/>
      <w:r w:rsidRPr="00093E28">
        <w:t xml:space="preserve"> et </w:t>
      </w:r>
      <w:proofErr w:type="spellStart"/>
      <w:r w:rsidRPr="00093E28">
        <w:t>n</w:t>
      </w:r>
      <w:r w:rsidRPr="00093E28">
        <w:rPr>
          <w:i/>
        </w:rPr>
        <w:t>bContratsEtud</w:t>
      </w:r>
      <w:proofErr w:type="spellEnd"/>
      <w:r w:rsidRPr="00093E28">
        <w:t xml:space="preserve"> soient toujours exactes</w:t>
      </w:r>
      <w:r>
        <w:t xml:space="preserve"> (l'écriture de ces déclencheurs n'est pas demandée).</w:t>
      </w:r>
    </w:p>
    <w:p w:rsidR="00F13187" w:rsidRDefault="00F13187" w:rsidP="00F13187">
      <w:pPr>
        <w:pStyle w:val="Paragraphedeliste"/>
        <w:tabs>
          <w:tab w:val="left" w:pos="4035"/>
        </w:tabs>
        <w:rPr>
          <w:rFonts w:cs="Arial"/>
        </w:rPr>
      </w:pPr>
      <w:r>
        <w:rPr>
          <w:rFonts w:cs="Arial"/>
        </w:rPr>
        <w:tab/>
      </w:r>
    </w:p>
    <w:p w:rsidR="00F13187" w:rsidRDefault="00F13187" w:rsidP="00F13187">
      <w:pPr>
        <w:pStyle w:val="Question"/>
      </w:pPr>
      <w:r>
        <w:t>É</w:t>
      </w:r>
      <w:r w:rsidRPr="00B2186D">
        <w:t>crire les requêtes permettant d'obtenir</w:t>
      </w:r>
      <w:r>
        <w:t xml:space="preserve"> les deux listes souhaitées.</w:t>
      </w:r>
    </w:p>
    <w:p w:rsidR="00F13187" w:rsidRPr="00093E28" w:rsidRDefault="00F13187" w:rsidP="00F13187">
      <w:pPr>
        <w:ind w:left="357" w:hanging="357"/>
      </w:pPr>
    </w:p>
    <w:p w:rsidR="00F13187" w:rsidRPr="00F13187" w:rsidRDefault="00F13187" w:rsidP="00F13187">
      <w:pPr>
        <w:pStyle w:val="Titre"/>
        <w:rPr>
          <w:rFonts w:ascii="Arial" w:hAnsi="Arial" w:cs="Arial"/>
          <w:b/>
          <w:sz w:val="28"/>
          <w:szCs w:val="28"/>
        </w:rPr>
      </w:pPr>
      <w:r>
        <w:br w:type="page"/>
      </w:r>
      <w:r w:rsidRPr="00F13187">
        <w:rPr>
          <w:rFonts w:ascii="Arial" w:hAnsi="Arial" w:cs="Arial"/>
          <w:b/>
          <w:sz w:val="28"/>
          <w:szCs w:val="28"/>
        </w:rPr>
        <w:lastRenderedPageBreak/>
        <w:t>Mission 2 : Refonte de la prospection des organisations</w:t>
      </w:r>
    </w:p>
    <w:p w:rsidR="00F13187" w:rsidRPr="00093E28" w:rsidRDefault="00F13187" w:rsidP="00F13187">
      <w:pPr>
        <w:pStyle w:val="NormalWeb"/>
        <w:jc w:val="right"/>
        <w:rPr>
          <w:i/>
          <w:color w:val="auto"/>
        </w:rPr>
      </w:pPr>
      <w:r w:rsidRPr="00093E28">
        <w:rPr>
          <w:i/>
          <w:color w:val="auto"/>
        </w:rPr>
        <w:t>Document(s) à utiliser : 1, 2, 3</w:t>
      </w:r>
    </w:p>
    <w:p w:rsidR="00F13187" w:rsidRPr="00093E28" w:rsidRDefault="00F13187" w:rsidP="00F13187">
      <w:pPr>
        <w:rPr>
          <w:i/>
        </w:rPr>
      </w:pPr>
    </w:p>
    <w:p w:rsidR="00F13187" w:rsidRPr="00093E28" w:rsidRDefault="00F13187" w:rsidP="00F13187">
      <w:pPr>
        <w:rPr>
          <w:sz w:val="16"/>
        </w:rPr>
      </w:pPr>
      <w:r w:rsidRPr="00093E28">
        <w:rPr>
          <w:i/>
        </w:rPr>
        <w:t xml:space="preserve">IMPORTANT : </w:t>
      </w:r>
      <w:r w:rsidRPr="005C5E85">
        <w:rPr>
          <w:i/>
        </w:rPr>
        <w:t xml:space="preserve">la candidate ou le candidat </w:t>
      </w:r>
      <w:r w:rsidRPr="00093E28">
        <w:rPr>
          <w:i/>
        </w:rPr>
        <w:t>présenter</w:t>
      </w:r>
      <w:r>
        <w:rPr>
          <w:i/>
        </w:rPr>
        <w:t>a</w:t>
      </w:r>
      <w:r w:rsidRPr="00093E28">
        <w:rPr>
          <w:i/>
        </w:rPr>
        <w:t xml:space="preserve"> les évolutions de la </w:t>
      </w:r>
      <w:r>
        <w:rPr>
          <w:i/>
        </w:rPr>
        <w:t>structure de la base de données en adoptant le formalisme</w:t>
      </w:r>
      <w:r w:rsidRPr="00093E28">
        <w:rPr>
          <w:i/>
        </w:rPr>
        <w:t xml:space="preserve"> de son choix (schéma entité-association, diagramme de c</w:t>
      </w:r>
      <w:r>
        <w:rPr>
          <w:i/>
        </w:rPr>
        <w:t>lasses, ou encore schéma relationnel</w:t>
      </w:r>
      <w:r w:rsidRPr="00093E28">
        <w:rPr>
          <w:i/>
        </w:rPr>
        <w:t>).</w:t>
      </w:r>
    </w:p>
    <w:p w:rsidR="00F13187" w:rsidRPr="00093E28" w:rsidRDefault="00F13187" w:rsidP="00F13187">
      <w:pPr>
        <w:pStyle w:val="NormalWeb"/>
        <w:jc w:val="right"/>
        <w:rPr>
          <w:i/>
          <w:color w:val="auto"/>
        </w:rPr>
      </w:pPr>
    </w:p>
    <w:p w:rsidR="00F13187" w:rsidRDefault="00F13187" w:rsidP="00F13187"/>
    <w:p w:rsidR="00F13187" w:rsidRPr="00093E28" w:rsidRDefault="00F13187" w:rsidP="00F13187">
      <w:r w:rsidRPr="00BF11C7">
        <w:rPr>
          <w:rStyle w:val="Titre2Car"/>
          <w:bCs w:val="0"/>
          <w:iCs w:val="0"/>
        </w:rPr>
        <w:t>U</w:t>
      </w:r>
      <w:r w:rsidRPr="00093E28">
        <w:t xml:space="preserve">ne activité stratégique pour </w:t>
      </w:r>
      <w:proofErr w:type="spellStart"/>
      <w:r w:rsidRPr="00093E28">
        <w:t>SupMaster</w:t>
      </w:r>
      <w:proofErr w:type="spellEnd"/>
      <w:r w:rsidRPr="00093E28">
        <w:t xml:space="preserve"> consiste à prospecter les organisations susceptibles d’accueillir des étudiants. Dans le but d’améliorer la qualité de cette prospection, il a été décidé de demander à </w:t>
      </w:r>
      <w:proofErr w:type="spellStart"/>
      <w:r w:rsidRPr="00093E28">
        <w:t>SIForm</w:t>
      </w:r>
      <w:proofErr w:type="spellEnd"/>
      <w:r w:rsidRPr="00093E28">
        <w:t xml:space="preserve"> de tenir compte de nouvelles informations dans la future application.</w:t>
      </w:r>
    </w:p>
    <w:p w:rsidR="00F13187" w:rsidRPr="00093E28" w:rsidRDefault="00F13187" w:rsidP="00F13187"/>
    <w:p w:rsidR="00F13187" w:rsidRPr="00093E28" w:rsidRDefault="00F13187" w:rsidP="00F13187">
      <w:proofErr w:type="spellStart"/>
      <w:r w:rsidRPr="00BF11C7">
        <w:rPr>
          <w:rStyle w:val="Titre2Car"/>
          <w:bCs w:val="0"/>
          <w:iCs w:val="0"/>
        </w:rPr>
        <w:t>S</w:t>
      </w:r>
      <w:r w:rsidRPr="00093E28">
        <w:t>upMaster</w:t>
      </w:r>
      <w:proofErr w:type="spellEnd"/>
      <w:r w:rsidRPr="00093E28">
        <w:t xml:space="preserve"> a décidé de faire l’acquisition d’un fichi</w:t>
      </w:r>
      <w:r>
        <w:t>er d’adresses auprès de l’AEF (a</w:t>
      </w:r>
      <w:r w:rsidRPr="00093E28">
        <w:t xml:space="preserve">nnuaire des </w:t>
      </w:r>
      <w:r>
        <w:t>e</w:t>
      </w:r>
      <w:r w:rsidRPr="00093E28">
        <w:t>ntreprises de France). L’AEF est un servi</w:t>
      </w:r>
      <w:r>
        <w:t>ce payant proposé par les CCI (c</w:t>
      </w:r>
      <w:r w:rsidRPr="00093E28">
        <w:t xml:space="preserve">hambres de </w:t>
      </w:r>
      <w:r>
        <w:t>commerce et de l’i</w:t>
      </w:r>
      <w:r w:rsidRPr="00093E28">
        <w:t>ndustrie). Les fichiers sont constitués à partir de différents critères comme la localisation des entreprises ou leur effectif. Le résultat de la recherche est fourni par l’AEF sous forme numérique ou papier.</w:t>
      </w:r>
    </w:p>
    <w:p w:rsidR="00F13187" w:rsidRPr="00093E28" w:rsidRDefault="00F13187" w:rsidP="00F13187"/>
    <w:p w:rsidR="00F13187" w:rsidRPr="00093E28" w:rsidRDefault="00F13187" w:rsidP="00F13187">
      <w:r w:rsidRPr="00BF11C7">
        <w:rPr>
          <w:rStyle w:val="Titre2Car"/>
          <w:bCs w:val="0"/>
          <w:iCs w:val="0"/>
        </w:rPr>
        <w:t>L</w:t>
      </w:r>
      <w:r w:rsidRPr="00093E28">
        <w:t xml:space="preserve">e </w:t>
      </w:r>
      <w:r w:rsidRPr="00C253B2">
        <w:t xml:space="preserve">responsable du projet chez </w:t>
      </w:r>
      <w:proofErr w:type="spellStart"/>
      <w:r w:rsidRPr="00C253B2">
        <w:t>SIForm</w:t>
      </w:r>
      <w:proofErr w:type="spellEnd"/>
      <w:r w:rsidRPr="00C253B2">
        <w:t xml:space="preserve"> a rencontré le directeur de </w:t>
      </w:r>
      <w:proofErr w:type="spellStart"/>
      <w:r w:rsidRPr="00C253B2">
        <w:t>SupMaster</w:t>
      </w:r>
      <w:proofErr w:type="spellEnd"/>
      <w:r w:rsidRPr="00C253B2">
        <w:t xml:space="preserve"> et retranscrit l’entretien qu’il a mené</w:t>
      </w:r>
      <w:r w:rsidRPr="00093E28">
        <w:t>.</w:t>
      </w:r>
    </w:p>
    <w:p w:rsidR="00F13187" w:rsidRPr="00093E28" w:rsidRDefault="00F13187" w:rsidP="00F13187"/>
    <w:p w:rsidR="00F13187" w:rsidRPr="00093E28" w:rsidRDefault="00F13187" w:rsidP="00F13187">
      <w:r w:rsidRPr="00093E28">
        <w:t xml:space="preserve">La future application de gestion des prospections s’appuiera sur la base de données </w:t>
      </w:r>
      <w:r w:rsidRPr="00093E28">
        <w:rPr>
          <w:i/>
        </w:rPr>
        <w:t>Promo</w:t>
      </w:r>
      <w:r w:rsidRPr="00093E28">
        <w:t xml:space="preserve"> enrichie des informations nécessaires.</w:t>
      </w:r>
    </w:p>
    <w:p w:rsidR="00F13187" w:rsidRDefault="00F13187" w:rsidP="00F13187"/>
    <w:p w:rsidR="00F13187" w:rsidRPr="00093E28" w:rsidRDefault="00F13187" w:rsidP="00F13187">
      <w:r>
        <w:rPr>
          <w:rStyle w:val="Titre2Car"/>
          <w:bCs w:val="0"/>
          <w:iCs w:val="0"/>
        </w:rPr>
        <w:t>C</w:t>
      </w:r>
      <w:r w:rsidRPr="00093E28">
        <w:t>oncernant l’intégration des données de l’AEF, deux solutions sont envisagées :</w:t>
      </w:r>
    </w:p>
    <w:p w:rsidR="00F13187" w:rsidRPr="00093E28" w:rsidRDefault="00F13187" w:rsidP="00F13187"/>
    <w:p w:rsidR="00F13187" w:rsidRPr="00093E28" w:rsidRDefault="00F13187" w:rsidP="00F13187">
      <w:pPr>
        <w:pStyle w:val="Paragraphedeliste"/>
        <w:numPr>
          <w:ilvl w:val="0"/>
          <w:numId w:val="42"/>
        </w:numPr>
      </w:pPr>
      <w:r w:rsidRPr="00093E28">
        <w:t xml:space="preserve">Télécharger un fichier au format "CSV" ou "XLS" et l’intégrer à la base de données </w:t>
      </w:r>
      <w:r w:rsidRPr="00093E28">
        <w:rPr>
          <w:i/>
        </w:rPr>
        <w:t>Promo</w:t>
      </w:r>
      <w:r w:rsidRPr="00093E28">
        <w:t xml:space="preserve"> à l’aide de procédures informatiques. Le travail d’un informaticien pour réaliser cette intégration est estimé à deux journées (coût journalier 320 €).</w:t>
      </w:r>
    </w:p>
    <w:p w:rsidR="00F13187" w:rsidRPr="00093E28" w:rsidRDefault="00F13187" w:rsidP="00F13187">
      <w:pPr>
        <w:pStyle w:val="Paragraphedeliste"/>
        <w:numPr>
          <w:ilvl w:val="0"/>
          <w:numId w:val="42"/>
        </w:numPr>
      </w:pPr>
      <w:r w:rsidRPr="00093E28">
        <w:t xml:space="preserve">Acheter un fichier "liste papier" et l’intégrer à la base de données </w:t>
      </w:r>
      <w:r w:rsidRPr="00093E28">
        <w:rPr>
          <w:i/>
        </w:rPr>
        <w:t>Promo</w:t>
      </w:r>
      <w:r w:rsidRPr="00093E28">
        <w:t xml:space="preserve"> à l’aide d’une saisie manuelle. Le travail nécessaire à la saisie de l'ensemble des données est estimé à quatre journées (coût journalier 150 €).</w:t>
      </w:r>
    </w:p>
    <w:p w:rsidR="00F13187" w:rsidRPr="00093E28" w:rsidRDefault="00F13187" w:rsidP="00F13187"/>
    <w:p w:rsidR="00F13187" w:rsidRPr="00093E28" w:rsidRDefault="00F13187" w:rsidP="00F13187">
      <w:r w:rsidRPr="00093E28">
        <w:t>Dans les deux cas, il est prévu d’acheter un fichier de 2500 adresses.</w:t>
      </w:r>
    </w:p>
    <w:p w:rsidR="00F13187" w:rsidRPr="00093E28" w:rsidRDefault="00F13187" w:rsidP="00F13187"/>
    <w:p w:rsidR="00F13187" w:rsidRPr="00D0247C" w:rsidRDefault="00F13187" w:rsidP="00F13187">
      <w:pPr>
        <w:pStyle w:val="Titre3"/>
      </w:pPr>
      <w:r>
        <w:t>Votre mission</w:t>
      </w:r>
    </w:p>
    <w:p w:rsidR="00F13187" w:rsidRPr="00093E28" w:rsidRDefault="00F13187" w:rsidP="00F13187"/>
    <w:p w:rsidR="00F13187" w:rsidRPr="00093E28" w:rsidRDefault="00F13187" w:rsidP="00F13187">
      <w:pPr>
        <w:pStyle w:val="Question"/>
      </w:pPr>
      <w:r w:rsidRPr="00093E28">
        <w:t>Proposer une modélisation de la nouvelle base de données à mettre en place en intégrant la base existante et les nouveaux besoins en informations</w:t>
      </w:r>
      <w:r>
        <w:t xml:space="preserve"> exprimés par le directeur de </w:t>
      </w:r>
      <w:proofErr w:type="spellStart"/>
      <w:r>
        <w:t>SupMaster</w:t>
      </w:r>
      <w:proofErr w:type="spellEnd"/>
      <w:r>
        <w:t xml:space="preserve"> (l’ensemble de la solution proposée devra être cohérent avec le formalisme choisi)</w:t>
      </w:r>
      <w:r w:rsidRPr="00093E28">
        <w:t>.</w:t>
      </w:r>
    </w:p>
    <w:p w:rsidR="00F13187" w:rsidRPr="00093E28" w:rsidRDefault="00F13187" w:rsidP="00F13187">
      <w:pPr>
        <w:rPr>
          <w:rFonts w:cs="Arial"/>
        </w:rPr>
      </w:pPr>
    </w:p>
    <w:p w:rsidR="00F13187" w:rsidRPr="00093E28" w:rsidRDefault="00F13187" w:rsidP="00F13187">
      <w:pPr>
        <w:pStyle w:val="Question"/>
      </w:pPr>
      <w:r w:rsidRPr="00093E28">
        <w:t>Rédiger une courte note indiquant la meilleure solution</w:t>
      </w:r>
      <w:r>
        <w:t xml:space="preserve"> pour l’intégration des données de l’AEF</w:t>
      </w:r>
      <w:r w:rsidRPr="00093E28">
        <w:t>. Elle présentera le détail des calculs ainsi que la justification du choix.</w:t>
      </w:r>
    </w:p>
    <w:p w:rsidR="00F13187" w:rsidRPr="00093E28" w:rsidRDefault="00F13187" w:rsidP="00F13187">
      <w:pPr>
        <w:ind w:left="357" w:hanging="357"/>
      </w:pPr>
    </w:p>
    <w:p w:rsidR="00F13187" w:rsidRPr="00F13187" w:rsidRDefault="00F13187" w:rsidP="00F13187">
      <w:pPr>
        <w:pStyle w:val="Titre"/>
        <w:rPr>
          <w:rFonts w:ascii="Arial" w:hAnsi="Arial" w:cs="Arial"/>
          <w:b/>
          <w:sz w:val="28"/>
          <w:szCs w:val="28"/>
        </w:rPr>
      </w:pPr>
      <w:r>
        <w:br w:type="page"/>
      </w:r>
      <w:r w:rsidRPr="00F13187">
        <w:rPr>
          <w:rFonts w:ascii="Arial" w:hAnsi="Arial" w:cs="Arial"/>
          <w:b/>
          <w:sz w:val="28"/>
          <w:szCs w:val="28"/>
        </w:rPr>
        <w:lastRenderedPageBreak/>
        <w:t>Mission 3 : Suivi des visites de prospection</w:t>
      </w:r>
    </w:p>
    <w:p w:rsidR="00F13187" w:rsidRPr="00093E28" w:rsidRDefault="00F13187" w:rsidP="00F13187">
      <w:pPr>
        <w:pStyle w:val="NormalWeb"/>
        <w:jc w:val="right"/>
        <w:rPr>
          <w:i/>
          <w:color w:val="auto"/>
        </w:rPr>
      </w:pPr>
      <w:r w:rsidRPr="00093E28">
        <w:rPr>
          <w:i/>
          <w:color w:val="auto"/>
        </w:rPr>
        <w:t>Document(s) à utiliser : 4, 5, 6, 7, 8</w:t>
      </w:r>
    </w:p>
    <w:p w:rsidR="00F13187" w:rsidRDefault="00F13187" w:rsidP="00F13187">
      <w:pPr>
        <w:rPr>
          <w:i/>
        </w:rPr>
      </w:pPr>
    </w:p>
    <w:p w:rsidR="00F13187" w:rsidRDefault="00F13187" w:rsidP="00F13187">
      <w:pPr>
        <w:rPr>
          <w:i/>
        </w:rPr>
      </w:pPr>
      <w:r w:rsidRPr="00093E28">
        <w:rPr>
          <w:i/>
        </w:rPr>
        <w:t xml:space="preserve">IMPORTANT : </w:t>
      </w:r>
      <w:r w:rsidRPr="0099518E">
        <w:rPr>
          <w:i/>
        </w:rPr>
        <w:t xml:space="preserve">la candidate ou le candidat </w:t>
      </w:r>
      <w:r w:rsidRPr="00093E28">
        <w:rPr>
          <w:i/>
        </w:rPr>
        <w:t xml:space="preserve">peut choisir de présenter les éléments de code à l’aide du langage de programmation de son choix </w:t>
      </w:r>
      <w:r w:rsidRPr="000D45A0">
        <w:rPr>
          <w:i/>
        </w:rPr>
        <w:t xml:space="preserve">ou de </w:t>
      </w:r>
      <w:proofErr w:type="spellStart"/>
      <w:r w:rsidRPr="000D45A0">
        <w:rPr>
          <w:i/>
        </w:rPr>
        <w:t>pseudo-code</w:t>
      </w:r>
      <w:proofErr w:type="spellEnd"/>
      <w:r w:rsidRPr="000D45A0">
        <w:rPr>
          <w:i/>
        </w:rPr>
        <w:t xml:space="preserve"> algorithmique</w:t>
      </w:r>
      <w:r w:rsidRPr="00093E28">
        <w:rPr>
          <w:i/>
        </w:rPr>
        <w:t>.</w:t>
      </w:r>
    </w:p>
    <w:p w:rsidR="00F13187" w:rsidRDefault="00F13187" w:rsidP="00F13187">
      <w:pPr>
        <w:tabs>
          <w:tab w:val="left" w:pos="5970"/>
        </w:tabs>
      </w:pPr>
      <w:r>
        <w:tab/>
      </w:r>
    </w:p>
    <w:p w:rsidR="00F13187" w:rsidRPr="00697B63" w:rsidRDefault="00F13187" w:rsidP="00F13187">
      <w:pPr>
        <w:pStyle w:val="NormalWeb"/>
        <w:rPr>
          <w:color w:val="auto"/>
        </w:rPr>
      </w:pPr>
    </w:p>
    <w:p w:rsidR="00F13187" w:rsidRPr="00F13187" w:rsidRDefault="00F13187" w:rsidP="00F13187">
      <w:pPr>
        <w:rPr>
          <w:sz w:val="22"/>
          <w:szCs w:val="22"/>
        </w:rPr>
      </w:pPr>
      <w:r w:rsidRPr="00F13187">
        <w:rPr>
          <w:noProof/>
          <w:sz w:val="22"/>
          <w:szCs w:val="22"/>
          <w:lang w:eastAsia="fr-FR"/>
        </w:rPr>
        <w:drawing>
          <wp:anchor distT="146304" distB="144018" distL="278892" distR="270510" simplePos="0" relativeHeight="251659264" behindDoc="0" locked="0" layoutInCell="1" allowOverlap="1" wp14:anchorId="09B8F952" wp14:editId="184162E8">
            <wp:simplePos x="0" y="0"/>
            <wp:positionH relativeFrom="column">
              <wp:posOffset>2948432</wp:posOffset>
            </wp:positionH>
            <wp:positionV relativeFrom="paragraph">
              <wp:posOffset>23749</wp:posOffset>
            </wp:positionV>
            <wp:extent cx="3348863" cy="1885823"/>
            <wp:effectExtent l="190500" t="190500" r="194945" b="191135"/>
            <wp:wrapThrough wrapText="bothSides">
              <wp:wrapPolygon edited="0">
                <wp:start x="0" y="-2183"/>
                <wp:lineTo x="-1229" y="-1746"/>
                <wp:lineTo x="-1229" y="20953"/>
                <wp:lineTo x="-614" y="22699"/>
                <wp:lineTo x="0" y="23572"/>
                <wp:lineTo x="21506" y="23572"/>
                <wp:lineTo x="22120" y="22699"/>
                <wp:lineTo x="22735" y="19425"/>
                <wp:lineTo x="22735" y="1746"/>
                <wp:lineTo x="21629" y="-1528"/>
                <wp:lineTo x="21506" y="-2183"/>
                <wp:lineTo x="0" y="-2183"/>
              </wp:wrapPolygon>
            </wp:wrapThrough>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3348355" cy="1885315"/>
                    </a:xfrm>
                    <a:prstGeom prst="rect">
                      <a:avLst/>
                    </a:prstGeom>
                    <a:ln>
                      <a:noFill/>
                    </a:ln>
                    <a:effectLst>
                      <a:outerShdw blurRad="190500" algn="tl" rotWithShape="0">
                        <a:srgbClr val="000000">
                          <a:alpha val="70000"/>
                        </a:srgbClr>
                      </a:outerShdw>
                    </a:effectLst>
                  </pic:spPr>
                </pic:pic>
              </a:graphicData>
            </a:graphic>
            <wp14:sizeRelH relativeFrom="page">
              <wp14:pctWidth>0</wp14:pctWidth>
            </wp14:sizeRelH>
            <wp14:sizeRelV relativeFrom="page">
              <wp14:pctHeight>0</wp14:pctHeight>
            </wp14:sizeRelV>
          </wp:anchor>
        </w:drawing>
      </w:r>
      <w:r w:rsidRPr="00F13187">
        <w:rPr>
          <w:rStyle w:val="Titre2Car"/>
          <w:bCs w:val="0"/>
          <w:iCs w:val="0"/>
          <w:sz w:val="22"/>
          <w:szCs w:val="22"/>
        </w:rPr>
        <w:t>P</w:t>
      </w:r>
      <w:r w:rsidRPr="00F13187">
        <w:rPr>
          <w:sz w:val="22"/>
          <w:szCs w:val="22"/>
        </w:rPr>
        <w:t xml:space="preserve">our prospecter les organisations, </w:t>
      </w:r>
      <w:proofErr w:type="spellStart"/>
      <w:r w:rsidRPr="00F13187">
        <w:rPr>
          <w:sz w:val="22"/>
          <w:szCs w:val="22"/>
        </w:rPr>
        <w:t>SupMaster</w:t>
      </w:r>
      <w:proofErr w:type="spellEnd"/>
      <w:r w:rsidRPr="00F13187">
        <w:rPr>
          <w:sz w:val="22"/>
          <w:szCs w:val="22"/>
        </w:rPr>
        <w:t xml:space="preserve"> emploie une personne par établissement. Pour faciliter le travail de ce prospecteur, une application java </w:t>
      </w:r>
      <w:proofErr w:type="spellStart"/>
      <w:r w:rsidRPr="00F13187">
        <w:rPr>
          <w:i/>
          <w:sz w:val="22"/>
          <w:szCs w:val="22"/>
        </w:rPr>
        <w:t>GestVisite</w:t>
      </w:r>
      <w:proofErr w:type="spellEnd"/>
      <w:r w:rsidRPr="00F13187">
        <w:rPr>
          <w:sz w:val="22"/>
          <w:szCs w:val="22"/>
        </w:rPr>
        <w:t xml:space="preserve"> est en cours d’écriture. Elle permettra notamment la saisie d’une visite par le prospecteur d’un centre </w:t>
      </w:r>
      <w:proofErr w:type="spellStart"/>
      <w:r w:rsidRPr="00F13187">
        <w:rPr>
          <w:sz w:val="22"/>
          <w:szCs w:val="22"/>
        </w:rPr>
        <w:t>SupMaster</w:t>
      </w:r>
      <w:proofErr w:type="spellEnd"/>
      <w:r w:rsidRPr="00F13187">
        <w:rPr>
          <w:sz w:val="22"/>
          <w:szCs w:val="22"/>
        </w:rPr>
        <w:t xml:space="preserve">. L'exemple ci-contre, consiste à enregistrer la première visite réalisée auprès de l’organisation </w:t>
      </w:r>
      <w:r w:rsidRPr="00F13187">
        <w:rPr>
          <w:i/>
          <w:sz w:val="22"/>
          <w:szCs w:val="22"/>
        </w:rPr>
        <w:t>GRT SA</w:t>
      </w:r>
      <w:r w:rsidRPr="00F13187">
        <w:rPr>
          <w:sz w:val="22"/>
          <w:szCs w:val="22"/>
        </w:rPr>
        <w:t xml:space="preserve"> située dans la région </w:t>
      </w:r>
      <w:r w:rsidRPr="00F13187">
        <w:rPr>
          <w:i/>
          <w:sz w:val="22"/>
          <w:szCs w:val="22"/>
        </w:rPr>
        <w:t>Ile de France</w:t>
      </w:r>
      <w:r w:rsidRPr="00F13187">
        <w:rPr>
          <w:sz w:val="22"/>
          <w:szCs w:val="22"/>
        </w:rPr>
        <w:t xml:space="preserve">, par Monsieur Ramirez, prospecteur de l’établissement </w:t>
      </w:r>
      <w:proofErr w:type="spellStart"/>
      <w:r w:rsidRPr="00F13187">
        <w:rPr>
          <w:i/>
          <w:sz w:val="22"/>
          <w:szCs w:val="22"/>
        </w:rPr>
        <w:t>SupMaster</w:t>
      </w:r>
      <w:proofErr w:type="spellEnd"/>
      <w:r w:rsidRPr="00F13187">
        <w:rPr>
          <w:i/>
          <w:sz w:val="22"/>
          <w:szCs w:val="22"/>
        </w:rPr>
        <w:t>-Paris</w:t>
      </w:r>
      <w:r w:rsidRPr="00F13187">
        <w:rPr>
          <w:sz w:val="22"/>
          <w:szCs w:val="22"/>
        </w:rPr>
        <w:t xml:space="preserve">. </w:t>
      </w:r>
    </w:p>
    <w:p w:rsidR="00F13187" w:rsidRDefault="00F13187" w:rsidP="00F13187"/>
    <w:p w:rsidR="00F13187" w:rsidRPr="00F13187" w:rsidRDefault="00F13187" w:rsidP="00F13187">
      <w:pPr>
        <w:rPr>
          <w:sz w:val="22"/>
          <w:szCs w:val="22"/>
        </w:rPr>
      </w:pPr>
      <w:r w:rsidRPr="00F13187">
        <w:rPr>
          <w:rFonts w:cs="Arial"/>
          <w:b/>
          <w:i/>
          <w:sz w:val="22"/>
          <w:szCs w:val="22"/>
        </w:rPr>
        <w:t>T</w:t>
      </w:r>
      <w:r w:rsidRPr="00F13187">
        <w:rPr>
          <w:sz w:val="22"/>
          <w:szCs w:val="22"/>
        </w:rPr>
        <w:t>rois points sont à traiter :</w:t>
      </w:r>
    </w:p>
    <w:p w:rsidR="00F13187" w:rsidRDefault="00F13187" w:rsidP="00F13187">
      <w:pPr>
        <w:rPr>
          <w:rStyle w:val="Titre2Car"/>
          <w:bCs w:val="0"/>
          <w:iCs w:val="0"/>
        </w:rPr>
      </w:pPr>
    </w:p>
    <w:p w:rsidR="00F13187" w:rsidRPr="00093E28" w:rsidRDefault="00F13187" w:rsidP="00F13187">
      <w:pPr>
        <w:pStyle w:val="Paragraphedeliste"/>
        <w:numPr>
          <w:ilvl w:val="0"/>
          <w:numId w:val="45"/>
        </w:numPr>
      </w:pPr>
      <w:r>
        <w:t xml:space="preserve">À </w:t>
      </w:r>
      <w:r w:rsidRPr="00093E28">
        <w:t>la 1</w:t>
      </w:r>
      <w:r w:rsidRPr="00453282">
        <w:rPr>
          <w:vertAlign w:val="superscript"/>
        </w:rPr>
        <w:t>ère</w:t>
      </w:r>
      <w:r w:rsidRPr="00093E28">
        <w:t xml:space="preserve"> exécution du programme, le message d'erreur suivant est apparu :</w:t>
      </w:r>
    </w:p>
    <w:p w:rsidR="00F13187" w:rsidRPr="00093E28" w:rsidRDefault="00F13187" w:rsidP="00F13187"/>
    <w:p w:rsidR="00F13187" w:rsidRPr="00093E28" w:rsidRDefault="00F13187" w:rsidP="00F13187">
      <w:pPr>
        <w:pStyle w:val="code"/>
        <w:ind w:left="1701"/>
        <w:jc w:val="both"/>
        <w:rPr>
          <w:rFonts w:ascii="Arial" w:hAnsi="Arial" w:cs="Arial"/>
          <w:i/>
          <w:u w:val="single"/>
        </w:rPr>
      </w:pPr>
      <w:proofErr w:type="spellStart"/>
      <w:r w:rsidRPr="00093E28">
        <w:rPr>
          <w:rFonts w:ascii="Arial" w:hAnsi="Arial" w:cs="Arial"/>
          <w:i/>
          <w:u w:val="single"/>
        </w:rPr>
        <w:t>java.lang.NullPointerException</w:t>
      </w:r>
      <w:proofErr w:type="spellEnd"/>
      <w:r w:rsidRPr="00093E28">
        <w:rPr>
          <w:rFonts w:ascii="Arial" w:hAnsi="Arial" w:cs="Arial"/>
          <w:i/>
          <w:u w:val="single"/>
        </w:rPr>
        <w:t xml:space="preserve"> </w:t>
      </w:r>
    </w:p>
    <w:p w:rsidR="00F13187" w:rsidRPr="00093E28" w:rsidRDefault="00F13187" w:rsidP="00F13187">
      <w:pPr>
        <w:pStyle w:val="code"/>
        <w:ind w:left="1701"/>
        <w:jc w:val="both"/>
        <w:rPr>
          <w:rFonts w:ascii="Arial" w:hAnsi="Arial" w:cs="Arial"/>
          <w:i/>
        </w:rPr>
      </w:pPr>
      <w:r w:rsidRPr="00093E28">
        <w:rPr>
          <w:rFonts w:ascii="Arial" w:hAnsi="Arial" w:cs="Arial"/>
          <w:i/>
        </w:rPr>
        <w:t xml:space="preserve">at </w:t>
      </w:r>
      <w:proofErr w:type="spellStart"/>
      <w:proofErr w:type="gramStart"/>
      <w:r w:rsidRPr="00093E28">
        <w:rPr>
          <w:rFonts w:ascii="Arial" w:hAnsi="Arial" w:cs="Arial"/>
          <w:i/>
        </w:rPr>
        <w:t>CodeSource.Organisation.ajoutVisite</w:t>
      </w:r>
      <w:proofErr w:type="spellEnd"/>
      <w:r w:rsidRPr="00093E28">
        <w:rPr>
          <w:rFonts w:ascii="Arial" w:hAnsi="Arial" w:cs="Arial"/>
          <w:i/>
        </w:rPr>
        <w:t>(</w:t>
      </w:r>
      <w:proofErr w:type="gramEnd"/>
      <w:r w:rsidRPr="00093E28">
        <w:rPr>
          <w:rFonts w:ascii="Arial" w:hAnsi="Arial" w:cs="Arial"/>
          <w:i/>
          <w:u w:val="single"/>
        </w:rPr>
        <w:t>Organisation.java:</w:t>
      </w:r>
      <w:r>
        <w:rPr>
          <w:rFonts w:ascii="Arial" w:hAnsi="Arial" w:cs="Arial"/>
          <w:i/>
          <w:u w:val="single"/>
        </w:rPr>
        <w:t>1</w:t>
      </w:r>
      <w:r w:rsidRPr="00093E28">
        <w:rPr>
          <w:rFonts w:ascii="Arial" w:hAnsi="Arial" w:cs="Arial"/>
          <w:i/>
        </w:rPr>
        <w:t>)</w:t>
      </w:r>
    </w:p>
    <w:p w:rsidR="00F13187" w:rsidRPr="00B73A5F" w:rsidRDefault="00F13187" w:rsidP="00F13187">
      <w:pPr>
        <w:pStyle w:val="code"/>
        <w:ind w:left="1701"/>
        <w:jc w:val="both"/>
        <w:rPr>
          <w:rFonts w:ascii="Courier New" w:hAnsi="Courier New" w:cs="Courier New"/>
        </w:rPr>
      </w:pPr>
      <w:proofErr w:type="gramStart"/>
      <w:r w:rsidRPr="00093E28">
        <w:rPr>
          <w:rFonts w:ascii="Arial" w:hAnsi="Arial" w:cs="Arial"/>
          <w:i/>
        </w:rPr>
        <w:t>at</w:t>
      </w:r>
      <w:proofErr w:type="gramEnd"/>
      <w:r w:rsidRPr="00093E28">
        <w:rPr>
          <w:rFonts w:ascii="Arial" w:hAnsi="Arial" w:cs="Arial"/>
          <w:i/>
        </w:rPr>
        <w:t xml:space="preserve"> </w:t>
      </w:r>
      <w:proofErr w:type="spellStart"/>
      <w:r w:rsidRPr="00093E28">
        <w:rPr>
          <w:rFonts w:ascii="Arial" w:hAnsi="Arial" w:cs="Arial"/>
          <w:i/>
        </w:rPr>
        <w:t>CodeSource.</w:t>
      </w:r>
      <w:r w:rsidRPr="00093E28">
        <w:rPr>
          <w:i/>
        </w:rPr>
        <w:t>GestVisite</w:t>
      </w:r>
      <w:proofErr w:type="spellEnd"/>
      <w:r w:rsidRPr="00093E28">
        <w:t xml:space="preserve"> </w:t>
      </w:r>
      <w:r w:rsidRPr="00093E28">
        <w:rPr>
          <w:rFonts w:ascii="Arial" w:hAnsi="Arial" w:cs="Arial"/>
          <w:i/>
        </w:rPr>
        <w:t>(</w:t>
      </w:r>
      <w:r w:rsidRPr="00093E28">
        <w:rPr>
          <w:i/>
          <w:u w:val="single"/>
        </w:rPr>
        <w:t>GestVisite</w:t>
      </w:r>
      <w:r w:rsidRPr="00093E28">
        <w:rPr>
          <w:rFonts w:ascii="Arial" w:hAnsi="Arial" w:cs="Arial"/>
          <w:i/>
          <w:u w:val="single"/>
        </w:rPr>
        <w:t>.java:</w:t>
      </w:r>
      <w:r>
        <w:rPr>
          <w:rFonts w:ascii="Arial" w:hAnsi="Arial" w:cs="Arial"/>
          <w:i/>
          <w:u w:val="single"/>
        </w:rPr>
        <w:t>10</w:t>
      </w:r>
      <w:r w:rsidRPr="00093E28">
        <w:rPr>
          <w:rFonts w:ascii="Arial" w:hAnsi="Arial" w:cs="Arial"/>
          <w:i/>
        </w:rPr>
        <w:t>)</w:t>
      </w:r>
    </w:p>
    <w:p w:rsidR="00F13187" w:rsidRDefault="00F13187" w:rsidP="00F13187"/>
    <w:p w:rsidR="00F13187" w:rsidRDefault="00F13187" w:rsidP="00F13187">
      <w:pPr>
        <w:pStyle w:val="Paragraphedeliste"/>
        <w:numPr>
          <w:ilvl w:val="0"/>
          <w:numId w:val="45"/>
        </w:numPr>
      </w:pPr>
      <w:r>
        <w:t xml:space="preserve">Le responsable du projet a constaté une erreur de conception </w:t>
      </w:r>
      <w:r w:rsidRPr="00093E28">
        <w:t xml:space="preserve">dans le programme </w:t>
      </w:r>
      <w:proofErr w:type="spellStart"/>
      <w:r w:rsidRPr="00453282">
        <w:rPr>
          <w:i/>
        </w:rPr>
        <w:t>GestVisite</w:t>
      </w:r>
      <w:proofErr w:type="spellEnd"/>
      <w:r w:rsidRPr="00093E28">
        <w:t xml:space="preserve"> et l'a formalisée dans la </w:t>
      </w:r>
      <w:r w:rsidRPr="00453282">
        <w:rPr>
          <w:i/>
        </w:rPr>
        <w:t>demande de modification</w:t>
      </w:r>
      <w:r w:rsidRPr="00093E28">
        <w:t xml:space="preserve"> </w:t>
      </w:r>
      <w:r w:rsidRPr="00E23B52">
        <w:rPr>
          <w:i/>
        </w:rPr>
        <w:t>PO_14</w:t>
      </w:r>
      <w:r w:rsidRPr="00093E28">
        <w:t xml:space="preserve">. Un de vos collègues a </w:t>
      </w:r>
      <w:r>
        <w:t xml:space="preserve">commencé à réfléchir à ce problème. Il a complété la </w:t>
      </w:r>
      <w:r w:rsidRPr="00453282">
        <w:rPr>
          <w:i/>
        </w:rPr>
        <w:t>demande de modification</w:t>
      </w:r>
      <w:r w:rsidRPr="00093E28">
        <w:t xml:space="preserve"> </w:t>
      </w:r>
      <w:r>
        <w:t xml:space="preserve">en précisant </w:t>
      </w:r>
      <w:r w:rsidRPr="00093E28">
        <w:t xml:space="preserve">les étapes </w:t>
      </w:r>
      <w:r>
        <w:t>de l’implémentation technique</w:t>
      </w:r>
      <w:r w:rsidRPr="00093E28">
        <w:t>.</w:t>
      </w:r>
    </w:p>
    <w:p w:rsidR="00F13187" w:rsidRPr="00B73A5F" w:rsidRDefault="00F13187" w:rsidP="00F13187">
      <w:pPr>
        <w:pStyle w:val="code"/>
        <w:jc w:val="both"/>
        <w:rPr>
          <w:rFonts w:ascii="Courier New" w:hAnsi="Courier New" w:cs="Courier New"/>
        </w:rPr>
      </w:pPr>
    </w:p>
    <w:p w:rsidR="00F13187" w:rsidRPr="00F13187" w:rsidRDefault="00F13187" w:rsidP="00F13187">
      <w:pPr>
        <w:pStyle w:val="Paragraphedeliste"/>
        <w:numPr>
          <w:ilvl w:val="0"/>
          <w:numId w:val="45"/>
        </w:numPr>
        <w:rPr>
          <w:b/>
        </w:rPr>
      </w:pPr>
      <w:r>
        <w:t>Pour</w:t>
      </w:r>
      <w:r w:rsidRPr="00093E28">
        <w:t xml:space="preserve"> améliorer le suivi des visites, le responsable des prospections souhaite que chaque prospecteur </w:t>
      </w:r>
      <w:proofErr w:type="gramStart"/>
      <w:r w:rsidRPr="00093E28">
        <w:t>dispose</w:t>
      </w:r>
      <w:proofErr w:type="gramEnd"/>
      <w:r w:rsidRPr="00093E28">
        <w:t xml:space="preserve"> de statistiques concernant son établissement. Il serait entre autres intéressant de connaitre, pour chaque région couverte par l’établissement,  </w:t>
      </w:r>
      <w:r w:rsidRPr="009E7891">
        <w:t>l’indicateur de couverture des visites</w:t>
      </w:r>
      <w:r>
        <w:t xml:space="preserve"> qui est calculé ainsi </w:t>
      </w:r>
      <w:r w:rsidRPr="00093E28">
        <w:t>:</w:t>
      </w:r>
    </w:p>
    <w:p w:rsidR="00F13187" w:rsidRPr="00453282" w:rsidRDefault="00F13187" w:rsidP="00F13187">
      <w:pPr>
        <w:pStyle w:val="Paragraphedeliste"/>
        <w:rPr>
          <w:b/>
        </w:rPr>
      </w:pPr>
    </w:p>
    <w:p w:rsidR="00F13187" w:rsidRPr="00F13187" w:rsidRDefault="00F13187" w:rsidP="00F13187">
      <w:pPr>
        <w:jc w:val="left"/>
        <w:rPr>
          <w:b/>
          <w:sz w:val="22"/>
          <w:szCs w:val="22"/>
          <w:u w:val="single"/>
        </w:rPr>
      </w:pPr>
      <w:proofErr w:type="gramStart"/>
      <w:r w:rsidRPr="00F13187">
        <w:rPr>
          <w:sz w:val="22"/>
          <w:szCs w:val="22"/>
          <w:u w:val="single"/>
        </w:rPr>
        <w:t>nombre</w:t>
      </w:r>
      <w:proofErr w:type="gramEnd"/>
      <w:r w:rsidRPr="00F13187">
        <w:rPr>
          <w:sz w:val="22"/>
          <w:szCs w:val="22"/>
          <w:u w:val="single"/>
        </w:rPr>
        <w:t xml:space="preserve"> d’organisations de la région déjà visitées au moins une fois divisé par nombre total d’organisations de la région</w:t>
      </w:r>
    </w:p>
    <w:p w:rsidR="00F13187" w:rsidRPr="00D0247C" w:rsidRDefault="00F13187" w:rsidP="00F13187">
      <w:pPr>
        <w:pStyle w:val="Titre3"/>
      </w:pPr>
      <w:r>
        <w:t>Votre mission</w:t>
      </w:r>
    </w:p>
    <w:p w:rsidR="00F13187" w:rsidRPr="00093E28" w:rsidRDefault="00F13187" w:rsidP="00F13187"/>
    <w:p w:rsidR="00F13187" w:rsidRPr="00093E28" w:rsidRDefault="00F13187" w:rsidP="00F13187">
      <w:pPr>
        <w:pStyle w:val="Question"/>
      </w:pPr>
      <w:r w:rsidRPr="00093E28">
        <w:t xml:space="preserve">Expliquer la cause </w:t>
      </w:r>
      <w:r>
        <w:t xml:space="preserve">du </w:t>
      </w:r>
      <w:r w:rsidRPr="00093E28">
        <w:t xml:space="preserve">message d'erreur </w:t>
      </w:r>
      <w:r>
        <w:t xml:space="preserve">apparu à la première exécution du programme </w:t>
      </w:r>
      <w:proofErr w:type="spellStart"/>
      <w:r w:rsidRPr="006A5D67">
        <w:rPr>
          <w:i/>
        </w:rPr>
        <w:t>GestVisite</w:t>
      </w:r>
      <w:proofErr w:type="spellEnd"/>
      <w:r>
        <w:t xml:space="preserve"> </w:t>
      </w:r>
      <w:r w:rsidRPr="00093E28">
        <w:t>et donner la solution permettant d'y remédier.</w:t>
      </w:r>
    </w:p>
    <w:p w:rsidR="00F13187" w:rsidRPr="00093E28" w:rsidRDefault="00F13187" w:rsidP="00F13187"/>
    <w:p w:rsidR="00F13187" w:rsidRPr="00093E28" w:rsidRDefault="00F13187" w:rsidP="00F13187">
      <w:pPr>
        <w:pStyle w:val="Question"/>
      </w:pPr>
      <w:r w:rsidRPr="00093E28">
        <w:t xml:space="preserve">Coder les différentes étapes permettant de </w:t>
      </w:r>
      <w:r>
        <w:t>réaliser la modification demandée dans la fiche</w:t>
      </w:r>
      <w:r w:rsidRPr="00093E28">
        <w:t xml:space="preserve"> PO_14.</w:t>
      </w:r>
    </w:p>
    <w:p w:rsidR="00F13187" w:rsidRPr="00093E28" w:rsidRDefault="00F13187" w:rsidP="00F13187"/>
    <w:p w:rsidR="00F13187" w:rsidRPr="00093E28" w:rsidRDefault="00F13187" w:rsidP="00F13187">
      <w:pPr>
        <w:pStyle w:val="Question"/>
      </w:pPr>
      <w:r>
        <w:t>Coder une solution permettant de calculer l’indicateur de couverture des visites d’une région</w:t>
      </w:r>
      <w:r w:rsidRPr="00093E28">
        <w:t>.</w:t>
      </w:r>
    </w:p>
    <w:p w:rsidR="00F13187" w:rsidRPr="00727799" w:rsidRDefault="00F13187" w:rsidP="00F13187">
      <w:pPr>
        <w:pStyle w:val="Titre"/>
        <w:rPr>
          <w:rFonts w:ascii="Arial" w:hAnsi="Arial" w:cs="Arial"/>
          <w:b/>
          <w:sz w:val="28"/>
          <w:szCs w:val="28"/>
        </w:rPr>
      </w:pPr>
      <w:r w:rsidRPr="00093E28">
        <w:br w:type="page"/>
      </w:r>
      <w:r w:rsidRPr="00727799">
        <w:rPr>
          <w:rFonts w:ascii="Arial" w:hAnsi="Arial" w:cs="Arial"/>
          <w:b/>
          <w:sz w:val="28"/>
          <w:szCs w:val="28"/>
        </w:rPr>
        <w:lastRenderedPageBreak/>
        <w:t xml:space="preserve">Mission 4 : Adaptation du site </w:t>
      </w:r>
      <w:proofErr w:type="spellStart"/>
      <w:r w:rsidRPr="00727799">
        <w:rPr>
          <w:rFonts w:ascii="Arial" w:hAnsi="Arial" w:cs="Arial"/>
          <w:b/>
          <w:sz w:val="28"/>
          <w:szCs w:val="28"/>
        </w:rPr>
        <w:t>SupMaster</w:t>
      </w:r>
      <w:proofErr w:type="spellEnd"/>
    </w:p>
    <w:p w:rsidR="00F13187" w:rsidRDefault="00F13187" w:rsidP="00F13187">
      <w:pPr>
        <w:pStyle w:val="NormalWeb"/>
        <w:jc w:val="right"/>
        <w:rPr>
          <w:i/>
          <w:color w:val="auto"/>
        </w:rPr>
      </w:pPr>
      <w:r w:rsidRPr="00093E28">
        <w:rPr>
          <w:i/>
          <w:color w:val="auto"/>
        </w:rPr>
        <w:t>Document(s) à utiliser : 9, 10, 11</w:t>
      </w:r>
    </w:p>
    <w:p w:rsidR="00F13187" w:rsidRDefault="00F13187" w:rsidP="00F13187">
      <w:pPr>
        <w:rPr>
          <w:i/>
        </w:rPr>
      </w:pPr>
    </w:p>
    <w:p w:rsidR="00F13187" w:rsidRDefault="00F13187" w:rsidP="00F13187">
      <w:pPr>
        <w:rPr>
          <w:i/>
        </w:rPr>
      </w:pPr>
      <w:r w:rsidRPr="00093E28">
        <w:rPr>
          <w:i/>
        </w:rPr>
        <w:t xml:space="preserve">IMPORTANT : </w:t>
      </w:r>
      <w:r>
        <w:rPr>
          <w:i/>
        </w:rPr>
        <w:t xml:space="preserve">pour les éléments de mise en forme des pages Web, le langage CSS doit être utilisé. En revanche, </w:t>
      </w:r>
      <w:r w:rsidRPr="00C66F0F">
        <w:rPr>
          <w:i/>
        </w:rPr>
        <w:t xml:space="preserve">la candidate ou le candidat </w:t>
      </w:r>
      <w:r w:rsidRPr="00093E28">
        <w:rPr>
          <w:i/>
        </w:rPr>
        <w:t>peut choisir de présenter les éléments de code à l’aide</w:t>
      </w:r>
      <w:r>
        <w:rPr>
          <w:i/>
        </w:rPr>
        <w:t xml:space="preserve"> de PHP, </w:t>
      </w:r>
      <w:r w:rsidRPr="00093E28">
        <w:rPr>
          <w:i/>
        </w:rPr>
        <w:t xml:space="preserve"> du langage de programmation de son choix </w:t>
      </w:r>
      <w:r w:rsidRPr="000D45A0">
        <w:rPr>
          <w:i/>
        </w:rPr>
        <w:t xml:space="preserve">ou de </w:t>
      </w:r>
      <w:proofErr w:type="spellStart"/>
      <w:r w:rsidRPr="000D45A0">
        <w:rPr>
          <w:i/>
        </w:rPr>
        <w:t>pseudo-code</w:t>
      </w:r>
      <w:proofErr w:type="spellEnd"/>
      <w:r w:rsidRPr="000D45A0">
        <w:rPr>
          <w:i/>
        </w:rPr>
        <w:t xml:space="preserve"> algorithmique</w:t>
      </w:r>
      <w:r w:rsidRPr="00093E28">
        <w:rPr>
          <w:i/>
        </w:rPr>
        <w:t>.</w:t>
      </w:r>
    </w:p>
    <w:p w:rsidR="00F13187" w:rsidRPr="00093E28" w:rsidRDefault="00F13187" w:rsidP="00F13187">
      <w:pPr>
        <w:pStyle w:val="NormalWeb"/>
        <w:jc w:val="right"/>
        <w:rPr>
          <w:i/>
          <w:color w:val="auto"/>
        </w:rPr>
      </w:pPr>
    </w:p>
    <w:p w:rsidR="00F13187" w:rsidRPr="00093E28" w:rsidRDefault="00F13187" w:rsidP="00F13187"/>
    <w:p w:rsidR="00F13187" w:rsidRDefault="00F13187" w:rsidP="00F13187">
      <w:r w:rsidRPr="00C33153">
        <w:rPr>
          <w:rStyle w:val="Titre2Car"/>
          <w:bCs w:val="0"/>
          <w:iCs w:val="0"/>
        </w:rPr>
        <w:t>D</w:t>
      </w:r>
      <w:r w:rsidRPr="00093E28">
        <w:t xml:space="preserve">ans le cadre du travail de refonte </w:t>
      </w:r>
      <w:r>
        <w:t>des applications</w:t>
      </w:r>
      <w:r w:rsidRPr="00093E28">
        <w:t xml:space="preserve">, il est nécessaire d’ajouter au site de </w:t>
      </w:r>
      <w:proofErr w:type="spellStart"/>
      <w:r w:rsidRPr="00093E28">
        <w:t>SupMaster</w:t>
      </w:r>
      <w:proofErr w:type="spellEnd"/>
      <w:r w:rsidRPr="00093E28">
        <w:t xml:space="preserve"> une page dédiée aux </w:t>
      </w:r>
      <w:r w:rsidRPr="00C66F0F">
        <w:t>organisations</w:t>
      </w:r>
      <w:r w:rsidRPr="00093E28">
        <w:t>. Cette nouvelle rubrique devra être accessible aussi bien à partir d’un ordinateur que d’un téléphone portable, tout en gardant un temps de réponse raisonnable.</w:t>
      </w:r>
    </w:p>
    <w:p w:rsidR="00F13187" w:rsidRDefault="00F13187" w:rsidP="00F13187"/>
    <w:p w:rsidR="00F13187" w:rsidRDefault="00F13187" w:rsidP="00F13187">
      <w:r>
        <w:t>Trois solutions ont été envisagées :</w:t>
      </w:r>
    </w:p>
    <w:p w:rsidR="00F13187" w:rsidRDefault="00F13187" w:rsidP="00F13187">
      <w:pPr>
        <w:pStyle w:val="Paragraphedeliste"/>
        <w:numPr>
          <w:ilvl w:val="0"/>
          <w:numId w:val="42"/>
        </w:numPr>
      </w:pPr>
      <w:r>
        <w:t xml:space="preserve">Développer un site </w:t>
      </w:r>
      <w:r w:rsidRPr="006003E1">
        <w:rPr>
          <w:i/>
        </w:rPr>
        <w:t>web</w:t>
      </w:r>
      <w:r>
        <w:t xml:space="preserve"> adaptatif</w:t>
      </w:r>
      <w:r w:rsidRPr="00093E28">
        <w:t xml:space="preserve"> qui tient dynamiquement compte du terminal utilisé</w:t>
      </w:r>
      <w:r>
        <w:t>.</w:t>
      </w:r>
    </w:p>
    <w:p w:rsidR="00F13187" w:rsidRDefault="00F13187" w:rsidP="00F13187">
      <w:pPr>
        <w:pStyle w:val="Paragraphedeliste"/>
        <w:numPr>
          <w:ilvl w:val="0"/>
          <w:numId w:val="42"/>
        </w:numPr>
      </w:pPr>
      <w:r>
        <w:t xml:space="preserve">Développer deux versions du site </w:t>
      </w:r>
      <w:r w:rsidRPr="006003E1">
        <w:rPr>
          <w:i/>
        </w:rPr>
        <w:t>web</w:t>
      </w:r>
      <w:r>
        <w:t xml:space="preserve">, l’une étant dédiée aux </w:t>
      </w:r>
      <w:r w:rsidRPr="00706605">
        <w:rPr>
          <w:i/>
        </w:rPr>
        <w:t>smartphones</w:t>
      </w:r>
      <w:r>
        <w:t>, l’autre aux ordinateurs classiques.</w:t>
      </w:r>
    </w:p>
    <w:p w:rsidR="00F13187" w:rsidRPr="00093E28" w:rsidRDefault="00F13187" w:rsidP="00F13187">
      <w:pPr>
        <w:pStyle w:val="Paragraphedeliste"/>
        <w:numPr>
          <w:ilvl w:val="0"/>
          <w:numId w:val="42"/>
        </w:numPr>
      </w:pPr>
      <w:r>
        <w:t xml:space="preserve">Développer un site </w:t>
      </w:r>
      <w:r w:rsidRPr="006003E1">
        <w:rPr>
          <w:i/>
        </w:rPr>
        <w:t>web</w:t>
      </w:r>
      <w:r>
        <w:t xml:space="preserve"> dédié aux ordinateurs classiques et une application A</w:t>
      </w:r>
      <w:r w:rsidRPr="00335543">
        <w:rPr>
          <w:i/>
        </w:rPr>
        <w:t>ndroid</w:t>
      </w:r>
      <w:r>
        <w:rPr>
          <w:i/>
        </w:rPr>
        <w:t xml:space="preserve"> </w:t>
      </w:r>
      <w:r>
        <w:t xml:space="preserve">pour les </w:t>
      </w:r>
      <w:r w:rsidRPr="00335543">
        <w:rPr>
          <w:i/>
        </w:rPr>
        <w:t>smartphones</w:t>
      </w:r>
      <w:r>
        <w:t>.</w:t>
      </w:r>
    </w:p>
    <w:p w:rsidR="00F13187" w:rsidRPr="00093E28" w:rsidRDefault="00F13187" w:rsidP="00F13187"/>
    <w:p w:rsidR="00F13187" w:rsidRPr="00093E28" w:rsidRDefault="00F13187" w:rsidP="00F13187">
      <w:r w:rsidRPr="00093E28">
        <w:t xml:space="preserve">Le choix s’est porté sur le développement d’un site adaptatif. Les maquettes de la page </w:t>
      </w:r>
      <w:proofErr w:type="spellStart"/>
      <w:r w:rsidRPr="00093E28">
        <w:rPr>
          <w:i/>
        </w:rPr>
        <w:t>entreprise.php</w:t>
      </w:r>
      <w:proofErr w:type="spellEnd"/>
      <w:r w:rsidRPr="00093E28">
        <w:t xml:space="preserve"> ont été conçues pour une consultation à l’aide d’un ordinateur et pour </w:t>
      </w:r>
      <w:r>
        <w:t xml:space="preserve">une consultation à l’aide d’un </w:t>
      </w:r>
      <w:r w:rsidRPr="00910294">
        <w:rPr>
          <w:i/>
        </w:rPr>
        <w:t>smartphone</w:t>
      </w:r>
      <w:r w:rsidRPr="00093E28">
        <w:t>.</w:t>
      </w:r>
    </w:p>
    <w:p w:rsidR="00F13187" w:rsidRPr="00093E28" w:rsidRDefault="00F13187" w:rsidP="00F13187"/>
    <w:p w:rsidR="00F13187" w:rsidRPr="00093E28" w:rsidRDefault="00F13187" w:rsidP="00F13187">
      <w:r w:rsidRPr="00093E28">
        <w:t xml:space="preserve">Le développement de cette page a été commencé par une de vos collègues, vous êtes </w:t>
      </w:r>
      <w:proofErr w:type="spellStart"/>
      <w:r w:rsidRPr="00093E28">
        <w:t>chargé-e</w:t>
      </w:r>
      <w:proofErr w:type="spellEnd"/>
      <w:r w:rsidRPr="00093E28">
        <w:t xml:space="preserve"> de le terminer.</w:t>
      </w:r>
    </w:p>
    <w:p w:rsidR="00F13187" w:rsidRDefault="00F13187" w:rsidP="00F13187"/>
    <w:p w:rsidR="00F13187" w:rsidRPr="00D0247C" w:rsidRDefault="00F13187" w:rsidP="00F13187">
      <w:pPr>
        <w:pStyle w:val="Titre3"/>
      </w:pPr>
      <w:r>
        <w:t>Votre mission</w:t>
      </w:r>
    </w:p>
    <w:p w:rsidR="00F13187" w:rsidRPr="00093E28" w:rsidRDefault="00F13187" w:rsidP="00F13187"/>
    <w:p w:rsidR="00F13187" w:rsidRPr="00093E28" w:rsidRDefault="00F13187" w:rsidP="00F13187">
      <w:pPr>
        <w:pStyle w:val="Question"/>
      </w:pPr>
      <w:r>
        <w:t>Indiquer sur votre copie les modifications à effectuer sur le code de</w:t>
      </w:r>
      <w:r w:rsidRPr="00093E28">
        <w:t xml:space="preserve"> la page </w:t>
      </w:r>
      <w:proofErr w:type="spellStart"/>
      <w:r w:rsidRPr="007A5C35">
        <w:rPr>
          <w:i/>
        </w:rPr>
        <w:t>entreprise.php</w:t>
      </w:r>
      <w:proofErr w:type="spellEnd"/>
      <w:r w:rsidRPr="00093E28">
        <w:t xml:space="preserve"> pour que l’image ne soit pas affichée si le client connecté utilise un </w:t>
      </w:r>
      <w:r w:rsidRPr="00910294">
        <w:rPr>
          <w:i/>
        </w:rPr>
        <w:t>smartphone</w:t>
      </w:r>
      <w:r w:rsidRPr="00093E28">
        <w:t>.</w:t>
      </w:r>
    </w:p>
    <w:p w:rsidR="00F13187" w:rsidRPr="00093E28" w:rsidRDefault="00F13187" w:rsidP="00F13187">
      <w:pPr>
        <w:rPr>
          <w:rFonts w:cs="Arial"/>
        </w:rPr>
      </w:pPr>
    </w:p>
    <w:p w:rsidR="00F13187" w:rsidRDefault="00F13187" w:rsidP="00F13187">
      <w:pPr>
        <w:pStyle w:val="Question"/>
      </w:pPr>
      <w:r>
        <w:t>Indiquer sur votre copie les compléments à ajouter au</w:t>
      </w:r>
      <w:r w:rsidRPr="00093E28">
        <w:t xml:space="preserve"> script </w:t>
      </w:r>
      <w:proofErr w:type="spellStart"/>
      <w:r w:rsidRPr="00093E28">
        <w:rPr>
          <w:i/>
        </w:rPr>
        <w:t>styleEntreprise.php</w:t>
      </w:r>
      <w:proofErr w:type="spellEnd"/>
      <w:r w:rsidRPr="00093E28">
        <w:t xml:space="preserve"> pour prendre en compte la note rédigée par votre collègue.</w:t>
      </w:r>
    </w:p>
    <w:p w:rsidR="00F13187" w:rsidRDefault="00F13187" w:rsidP="00F13187">
      <w:pPr>
        <w:pStyle w:val="Paragraphedeliste"/>
      </w:pPr>
    </w:p>
    <w:p w:rsidR="00F13187" w:rsidRPr="00093E28" w:rsidRDefault="00F13187" w:rsidP="00F13187">
      <w:pPr>
        <w:pStyle w:val="Question"/>
      </w:pPr>
      <w:r>
        <w:t xml:space="preserve">Rédiger une note justifiant le choix d’un site </w:t>
      </w:r>
      <w:r w:rsidRPr="006003E1">
        <w:rPr>
          <w:i/>
        </w:rPr>
        <w:t>web</w:t>
      </w:r>
      <w:r>
        <w:t xml:space="preserve"> adaptatif en comparant cette solution avec les deux autres solutions envisagées (développer deux sites web ou encore un site </w:t>
      </w:r>
      <w:r w:rsidRPr="006003E1">
        <w:rPr>
          <w:i/>
        </w:rPr>
        <w:t>web</w:t>
      </w:r>
      <w:r>
        <w:t xml:space="preserve"> et une application Android).</w:t>
      </w:r>
    </w:p>
    <w:p w:rsidR="00F13187" w:rsidRPr="00093E28" w:rsidRDefault="00F13187" w:rsidP="00F13187">
      <w:pPr>
        <w:ind w:left="357" w:hanging="357"/>
        <w:rPr>
          <w:rFonts w:ascii="Cambria" w:hAnsi="Cambria"/>
          <w:spacing w:val="5"/>
          <w:kern w:val="28"/>
          <w:sz w:val="40"/>
          <w:szCs w:val="52"/>
        </w:rPr>
      </w:pPr>
    </w:p>
    <w:p w:rsidR="00F13187" w:rsidRDefault="00F13187" w:rsidP="00F13187">
      <w:pPr>
        <w:pStyle w:val="Titre"/>
        <w:rPr>
          <w:b/>
        </w:rPr>
        <w:sectPr w:rsidR="00F13187" w:rsidSect="00E30276">
          <w:footerReference w:type="default" r:id="rId12"/>
          <w:pgSz w:w="11906" w:h="16838"/>
          <w:pgMar w:top="907" w:right="907" w:bottom="907" w:left="907" w:header="708" w:footer="708" w:gutter="0"/>
          <w:cols w:space="708"/>
          <w:docGrid w:linePitch="360"/>
        </w:sectPr>
      </w:pPr>
    </w:p>
    <w:p w:rsidR="00F13187" w:rsidRPr="00727799" w:rsidRDefault="00F13187" w:rsidP="00F13187">
      <w:pPr>
        <w:pStyle w:val="Titre"/>
        <w:rPr>
          <w:rFonts w:ascii="Arial" w:hAnsi="Arial" w:cs="Arial"/>
          <w:b/>
          <w:sz w:val="28"/>
          <w:szCs w:val="28"/>
        </w:rPr>
      </w:pPr>
      <w:r w:rsidRPr="00727799">
        <w:rPr>
          <w:rFonts w:ascii="Arial" w:hAnsi="Arial" w:cs="Arial"/>
          <w:b/>
          <w:sz w:val="28"/>
          <w:szCs w:val="28"/>
        </w:rPr>
        <w:lastRenderedPageBreak/>
        <w:t>Ressources documentaires</w:t>
      </w:r>
    </w:p>
    <w:p w:rsidR="00F13187" w:rsidRPr="005B537C" w:rsidRDefault="00F13187" w:rsidP="00F13187">
      <w:pPr>
        <w:pStyle w:val="Titre1"/>
        <w:widowControl/>
        <w:numPr>
          <w:ilvl w:val="0"/>
          <w:numId w:val="9"/>
        </w:numPr>
        <w:pBdr>
          <w:top w:val="single" w:sz="4" w:space="1" w:color="auto"/>
          <w:left w:val="single" w:sz="4" w:space="4" w:color="auto"/>
          <w:bottom w:val="single" w:sz="4" w:space="1" w:color="auto"/>
          <w:right w:val="single" w:sz="4" w:space="4" w:color="auto"/>
        </w:pBdr>
        <w:suppressAutoHyphens w:val="0"/>
        <w:autoSpaceDE/>
        <w:spacing w:before="120"/>
        <w:ind w:left="357" w:hanging="357"/>
      </w:pPr>
      <w:r>
        <w:t>Présentation</w:t>
      </w:r>
      <w:r w:rsidRPr="005B537C">
        <w:t xml:space="preserve"> de la base de données</w:t>
      </w:r>
    </w:p>
    <w:p w:rsidR="00F13187" w:rsidRPr="00EF7414" w:rsidRDefault="00F13187" w:rsidP="00F13187">
      <w:pPr>
        <w:spacing w:before="120"/>
        <w:rPr>
          <w:rFonts w:cs="Courier New"/>
          <w:b/>
          <w:u w:val="single"/>
        </w:rPr>
      </w:pPr>
      <w:r w:rsidRPr="00EF7414">
        <w:rPr>
          <w:rFonts w:cs="Courier New"/>
          <w:b/>
          <w:u w:val="single"/>
        </w:rPr>
        <w:t>Modélisation conceptuelle</w:t>
      </w:r>
    </w:p>
    <w:p w:rsidR="00F13187" w:rsidRDefault="00F13187" w:rsidP="00F13187">
      <w:pPr>
        <w:spacing w:before="120"/>
        <w:rPr>
          <w:rFonts w:cs="Courier New"/>
          <w:b/>
          <w:i/>
        </w:rPr>
      </w:pPr>
      <w:r w:rsidRPr="00F1541D">
        <w:rPr>
          <w:rFonts w:cs="Courier New"/>
          <w:b/>
          <w:i/>
        </w:rPr>
        <w:t xml:space="preserve">La modélisation conceptuelle est volontairement fournie </w:t>
      </w:r>
      <w:r>
        <w:rPr>
          <w:rFonts w:cs="Courier New"/>
          <w:b/>
          <w:i/>
        </w:rPr>
        <w:t>dans</w:t>
      </w:r>
      <w:r w:rsidRPr="00F1541D">
        <w:rPr>
          <w:rFonts w:cs="Courier New"/>
          <w:b/>
          <w:i/>
        </w:rPr>
        <w:t xml:space="preserve"> les deux représentations les plus courantes</w:t>
      </w:r>
      <w:r>
        <w:rPr>
          <w:rFonts w:cs="Courier New"/>
          <w:b/>
          <w: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69"/>
        <w:gridCol w:w="6545"/>
      </w:tblGrid>
      <w:tr w:rsidR="00F13187" w:rsidRPr="00CB7C77" w:rsidTr="00727799">
        <w:trPr>
          <w:trHeight w:val="369"/>
        </w:trPr>
        <w:tc>
          <w:tcPr>
            <w:tcW w:w="7169" w:type="dxa"/>
          </w:tcPr>
          <w:p w:rsidR="00F13187" w:rsidRPr="00CB7C77" w:rsidRDefault="00F13187" w:rsidP="006F142A">
            <w:pPr>
              <w:spacing w:before="120"/>
              <w:jc w:val="left"/>
              <w:rPr>
                <w:rFonts w:cs="Courier New"/>
                <w:b/>
                <w:lang w:eastAsia="fr-FR"/>
              </w:rPr>
            </w:pPr>
            <w:r w:rsidRPr="00CB7C77">
              <w:rPr>
                <w:rFonts w:cs="Courier New"/>
                <w:b/>
                <w:lang w:eastAsia="fr-FR"/>
              </w:rPr>
              <w:t>Schéma entité-association</w:t>
            </w:r>
          </w:p>
        </w:tc>
        <w:tc>
          <w:tcPr>
            <w:tcW w:w="6545" w:type="dxa"/>
          </w:tcPr>
          <w:p w:rsidR="00F13187" w:rsidRPr="00CB7C77" w:rsidRDefault="00F13187" w:rsidP="006F142A">
            <w:pPr>
              <w:spacing w:before="120"/>
              <w:jc w:val="left"/>
              <w:rPr>
                <w:rFonts w:cs="Courier New"/>
                <w:b/>
                <w:lang w:eastAsia="fr-FR"/>
              </w:rPr>
            </w:pPr>
            <w:r w:rsidRPr="00CB7C77">
              <w:rPr>
                <w:rFonts w:cs="Courier New"/>
                <w:b/>
                <w:lang w:eastAsia="fr-FR"/>
              </w:rPr>
              <w:t>Diagramme de classes</w:t>
            </w:r>
          </w:p>
        </w:tc>
      </w:tr>
      <w:tr w:rsidR="00F13187" w:rsidRPr="00CB7C77" w:rsidTr="00727799">
        <w:trPr>
          <w:trHeight w:val="5316"/>
        </w:trPr>
        <w:tc>
          <w:tcPr>
            <w:tcW w:w="7169" w:type="dxa"/>
          </w:tcPr>
          <w:p w:rsidR="00F13187" w:rsidRPr="00CB7C77" w:rsidRDefault="00F13187" w:rsidP="006F142A">
            <w:pPr>
              <w:spacing w:before="120"/>
              <w:jc w:val="center"/>
              <w:rPr>
                <w:rFonts w:cs="Courier New"/>
                <w:b/>
                <w:lang w:eastAsia="fr-FR"/>
              </w:rPr>
            </w:pPr>
            <w:r>
              <w:rPr>
                <w:rFonts w:cs="Courier New"/>
                <w:b/>
                <w:noProof/>
                <w:lang w:eastAsia="fr-FR"/>
              </w:rPr>
              <w:drawing>
                <wp:inline distT="0" distB="0" distL="0" distR="0" wp14:anchorId="585A06BA" wp14:editId="10C10097">
                  <wp:extent cx="3449955" cy="3366770"/>
                  <wp:effectExtent l="0" t="0" r="0" b="508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49955" cy="3366770"/>
                          </a:xfrm>
                          <a:prstGeom prst="rect">
                            <a:avLst/>
                          </a:prstGeom>
                          <a:noFill/>
                          <a:ln>
                            <a:noFill/>
                          </a:ln>
                        </pic:spPr>
                      </pic:pic>
                    </a:graphicData>
                  </a:graphic>
                </wp:inline>
              </w:drawing>
            </w:r>
          </w:p>
        </w:tc>
        <w:tc>
          <w:tcPr>
            <w:tcW w:w="6545" w:type="dxa"/>
          </w:tcPr>
          <w:p w:rsidR="00F13187" w:rsidRPr="00CB7C77" w:rsidRDefault="00F13187" w:rsidP="006F142A">
            <w:pPr>
              <w:spacing w:before="120"/>
              <w:jc w:val="left"/>
              <w:rPr>
                <w:rFonts w:cs="Courier New"/>
                <w:b/>
                <w:lang w:eastAsia="fr-FR"/>
              </w:rPr>
            </w:pPr>
            <w:r>
              <w:rPr>
                <w:rFonts w:cs="Courier New"/>
                <w:b/>
                <w:noProof/>
                <w:lang w:eastAsia="fr-FR"/>
              </w:rPr>
              <w:drawing>
                <wp:inline distT="0" distB="0" distL="0" distR="0" wp14:anchorId="57404D5D" wp14:editId="58E4BE94">
                  <wp:extent cx="3851275" cy="3768725"/>
                  <wp:effectExtent l="0" t="0" r="0" b="317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51275" cy="3768725"/>
                          </a:xfrm>
                          <a:prstGeom prst="rect">
                            <a:avLst/>
                          </a:prstGeom>
                          <a:noFill/>
                          <a:ln>
                            <a:noFill/>
                          </a:ln>
                        </pic:spPr>
                      </pic:pic>
                    </a:graphicData>
                  </a:graphic>
                </wp:inline>
              </w:drawing>
            </w:r>
          </w:p>
        </w:tc>
      </w:tr>
    </w:tbl>
    <w:p w:rsidR="00F13187" w:rsidRDefault="00F13187" w:rsidP="00F13187">
      <w:pPr>
        <w:spacing w:before="120"/>
        <w:rPr>
          <w:rFonts w:cs="Courier New"/>
          <w:b/>
          <w:u w:val="single"/>
        </w:rPr>
        <w:sectPr w:rsidR="00F13187" w:rsidSect="00727799">
          <w:pgSz w:w="16838" w:h="11906" w:orient="landscape"/>
          <w:pgMar w:top="907" w:right="907" w:bottom="907" w:left="907" w:header="708" w:footer="708" w:gutter="0"/>
          <w:cols w:space="708"/>
          <w:rtlGutter/>
          <w:docGrid w:linePitch="360"/>
        </w:sectPr>
      </w:pPr>
    </w:p>
    <w:p w:rsidR="00F13187" w:rsidRPr="00727799" w:rsidRDefault="00F13187" w:rsidP="00F13187">
      <w:pPr>
        <w:spacing w:before="120"/>
        <w:rPr>
          <w:rFonts w:cs="Courier New"/>
          <w:b/>
          <w:sz w:val="20"/>
          <w:szCs w:val="20"/>
          <w:u w:val="single"/>
        </w:rPr>
      </w:pPr>
      <w:r w:rsidRPr="00727799">
        <w:rPr>
          <w:rFonts w:cs="Courier New"/>
          <w:b/>
          <w:sz w:val="20"/>
          <w:szCs w:val="20"/>
          <w:u w:val="single"/>
        </w:rPr>
        <w:lastRenderedPageBreak/>
        <w:t>Schéma relationnel</w:t>
      </w:r>
    </w:p>
    <w:p w:rsidR="00F13187" w:rsidRPr="00727799" w:rsidRDefault="00F13187" w:rsidP="00F13187">
      <w:pPr>
        <w:spacing w:before="120"/>
        <w:rPr>
          <w:rFonts w:cs="Courier New"/>
          <w:b/>
          <w:sz w:val="20"/>
          <w:szCs w:val="20"/>
          <w:u w:val="single"/>
        </w:rPr>
      </w:pPr>
    </w:p>
    <w:p w:rsidR="00F13187" w:rsidRPr="00727799" w:rsidRDefault="00F13187" w:rsidP="00F13187">
      <w:pPr>
        <w:spacing w:before="120"/>
        <w:rPr>
          <w:rFonts w:cs="Courier New"/>
          <w:b/>
          <w:sz w:val="20"/>
          <w:szCs w:val="20"/>
        </w:rPr>
      </w:pPr>
      <w:r w:rsidRPr="00727799">
        <w:rPr>
          <w:rFonts w:cs="Courier New"/>
          <w:b/>
          <w:sz w:val="20"/>
          <w:szCs w:val="20"/>
          <w:u w:val="single"/>
        </w:rPr>
        <w:t>Cursus</w:t>
      </w:r>
      <w:r w:rsidRPr="00727799">
        <w:rPr>
          <w:rFonts w:cs="Courier New"/>
          <w:b/>
          <w:sz w:val="20"/>
          <w:szCs w:val="20"/>
        </w:rPr>
        <w:t xml:space="preserve"> (id, libelle)</w:t>
      </w:r>
    </w:p>
    <w:p w:rsidR="00F13187" w:rsidRPr="00727799" w:rsidRDefault="00F13187" w:rsidP="00F13187">
      <w:pPr>
        <w:rPr>
          <w:rFonts w:cs="Courier New"/>
          <w:i/>
          <w:sz w:val="20"/>
          <w:szCs w:val="20"/>
        </w:rPr>
      </w:pPr>
      <w:r w:rsidRPr="00727799">
        <w:rPr>
          <w:rFonts w:cs="Courier New"/>
          <w:i/>
          <w:sz w:val="20"/>
          <w:szCs w:val="20"/>
        </w:rPr>
        <w:t>Clé primaire : id</w:t>
      </w:r>
    </w:p>
    <w:p w:rsidR="00F13187" w:rsidRPr="00727799" w:rsidRDefault="00F13187" w:rsidP="00F13187">
      <w:pPr>
        <w:spacing w:before="60"/>
        <w:rPr>
          <w:rFonts w:cs="Arial"/>
          <w:i/>
          <w:sz w:val="20"/>
          <w:szCs w:val="20"/>
        </w:rPr>
      </w:pPr>
    </w:p>
    <w:p w:rsidR="00F13187" w:rsidRPr="00727799" w:rsidRDefault="00F13187" w:rsidP="00F13187">
      <w:pPr>
        <w:spacing w:before="60"/>
        <w:rPr>
          <w:rFonts w:cs="Arial"/>
          <w:i/>
          <w:sz w:val="20"/>
          <w:szCs w:val="20"/>
        </w:rPr>
      </w:pPr>
      <w:r w:rsidRPr="00727799">
        <w:rPr>
          <w:rFonts w:cs="Arial"/>
          <w:i/>
          <w:sz w:val="20"/>
          <w:szCs w:val="20"/>
        </w:rPr>
        <w:t>/* Le libellé d’un cursus correspond à un choix de formation offert par le centre associé à l’année. Exemple : le cursus IM1 correspond à la 1</w:t>
      </w:r>
      <w:r w:rsidRPr="00727799">
        <w:rPr>
          <w:rFonts w:cs="Arial"/>
          <w:i/>
          <w:sz w:val="20"/>
          <w:szCs w:val="20"/>
          <w:vertAlign w:val="superscript"/>
        </w:rPr>
        <w:t>ère</w:t>
      </w:r>
      <w:r w:rsidRPr="00727799">
        <w:rPr>
          <w:rFonts w:cs="Arial"/>
          <w:i/>
          <w:sz w:val="20"/>
          <w:szCs w:val="20"/>
        </w:rPr>
        <w:t xml:space="preserve"> année de formation d’Informaticien Manager. Tous les cursus sont disponibles au sein de chaque établissement de l’institut. */</w:t>
      </w:r>
    </w:p>
    <w:p w:rsidR="00F13187" w:rsidRPr="00727799" w:rsidRDefault="00F13187" w:rsidP="00F13187">
      <w:pPr>
        <w:spacing w:beforeLines="60" w:before="144"/>
        <w:jc w:val="left"/>
        <w:rPr>
          <w:rFonts w:cs="Courier New"/>
          <w:b/>
          <w:sz w:val="20"/>
          <w:szCs w:val="20"/>
        </w:rPr>
      </w:pPr>
      <w:r w:rsidRPr="00727799">
        <w:rPr>
          <w:rFonts w:cs="Courier New"/>
          <w:b/>
          <w:sz w:val="20"/>
          <w:szCs w:val="20"/>
          <w:u w:val="single"/>
        </w:rPr>
        <w:t>Etudiant</w:t>
      </w:r>
      <w:r w:rsidRPr="00727799">
        <w:rPr>
          <w:rFonts w:cs="Courier New"/>
          <w:b/>
          <w:sz w:val="20"/>
          <w:szCs w:val="20"/>
        </w:rPr>
        <w:t xml:space="preserve"> (id, nom, </w:t>
      </w:r>
      <w:proofErr w:type="spellStart"/>
      <w:r w:rsidRPr="00727799">
        <w:rPr>
          <w:rFonts w:cs="Courier New"/>
          <w:b/>
          <w:sz w:val="20"/>
          <w:szCs w:val="20"/>
        </w:rPr>
        <w:t>prenom</w:t>
      </w:r>
      <w:proofErr w:type="spellEnd"/>
      <w:r w:rsidRPr="00727799">
        <w:rPr>
          <w:rFonts w:cs="Courier New"/>
          <w:b/>
          <w:sz w:val="20"/>
          <w:szCs w:val="20"/>
        </w:rPr>
        <w:t xml:space="preserve">, adresse, ville, </w:t>
      </w:r>
      <w:proofErr w:type="spellStart"/>
      <w:r w:rsidRPr="00727799">
        <w:rPr>
          <w:rFonts w:cs="Courier New"/>
          <w:b/>
          <w:sz w:val="20"/>
          <w:szCs w:val="20"/>
        </w:rPr>
        <w:t>nbContratsEtud</w:t>
      </w:r>
      <w:proofErr w:type="spellEnd"/>
      <w:r w:rsidRPr="00727799">
        <w:rPr>
          <w:rFonts w:cs="Courier New"/>
          <w:b/>
          <w:sz w:val="20"/>
          <w:szCs w:val="20"/>
        </w:rPr>
        <w:t xml:space="preserve">, </w:t>
      </w:r>
      <w:proofErr w:type="spellStart"/>
      <w:r w:rsidRPr="00727799">
        <w:rPr>
          <w:rFonts w:cs="Courier New"/>
          <w:b/>
          <w:sz w:val="20"/>
          <w:szCs w:val="20"/>
        </w:rPr>
        <w:t>idEtablissement</w:t>
      </w:r>
      <w:proofErr w:type="spellEnd"/>
      <w:r w:rsidRPr="00727799">
        <w:rPr>
          <w:rFonts w:cs="Courier New"/>
          <w:b/>
          <w:sz w:val="20"/>
          <w:szCs w:val="20"/>
        </w:rPr>
        <w:t xml:space="preserve">, </w:t>
      </w:r>
      <w:proofErr w:type="spellStart"/>
      <w:r w:rsidRPr="00727799">
        <w:rPr>
          <w:rFonts w:cs="Courier New"/>
          <w:b/>
          <w:sz w:val="20"/>
          <w:szCs w:val="20"/>
        </w:rPr>
        <w:t>idCursus</w:t>
      </w:r>
      <w:proofErr w:type="spellEnd"/>
      <w:r w:rsidRPr="00727799">
        <w:rPr>
          <w:rFonts w:cs="Courier New"/>
          <w:b/>
          <w:sz w:val="20"/>
          <w:szCs w:val="20"/>
        </w:rPr>
        <w:t>)</w:t>
      </w:r>
    </w:p>
    <w:p w:rsidR="00F13187" w:rsidRPr="00727799" w:rsidRDefault="00F13187" w:rsidP="00F13187">
      <w:pPr>
        <w:rPr>
          <w:rFonts w:cs="Courier New"/>
          <w:i/>
          <w:sz w:val="20"/>
          <w:szCs w:val="20"/>
        </w:rPr>
      </w:pPr>
      <w:r w:rsidRPr="00727799">
        <w:rPr>
          <w:rFonts w:cs="Courier New"/>
          <w:i/>
          <w:sz w:val="20"/>
          <w:szCs w:val="20"/>
        </w:rPr>
        <w:t>Clé primaire : id</w:t>
      </w:r>
    </w:p>
    <w:p w:rsidR="00F13187" w:rsidRPr="00727799" w:rsidRDefault="00F13187" w:rsidP="00F13187">
      <w:pPr>
        <w:rPr>
          <w:rFonts w:cs="Courier New"/>
          <w:i/>
          <w:sz w:val="20"/>
          <w:szCs w:val="20"/>
        </w:rPr>
      </w:pPr>
      <w:r w:rsidRPr="00727799">
        <w:rPr>
          <w:rFonts w:cs="Courier New"/>
          <w:i/>
          <w:sz w:val="20"/>
          <w:szCs w:val="20"/>
        </w:rPr>
        <w:t xml:space="preserve">Clé étrangère : </w:t>
      </w:r>
      <w:proofErr w:type="spellStart"/>
      <w:r w:rsidRPr="00727799">
        <w:rPr>
          <w:rFonts w:cs="Courier New"/>
          <w:i/>
          <w:sz w:val="20"/>
          <w:szCs w:val="20"/>
        </w:rPr>
        <w:t>idCursus</w:t>
      </w:r>
      <w:proofErr w:type="spellEnd"/>
      <w:r w:rsidRPr="00727799">
        <w:rPr>
          <w:rFonts w:cs="Courier New"/>
          <w:i/>
          <w:sz w:val="20"/>
          <w:szCs w:val="20"/>
        </w:rPr>
        <w:t xml:space="preserve"> en référence à id de Cursus</w:t>
      </w:r>
    </w:p>
    <w:p w:rsidR="00F13187" w:rsidRPr="00727799" w:rsidRDefault="00F13187" w:rsidP="00F13187">
      <w:pPr>
        <w:rPr>
          <w:rFonts w:cs="Courier New"/>
          <w:i/>
          <w:sz w:val="20"/>
          <w:szCs w:val="20"/>
        </w:rPr>
      </w:pPr>
    </w:p>
    <w:p w:rsidR="00F13187" w:rsidRPr="00727799" w:rsidRDefault="00F13187" w:rsidP="00F13187">
      <w:pPr>
        <w:rPr>
          <w:rFonts w:cs="Arial"/>
          <w:i/>
          <w:sz w:val="20"/>
          <w:szCs w:val="20"/>
        </w:rPr>
      </w:pPr>
      <w:r w:rsidRPr="00727799">
        <w:rPr>
          <w:rFonts w:cs="Arial"/>
          <w:i/>
          <w:sz w:val="20"/>
          <w:szCs w:val="20"/>
        </w:rPr>
        <w:t xml:space="preserve">/* La donnée </w:t>
      </w:r>
      <w:proofErr w:type="spellStart"/>
      <w:r w:rsidRPr="00727799">
        <w:rPr>
          <w:rFonts w:cs="Arial"/>
          <w:i/>
          <w:sz w:val="20"/>
          <w:szCs w:val="20"/>
        </w:rPr>
        <w:t>idEtablissement</w:t>
      </w:r>
      <w:proofErr w:type="spellEnd"/>
      <w:r w:rsidRPr="00727799">
        <w:rPr>
          <w:rFonts w:cs="Arial"/>
          <w:i/>
          <w:sz w:val="20"/>
          <w:szCs w:val="20"/>
        </w:rPr>
        <w:t xml:space="preserve"> contient le code de l’établissement fréquenté par l’étudiant. Exemple : "</w:t>
      </w:r>
      <w:proofErr w:type="spellStart"/>
      <w:r w:rsidRPr="00727799">
        <w:rPr>
          <w:rFonts w:cs="Arial"/>
          <w:i/>
          <w:sz w:val="20"/>
          <w:szCs w:val="20"/>
        </w:rPr>
        <w:t>mar</w:t>
      </w:r>
      <w:proofErr w:type="spellEnd"/>
      <w:r w:rsidRPr="00727799">
        <w:rPr>
          <w:rFonts w:cs="Arial"/>
          <w:i/>
          <w:sz w:val="20"/>
          <w:szCs w:val="20"/>
        </w:rPr>
        <w:t>" pour "Marseille"  */</w:t>
      </w:r>
    </w:p>
    <w:p w:rsidR="00F13187" w:rsidRPr="00727799" w:rsidRDefault="00F13187" w:rsidP="00F13187">
      <w:pPr>
        <w:rPr>
          <w:rFonts w:cs="Courier New"/>
          <w:i/>
          <w:sz w:val="20"/>
          <w:szCs w:val="20"/>
        </w:rPr>
      </w:pPr>
    </w:p>
    <w:p w:rsidR="00F13187" w:rsidRPr="00727799" w:rsidRDefault="00F13187" w:rsidP="00F13187">
      <w:pPr>
        <w:spacing w:before="120"/>
        <w:rPr>
          <w:rFonts w:cs="Courier New"/>
          <w:b/>
          <w:sz w:val="20"/>
          <w:szCs w:val="20"/>
        </w:rPr>
      </w:pPr>
      <w:proofErr w:type="spellStart"/>
      <w:r w:rsidRPr="00727799">
        <w:rPr>
          <w:rFonts w:cs="Courier New"/>
          <w:b/>
          <w:sz w:val="20"/>
          <w:szCs w:val="20"/>
          <w:u w:val="single"/>
        </w:rPr>
        <w:t>Activite</w:t>
      </w:r>
      <w:proofErr w:type="spellEnd"/>
      <w:r w:rsidRPr="00727799">
        <w:rPr>
          <w:rFonts w:cs="Courier New"/>
          <w:b/>
          <w:sz w:val="20"/>
          <w:szCs w:val="20"/>
        </w:rPr>
        <w:t> (</w:t>
      </w:r>
      <w:proofErr w:type="spellStart"/>
      <w:r w:rsidRPr="00727799">
        <w:rPr>
          <w:rFonts w:cs="Courier New"/>
          <w:b/>
          <w:sz w:val="20"/>
          <w:szCs w:val="20"/>
        </w:rPr>
        <w:t>codeApe</w:t>
      </w:r>
      <w:proofErr w:type="spellEnd"/>
      <w:r w:rsidRPr="00727799">
        <w:rPr>
          <w:rFonts w:cs="Courier New"/>
          <w:b/>
          <w:sz w:val="20"/>
          <w:szCs w:val="20"/>
        </w:rPr>
        <w:t>, libelle)</w:t>
      </w:r>
    </w:p>
    <w:p w:rsidR="00F13187" w:rsidRPr="00727799" w:rsidRDefault="00F13187" w:rsidP="00F13187">
      <w:pPr>
        <w:rPr>
          <w:rFonts w:cs="Courier New"/>
          <w:i/>
          <w:sz w:val="20"/>
          <w:szCs w:val="20"/>
        </w:rPr>
      </w:pPr>
      <w:r w:rsidRPr="00727799">
        <w:rPr>
          <w:rFonts w:cs="Courier New"/>
          <w:i/>
          <w:sz w:val="20"/>
          <w:szCs w:val="20"/>
        </w:rPr>
        <w:t xml:space="preserve">Clé primaire : </w:t>
      </w:r>
      <w:proofErr w:type="spellStart"/>
      <w:r w:rsidRPr="00727799">
        <w:rPr>
          <w:rFonts w:cs="Courier New"/>
          <w:i/>
          <w:sz w:val="20"/>
          <w:szCs w:val="20"/>
        </w:rPr>
        <w:t>codeApe</w:t>
      </w:r>
      <w:proofErr w:type="spellEnd"/>
      <w:r w:rsidRPr="00727799">
        <w:rPr>
          <w:rFonts w:cs="Courier New"/>
          <w:i/>
          <w:sz w:val="20"/>
          <w:szCs w:val="20"/>
        </w:rPr>
        <w:t xml:space="preserve"> /* code correspondant à un secteur d’activité, défini par l’INSEE */</w:t>
      </w:r>
    </w:p>
    <w:p w:rsidR="00F13187" w:rsidRPr="00727799" w:rsidRDefault="00F13187" w:rsidP="00F13187">
      <w:pPr>
        <w:rPr>
          <w:rFonts w:cs="Courier New"/>
          <w:i/>
          <w:sz w:val="20"/>
          <w:szCs w:val="20"/>
        </w:rPr>
      </w:pPr>
    </w:p>
    <w:p w:rsidR="00F13187" w:rsidRPr="00727799" w:rsidRDefault="00F13187" w:rsidP="00F13187">
      <w:pPr>
        <w:spacing w:before="60"/>
        <w:rPr>
          <w:rFonts w:cs="Courier New"/>
          <w:b/>
          <w:sz w:val="20"/>
          <w:szCs w:val="20"/>
        </w:rPr>
      </w:pPr>
      <w:r w:rsidRPr="00727799">
        <w:rPr>
          <w:rFonts w:cs="Courier New"/>
          <w:b/>
          <w:sz w:val="20"/>
          <w:szCs w:val="20"/>
          <w:u w:val="single"/>
        </w:rPr>
        <w:t>Organisation</w:t>
      </w:r>
      <w:r w:rsidRPr="00727799">
        <w:rPr>
          <w:rFonts w:cs="Courier New"/>
          <w:b/>
          <w:sz w:val="20"/>
          <w:szCs w:val="20"/>
        </w:rPr>
        <w:t xml:space="preserve"> (id, nom, adresse, ville, </w:t>
      </w:r>
      <w:proofErr w:type="spellStart"/>
      <w:r w:rsidRPr="00727799">
        <w:rPr>
          <w:rFonts w:cs="Courier New"/>
          <w:b/>
          <w:sz w:val="20"/>
          <w:szCs w:val="20"/>
        </w:rPr>
        <w:t>nbContratsOrg</w:t>
      </w:r>
      <w:proofErr w:type="spellEnd"/>
      <w:r w:rsidRPr="00727799">
        <w:rPr>
          <w:rFonts w:cs="Courier New"/>
          <w:b/>
          <w:sz w:val="20"/>
          <w:szCs w:val="20"/>
        </w:rPr>
        <w:t xml:space="preserve">, </w:t>
      </w:r>
      <w:proofErr w:type="spellStart"/>
      <w:r w:rsidRPr="00727799">
        <w:rPr>
          <w:rFonts w:cs="Courier New"/>
          <w:b/>
          <w:sz w:val="20"/>
          <w:szCs w:val="20"/>
        </w:rPr>
        <w:t>codeApeActivite</w:t>
      </w:r>
      <w:proofErr w:type="spellEnd"/>
      <w:r w:rsidRPr="00727799">
        <w:rPr>
          <w:rFonts w:cs="Courier New"/>
          <w:b/>
          <w:sz w:val="20"/>
          <w:szCs w:val="20"/>
        </w:rPr>
        <w:t>)</w:t>
      </w:r>
    </w:p>
    <w:p w:rsidR="00F13187" w:rsidRPr="00727799" w:rsidRDefault="00F13187" w:rsidP="00F13187">
      <w:pPr>
        <w:rPr>
          <w:rFonts w:cs="Courier New"/>
          <w:i/>
          <w:sz w:val="20"/>
          <w:szCs w:val="20"/>
        </w:rPr>
      </w:pPr>
      <w:r w:rsidRPr="00727799">
        <w:rPr>
          <w:rFonts w:cs="Courier New"/>
          <w:i/>
          <w:sz w:val="20"/>
          <w:szCs w:val="20"/>
        </w:rPr>
        <w:t>Clé primaire : id</w:t>
      </w:r>
    </w:p>
    <w:p w:rsidR="00F13187" w:rsidRPr="00727799" w:rsidRDefault="00F13187" w:rsidP="00F13187">
      <w:pPr>
        <w:spacing w:after="120"/>
        <w:rPr>
          <w:rFonts w:cs="Courier New"/>
          <w:i/>
          <w:sz w:val="20"/>
          <w:szCs w:val="20"/>
        </w:rPr>
      </w:pPr>
      <w:r w:rsidRPr="00727799">
        <w:rPr>
          <w:rFonts w:cs="Courier New"/>
          <w:i/>
          <w:sz w:val="20"/>
          <w:szCs w:val="20"/>
        </w:rPr>
        <w:t xml:space="preserve">Clé étrangère : </w:t>
      </w:r>
      <w:proofErr w:type="spellStart"/>
      <w:r w:rsidRPr="00727799">
        <w:rPr>
          <w:rFonts w:cs="Courier New"/>
          <w:i/>
          <w:sz w:val="20"/>
          <w:szCs w:val="20"/>
        </w:rPr>
        <w:t>codeApeActivite</w:t>
      </w:r>
      <w:proofErr w:type="spellEnd"/>
      <w:r w:rsidRPr="00727799">
        <w:rPr>
          <w:rFonts w:cs="Courier New"/>
          <w:i/>
          <w:sz w:val="20"/>
          <w:szCs w:val="20"/>
        </w:rPr>
        <w:t xml:space="preserve"> en référence à </w:t>
      </w:r>
      <w:proofErr w:type="spellStart"/>
      <w:r w:rsidRPr="00727799">
        <w:rPr>
          <w:rFonts w:cs="Courier New"/>
          <w:i/>
          <w:sz w:val="20"/>
          <w:szCs w:val="20"/>
        </w:rPr>
        <w:t>codeApe</w:t>
      </w:r>
      <w:proofErr w:type="spellEnd"/>
      <w:r w:rsidRPr="00727799">
        <w:rPr>
          <w:rFonts w:cs="Courier New"/>
          <w:i/>
          <w:sz w:val="20"/>
          <w:szCs w:val="20"/>
        </w:rPr>
        <w:t xml:space="preserve"> </w:t>
      </w:r>
      <w:proofErr w:type="gramStart"/>
      <w:r w:rsidRPr="00727799">
        <w:rPr>
          <w:rFonts w:cs="Courier New"/>
          <w:i/>
          <w:sz w:val="20"/>
          <w:szCs w:val="20"/>
        </w:rPr>
        <w:t xml:space="preserve">de </w:t>
      </w:r>
      <w:proofErr w:type="spellStart"/>
      <w:r w:rsidRPr="00727799">
        <w:rPr>
          <w:rFonts w:cs="Courier New"/>
          <w:i/>
          <w:sz w:val="20"/>
          <w:szCs w:val="20"/>
        </w:rPr>
        <w:t>Activite</w:t>
      </w:r>
      <w:proofErr w:type="spellEnd"/>
      <w:proofErr w:type="gramEnd"/>
    </w:p>
    <w:p w:rsidR="00F13187" w:rsidRPr="00727799" w:rsidRDefault="00F13187" w:rsidP="00F13187">
      <w:pPr>
        <w:rPr>
          <w:rFonts w:cs="Courier New"/>
          <w:i/>
          <w:sz w:val="20"/>
          <w:szCs w:val="20"/>
        </w:rPr>
      </w:pPr>
      <w:r w:rsidRPr="00727799">
        <w:rPr>
          <w:rFonts w:cs="Arial"/>
          <w:i/>
          <w:sz w:val="20"/>
          <w:szCs w:val="20"/>
        </w:rPr>
        <w:t xml:space="preserve">/* La donnée </w:t>
      </w:r>
      <w:proofErr w:type="spellStart"/>
      <w:r w:rsidRPr="00727799">
        <w:rPr>
          <w:rFonts w:cs="Arial"/>
          <w:i/>
          <w:sz w:val="20"/>
          <w:szCs w:val="20"/>
        </w:rPr>
        <w:t>nbContratsOrg</w:t>
      </w:r>
      <w:proofErr w:type="spellEnd"/>
      <w:r w:rsidRPr="00727799">
        <w:rPr>
          <w:rFonts w:cs="Arial"/>
          <w:i/>
          <w:sz w:val="20"/>
          <w:szCs w:val="20"/>
        </w:rPr>
        <w:t xml:space="preserve"> contient le nombre de contrats signés par l’organisation */</w:t>
      </w:r>
    </w:p>
    <w:p w:rsidR="00F13187" w:rsidRPr="00727799" w:rsidRDefault="00F13187" w:rsidP="00F13187">
      <w:pPr>
        <w:ind w:left="-284"/>
        <w:rPr>
          <w:rFonts w:cs="Courier New"/>
          <w:sz w:val="20"/>
          <w:szCs w:val="20"/>
          <w:u w:val="single"/>
        </w:rPr>
      </w:pPr>
    </w:p>
    <w:p w:rsidR="00F13187" w:rsidRPr="00727799" w:rsidRDefault="00F13187" w:rsidP="00F13187">
      <w:pPr>
        <w:rPr>
          <w:rFonts w:cs="Courier New"/>
          <w:b/>
          <w:sz w:val="20"/>
          <w:szCs w:val="20"/>
        </w:rPr>
      </w:pPr>
      <w:r w:rsidRPr="00727799">
        <w:rPr>
          <w:rFonts w:cs="Courier New"/>
          <w:b/>
          <w:sz w:val="20"/>
          <w:szCs w:val="20"/>
          <w:u w:val="single"/>
        </w:rPr>
        <w:t>Contrat</w:t>
      </w:r>
      <w:r w:rsidRPr="00727799">
        <w:rPr>
          <w:rFonts w:cs="Courier New"/>
          <w:b/>
          <w:sz w:val="20"/>
          <w:szCs w:val="20"/>
        </w:rPr>
        <w:t xml:space="preserve"> (id, </w:t>
      </w:r>
      <w:proofErr w:type="spellStart"/>
      <w:r w:rsidRPr="00727799">
        <w:rPr>
          <w:rFonts w:cs="Courier New"/>
          <w:b/>
          <w:sz w:val="20"/>
          <w:szCs w:val="20"/>
        </w:rPr>
        <w:t>dateContrat</w:t>
      </w:r>
      <w:proofErr w:type="spellEnd"/>
      <w:r w:rsidRPr="00727799">
        <w:rPr>
          <w:rFonts w:cs="Courier New"/>
          <w:b/>
          <w:sz w:val="20"/>
          <w:szCs w:val="20"/>
        </w:rPr>
        <w:t xml:space="preserve">, caractéristiques, </w:t>
      </w:r>
      <w:proofErr w:type="spellStart"/>
      <w:r w:rsidRPr="00727799">
        <w:rPr>
          <w:rFonts w:cs="Courier New"/>
          <w:b/>
          <w:sz w:val="20"/>
          <w:szCs w:val="20"/>
        </w:rPr>
        <w:t>dateFin</w:t>
      </w:r>
      <w:proofErr w:type="spellEnd"/>
      <w:r w:rsidRPr="00727799">
        <w:rPr>
          <w:rFonts w:cs="Courier New"/>
          <w:b/>
          <w:sz w:val="20"/>
          <w:szCs w:val="20"/>
        </w:rPr>
        <w:t xml:space="preserve">, </w:t>
      </w:r>
      <w:proofErr w:type="spellStart"/>
      <w:r w:rsidRPr="00727799">
        <w:rPr>
          <w:rFonts w:cs="Courier New"/>
          <w:b/>
          <w:sz w:val="20"/>
          <w:szCs w:val="20"/>
        </w:rPr>
        <w:t>idOrg</w:t>
      </w:r>
      <w:proofErr w:type="spellEnd"/>
      <w:r w:rsidRPr="00727799">
        <w:rPr>
          <w:rFonts w:cs="Courier New"/>
          <w:b/>
          <w:sz w:val="20"/>
          <w:szCs w:val="20"/>
        </w:rPr>
        <w:t xml:space="preserve">, </w:t>
      </w:r>
      <w:proofErr w:type="spellStart"/>
      <w:r w:rsidRPr="00727799">
        <w:rPr>
          <w:rFonts w:cs="Courier New"/>
          <w:b/>
          <w:sz w:val="20"/>
          <w:szCs w:val="20"/>
        </w:rPr>
        <w:t>idEtudiant</w:t>
      </w:r>
      <w:proofErr w:type="spellEnd"/>
      <w:r w:rsidRPr="00727799">
        <w:rPr>
          <w:rFonts w:cs="Courier New"/>
          <w:b/>
          <w:sz w:val="20"/>
          <w:szCs w:val="20"/>
        </w:rPr>
        <w:t>)</w:t>
      </w:r>
    </w:p>
    <w:p w:rsidR="00F13187" w:rsidRPr="00727799" w:rsidRDefault="00F13187" w:rsidP="00F13187">
      <w:pPr>
        <w:rPr>
          <w:rFonts w:cs="Courier New"/>
          <w:i/>
          <w:sz w:val="20"/>
          <w:szCs w:val="20"/>
        </w:rPr>
      </w:pPr>
      <w:r w:rsidRPr="00727799">
        <w:rPr>
          <w:rFonts w:cs="Courier New"/>
          <w:i/>
          <w:sz w:val="20"/>
          <w:szCs w:val="20"/>
        </w:rPr>
        <w:t>Clé primaire : id</w:t>
      </w:r>
    </w:p>
    <w:p w:rsidR="00F13187" w:rsidRPr="00727799" w:rsidRDefault="00F13187" w:rsidP="00F13187">
      <w:pPr>
        <w:rPr>
          <w:rFonts w:cs="Courier New"/>
          <w:i/>
          <w:sz w:val="20"/>
          <w:szCs w:val="20"/>
        </w:rPr>
      </w:pPr>
      <w:r w:rsidRPr="00727799">
        <w:rPr>
          <w:rFonts w:cs="Courier New"/>
          <w:i/>
          <w:sz w:val="20"/>
          <w:szCs w:val="20"/>
        </w:rPr>
        <w:t xml:space="preserve">Clé étrangère : </w:t>
      </w:r>
      <w:proofErr w:type="spellStart"/>
      <w:r w:rsidRPr="00727799">
        <w:rPr>
          <w:rFonts w:cs="Courier New"/>
          <w:i/>
          <w:sz w:val="20"/>
          <w:szCs w:val="20"/>
        </w:rPr>
        <w:t>idOrg</w:t>
      </w:r>
      <w:proofErr w:type="spellEnd"/>
      <w:r w:rsidRPr="00727799">
        <w:rPr>
          <w:rFonts w:cs="Courier New"/>
          <w:i/>
          <w:sz w:val="20"/>
          <w:szCs w:val="20"/>
        </w:rPr>
        <w:t xml:space="preserve"> en référence à id </w:t>
      </w:r>
      <w:proofErr w:type="gramStart"/>
      <w:r w:rsidRPr="00727799">
        <w:rPr>
          <w:rFonts w:cs="Courier New"/>
          <w:i/>
          <w:sz w:val="20"/>
          <w:szCs w:val="20"/>
        </w:rPr>
        <w:t>de Organisation</w:t>
      </w:r>
      <w:proofErr w:type="gramEnd"/>
      <w:r w:rsidRPr="00727799">
        <w:rPr>
          <w:rFonts w:cs="Courier New"/>
          <w:i/>
          <w:sz w:val="20"/>
          <w:szCs w:val="20"/>
        </w:rPr>
        <w:t xml:space="preserve"> </w:t>
      </w:r>
    </w:p>
    <w:p w:rsidR="00F13187" w:rsidRPr="00727799" w:rsidRDefault="00F13187" w:rsidP="00F13187">
      <w:pPr>
        <w:spacing w:after="60"/>
        <w:rPr>
          <w:rFonts w:cs="Courier New"/>
          <w:i/>
          <w:sz w:val="20"/>
          <w:szCs w:val="20"/>
        </w:rPr>
      </w:pPr>
      <w:r w:rsidRPr="00727799">
        <w:rPr>
          <w:rFonts w:cs="Courier New"/>
          <w:i/>
          <w:sz w:val="20"/>
          <w:szCs w:val="20"/>
        </w:rPr>
        <w:t xml:space="preserve">Clé étrangère : </w:t>
      </w:r>
      <w:proofErr w:type="spellStart"/>
      <w:r w:rsidRPr="00727799">
        <w:rPr>
          <w:rFonts w:cs="Courier New"/>
          <w:i/>
          <w:sz w:val="20"/>
          <w:szCs w:val="20"/>
        </w:rPr>
        <w:t>idEtudiant</w:t>
      </w:r>
      <w:proofErr w:type="spellEnd"/>
      <w:r w:rsidRPr="00727799">
        <w:rPr>
          <w:rFonts w:cs="Courier New"/>
          <w:i/>
          <w:sz w:val="20"/>
          <w:szCs w:val="20"/>
        </w:rPr>
        <w:t xml:space="preserve"> en référence à id </w:t>
      </w:r>
      <w:proofErr w:type="gramStart"/>
      <w:r w:rsidRPr="00727799">
        <w:rPr>
          <w:rFonts w:cs="Courier New"/>
          <w:i/>
          <w:sz w:val="20"/>
          <w:szCs w:val="20"/>
        </w:rPr>
        <w:t>de Etudiant</w:t>
      </w:r>
      <w:proofErr w:type="gramEnd"/>
    </w:p>
    <w:p w:rsidR="00F13187" w:rsidRPr="00727799" w:rsidRDefault="00F13187" w:rsidP="00F13187">
      <w:pPr>
        <w:spacing w:after="120"/>
        <w:rPr>
          <w:rFonts w:cs="Courier New"/>
          <w:i/>
          <w:sz w:val="20"/>
          <w:szCs w:val="20"/>
        </w:rPr>
      </w:pPr>
      <w:r w:rsidRPr="00727799">
        <w:rPr>
          <w:rFonts w:cs="Courier New"/>
          <w:i/>
          <w:sz w:val="20"/>
          <w:szCs w:val="20"/>
        </w:rPr>
        <w:t xml:space="preserve">/* La table Contrat mémorise les informations sur les contrats signés par les étudiants et les organisations. Il y a, pour chacun, une date de signature (attribut </w:t>
      </w:r>
      <w:proofErr w:type="spellStart"/>
      <w:r w:rsidRPr="00727799">
        <w:rPr>
          <w:rFonts w:cs="Courier New"/>
          <w:i/>
          <w:sz w:val="20"/>
          <w:szCs w:val="20"/>
        </w:rPr>
        <w:t>dateContrat</w:t>
      </w:r>
      <w:proofErr w:type="spellEnd"/>
      <w:r w:rsidRPr="00727799">
        <w:rPr>
          <w:rFonts w:cs="Courier New"/>
          <w:i/>
          <w:sz w:val="20"/>
          <w:szCs w:val="20"/>
        </w:rPr>
        <w:t xml:space="preserve">) et une date de fin (attribut </w:t>
      </w:r>
      <w:proofErr w:type="spellStart"/>
      <w:r w:rsidRPr="00727799">
        <w:rPr>
          <w:rFonts w:cs="Courier New"/>
          <w:i/>
          <w:sz w:val="20"/>
          <w:szCs w:val="20"/>
        </w:rPr>
        <w:t>dateFin</w:t>
      </w:r>
      <w:proofErr w:type="spellEnd"/>
      <w:r w:rsidRPr="00727799">
        <w:rPr>
          <w:rFonts w:cs="Courier New"/>
          <w:i/>
          <w:sz w:val="20"/>
          <w:szCs w:val="20"/>
        </w:rPr>
        <w:t>) qui n’est pas renseignée pour les contrats en cours*/</w:t>
      </w:r>
    </w:p>
    <w:p w:rsidR="00F13187" w:rsidRPr="00727799" w:rsidRDefault="00F13187" w:rsidP="00F13187">
      <w:pPr>
        <w:spacing w:after="120"/>
        <w:rPr>
          <w:rFonts w:cs="Courier New"/>
          <w:i/>
          <w:sz w:val="20"/>
          <w:szCs w:val="20"/>
        </w:rPr>
      </w:pPr>
    </w:p>
    <w:p w:rsidR="00F13187" w:rsidRPr="00093E28" w:rsidRDefault="00F13187" w:rsidP="00F13187">
      <w:pPr>
        <w:pStyle w:val="Titre1"/>
        <w:widowControl/>
        <w:numPr>
          <w:ilvl w:val="0"/>
          <w:numId w:val="9"/>
        </w:numPr>
        <w:pBdr>
          <w:top w:val="single" w:sz="4" w:space="1" w:color="auto"/>
          <w:left w:val="single" w:sz="4" w:space="4" w:color="auto"/>
          <w:bottom w:val="single" w:sz="4" w:space="1" w:color="auto"/>
          <w:right w:val="single" w:sz="4" w:space="4" w:color="auto"/>
        </w:pBdr>
        <w:suppressAutoHyphens w:val="0"/>
        <w:autoSpaceDE/>
        <w:spacing w:before="120"/>
        <w:ind w:left="357" w:hanging="357"/>
      </w:pPr>
      <w:r>
        <w:t>Tarifs de l’AEF</w:t>
      </w:r>
    </w:p>
    <w:p w:rsidR="00F13187" w:rsidRPr="00093E28" w:rsidRDefault="00F13187" w:rsidP="00F13187"/>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036"/>
        <w:gridCol w:w="700"/>
        <w:gridCol w:w="745"/>
        <w:gridCol w:w="745"/>
        <w:gridCol w:w="894"/>
        <w:gridCol w:w="894"/>
        <w:gridCol w:w="894"/>
        <w:gridCol w:w="894"/>
        <w:gridCol w:w="1286"/>
        <w:gridCol w:w="1114"/>
      </w:tblGrid>
      <w:tr w:rsidR="00F13187" w:rsidRPr="00CB7C77" w:rsidTr="006F142A">
        <w:trPr>
          <w:tblCellSpacing w:w="15" w:type="dxa"/>
        </w:trPr>
        <w:tc>
          <w:tcPr>
            <w:tcW w:w="0" w:type="auto"/>
            <w:vAlign w:val="center"/>
          </w:tcPr>
          <w:p w:rsidR="00F13187" w:rsidRPr="00CB7C77" w:rsidRDefault="00F13187" w:rsidP="006F142A">
            <w:pPr>
              <w:jc w:val="center"/>
              <w:rPr>
                <w:b/>
                <w:bCs/>
              </w:rPr>
            </w:pPr>
            <w:r w:rsidRPr="00CB7C77">
              <w:rPr>
                <w:b/>
                <w:bCs/>
              </w:rPr>
              <w:t>Prix de vente</w:t>
            </w:r>
          </w:p>
        </w:tc>
        <w:tc>
          <w:tcPr>
            <w:tcW w:w="0" w:type="auto"/>
            <w:gridSpan w:val="8"/>
            <w:vAlign w:val="center"/>
          </w:tcPr>
          <w:p w:rsidR="00F13187" w:rsidRPr="00CB7C77" w:rsidRDefault="00F13187" w:rsidP="006F142A">
            <w:pPr>
              <w:jc w:val="center"/>
              <w:rPr>
                <w:b/>
                <w:bCs/>
              </w:rPr>
            </w:pPr>
            <w:r w:rsidRPr="00CB7C77">
              <w:rPr>
                <w:b/>
                <w:bCs/>
              </w:rPr>
              <w:t xml:space="preserve">Tarifs indiqués </w:t>
            </w:r>
            <w:r w:rsidRPr="00CB7C77">
              <w:rPr>
                <w:b/>
                <w:bCs/>
                <w:u w:val="single"/>
              </w:rPr>
              <w:t>à l'adresse</w:t>
            </w:r>
            <w:r w:rsidRPr="00CB7C77">
              <w:rPr>
                <w:b/>
                <w:bCs/>
              </w:rPr>
              <w:t xml:space="preserve"> par tranche selon le volume total d'adresses de la commande</w:t>
            </w:r>
          </w:p>
        </w:tc>
        <w:tc>
          <w:tcPr>
            <w:tcW w:w="0" w:type="auto"/>
            <w:vAlign w:val="center"/>
          </w:tcPr>
          <w:p w:rsidR="00F13187" w:rsidRPr="00CB7C77" w:rsidRDefault="00F13187" w:rsidP="006F142A">
            <w:pPr>
              <w:jc w:val="center"/>
              <w:rPr>
                <w:b/>
                <w:bCs/>
              </w:rPr>
            </w:pPr>
            <w:r w:rsidRPr="00CB7C77">
              <w:rPr>
                <w:b/>
                <w:bCs/>
              </w:rPr>
              <w:t>Frais de gestion</w:t>
            </w:r>
          </w:p>
        </w:tc>
      </w:tr>
      <w:tr w:rsidR="00F13187" w:rsidRPr="00CB7C77" w:rsidTr="006F142A">
        <w:trPr>
          <w:tblCellSpacing w:w="15" w:type="dxa"/>
        </w:trPr>
        <w:tc>
          <w:tcPr>
            <w:tcW w:w="0" w:type="auto"/>
            <w:vAlign w:val="center"/>
          </w:tcPr>
          <w:p w:rsidR="00F13187" w:rsidRPr="00CB7C77" w:rsidRDefault="00F13187" w:rsidP="006F142A">
            <w:pPr>
              <w:jc w:val="center"/>
            </w:pPr>
            <w:r w:rsidRPr="00CB7C77">
              <w:t>Selon supports</w:t>
            </w:r>
          </w:p>
        </w:tc>
        <w:tc>
          <w:tcPr>
            <w:tcW w:w="0" w:type="auto"/>
            <w:vAlign w:val="center"/>
          </w:tcPr>
          <w:p w:rsidR="00F13187" w:rsidRPr="00CB7C77" w:rsidRDefault="00F13187" w:rsidP="006F142A">
            <w:pPr>
              <w:jc w:val="center"/>
            </w:pPr>
            <w:r w:rsidRPr="00CB7C77">
              <w:t>De 1 à 2499</w:t>
            </w:r>
          </w:p>
          <w:p w:rsidR="00F13187" w:rsidRPr="00CB7C77" w:rsidRDefault="00F13187" w:rsidP="006F142A">
            <w:pPr>
              <w:jc w:val="center"/>
            </w:pPr>
            <w:proofErr w:type="spellStart"/>
            <w:r w:rsidRPr="00CB7C77">
              <w:t>Adr</w:t>
            </w:r>
            <w:proofErr w:type="spellEnd"/>
            <w:r w:rsidRPr="00CB7C77">
              <w:t>.</w:t>
            </w:r>
          </w:p>
        </w:tc>
        <w:tc>
          <w:tcPr>
            <w:tcW w:w="0" w:type="auto"/>
            <w:vAlign w:val="center"/>
          </w:tcPr>
          <w:p w:rsidR="00F13187" w:rsidRPr="00CB7C77" w:rsidRDefault="00F13187" w:rsidP="006F142A">
            <w:pPr>
              <w:jc w:val="center"/>
            </w:pPr>
            <w:r w:rsidRPr="00CB7C77">
              <w:t>De 2500 à 4999</w:t>
            </w:r>
          </w:p>
        </w:tc>
        <w:tc>
          <w:tcPr>
            <w:tcW w:w="0" w:type="auto"/>
            <w:vAlign w:val="center"/>
          </w:tcPr>
          <w:p w:rsidR="00F13187" w:rsidRPr="00CB7C77" w:rsidRDefault="00F13187" w:rsidP="006F142A">
            <w:pPr>
              <w:jc w:val="center"/>
            </w:pPr>
            <w:r w:rsidRPr="00CB7C77">
              <w:t>De 5000 à 9999</w:t>
            </w:r>
          </w:p>
        </w:tc>
        <w:tc>
          <w:tcPr>
            <w:tcW w:w="0" w:type="auto"/>
            <w:vAlign w:val="center"/>
          </w:tcPr>
          <w:p w:rsidR="00F13187" w:rsidRPr="00CB7C77" w:rsidRDefault="00F13187" w:rsidP="006F142A">
            <w:pPr>
              <w:jc w:val="center"/>
            </w:pPr>
            <w:r w:rsidRPr="00CB7C77">
              <w:t>De 10000 à 14999</w:t>
            </w:r>
          </w:p>
        </w:tc>
        <w:tc>
          <w:tcPr>
            <w:tcW w:w="0" w:type="auto"/>
            <w:vAlign w:val="center"/>
          </w:tcPr>
          <w:p w:rsidR="00F13187" w:rsidRPr="00CB7C77" w:rsidRDefault="00F13187" w:rsidP="006F142A">
            <w:pPr>
              <w:jc w:val="center"/>
            </w:pPr>
            <w:r w:rsidRPr="00CB7C77">
              <w:t>De 15000 à 24999</w:t>
            </w:r>
          </w:p>
        </w:tc>
        <w:tc>
          <w:tcPr>
            <w:tcW w:w="0" w:type="auto"/>
            <w:vAlign w:val="center"/>
          </w:tcPr>
          <w:p w:rsidR="00F13187" w:rsidRPr="00CB7C77" w:rsidRDefault="00F13187" w:rsidP="006F142A">
            <w:pPr>
              <w:jc w:val="center"/>
            </w:pPr>
            <w:r w:rsidRPr="00CB7C77">
              <w:t>De 25000 à 49999</w:t>
            </w:r>
          </w:p>
        </w:tc>
        <w:tc>
          <w:tcPr>
            <w:tcW w:w="0" w:type="auto"/>
            <w:vAlign w:val="center"/>
          </w:tcPr>
          <w:p w:rsidR="00F13187" w:rsidRPr="00CB7C77" w:rsidRDefault="00F13187" w:rsidP="006F142A">
            <w:pPr>
              <w:jc w:val="center"/>
            </w:pPr>
            <w:r w:rsidRPr="00CB7C77">
              <w:t>De 50000 à 99999</w:t>
            </w:r>
          </w:p>
        </w:tc>
        <w:tc>
          <w:tcPr>
            <w:tcW w:w="0" w:type="auto"/>
            <w:vAlign w:val="center"/>
          </w:tcPr>
          <w:p w:rsidR="00F13187" w:rsidRPr="00CB7C77" w:rsidRDefault="00F13187" w:rsidP="006F142A">
            <w:pPr>
              <w:jc w:val="center"/>
            </w:pPr>
            <w:proofErr w:type="spellStart"/>
            <w:r w:rsidRPr="00CB7C77">
              <w:t>Au delà</w:t>
            </w:r>
            <w:proofErr w:type="spellEnd"/>
            <w:r w:rsidRPr="00CB7C77">
              <w:t xml:space="preserve"> de 100000 adresses</w:t>
            </w:r>
          </w:p>
        </w:tc>
        <w:tc>
          <w:tcPr>
            <w:tcW w:w="0" w:type="auto"/>
            <w:vAlign w:val="center"/>
          </w:tcPr>
          <w:p w:rsidR="00F13187" w:rsidRPr="00CB7C77" w:rsidRDefault="00F13187" w:rsidP="006F142A">
            <w:pPr>
              <w:jc w:val="center"/>
            </w:pPr>
            <w:r w:rsidRPr="00CB7C77">
              <w:t>Prix facturés en euros</w:t>
            </w:r>
          </w:p>
        </w:tc>
      </w:tr>
      <w:tr w:rsidR="00F13187" w:rsidRPr="00CB7C77" w:rsidTr="006F142A">
        <w:trPr>
          <w:tblCellSpacing w:w="15" w:type="dxa"/>
        </w:trPr>
        <w:tc>
          <w:tcPr>
            <w:tcW w:w="0" w:type="auto"/>
            <w:vAlign w:val="center"/>
          </w:tcPr>
          <w:p w:rsidR="00F13187" w:rsidRPr="00CB7C77" w:rsidRDefault="00F13187" w:rsidP="006F142A">
            <w:pPr>
              <w:jc w:val="center"/>
            </w:pPr>
            <w:r w:rsidRPr="00CB7C77">
              <w:t xml:space="preserve">Téléchargement (csv, </w:t>
            </w:r>
            <w:proofErr w:type="spellStart"/>
            <w:r w:rsidRPr="00CB7C77">
              <w:t>xls</w:t>
            </w:r>
            <w:proofErr w:type="spellEnd"/>
            <w:r w:rsidRPr="00CB7C77">
              <w:t>)</w:t>
            </w:r>
          </w:p>
        </w:tc>
        <w:tc>
          <w:tcPr>
            <w:tcW w:w="0" w:type="auto"/>
            <w:vAlign w:val="center"/>
          </w:tcPr>
          <w:p w:rsidR="00F13187" w:rsidRPr="00CB7C77" w:rsidRDefault="00F13187" w:rsidP="006F142A">
            <w:pPr>
              <w:jc w:val="center"/>
            </w:pPr>
            <w:r w:rsidRPr="00CB7C77">
              <w:t>0,33</w:t>
            </w:r>
          </w:p>
        </w:tc>
        <w:tc>
          <w:tcPr>
            <w:tcW w:w="0" w:type="auto"/>
            <w:vAlign w:val="center"/>
          </w:tcPr>
          <w:p w:rsidR="00F13187" w:rsidRPr="00CB7C77" w:rsidRDefault="00F13187" w:rsidP="006F142A">
            <w:pPr>
              <w:jc w:val="center"/>
            </w:pPr>
            <w:r w:rsidRPr="00CB7C77">
              <w:t>0,30</w:t>
            </w:r>
          </w:p>
        </w:tc>
        <w:tc>
          <w:tcPr>
            <w:tcW w:w="0" w:type="auto"/>
            <w:vAlign w:val="center"/>
          </w:tcPr>
          <w:p w:rsidR="00F13187" w:rsidRPr="00CB7C77" w:rsidRDefault="00F13187" w:rsidP="006F142A">
            <w:pPr>
              <w:jc w:val="center"/>
            </w:pPr>
            <w:r w:rsidRPr="00CB7C77">
              <w:t>0,26</w:t>
            </w:r>
          </w:p>
        </w:tc>
        <w:tc>
          <w:tcPr>
            <w:tcW w:w="0" w:type="auto"/>
            <w:vAlign w:val="center"/>
          </w:tcPr>
          <w:p w:rsidR="00F13187" w:rsidRPr="00CB7C77" w:rsidRDefault="00F13187" w:rsidP="006F142A">
            <w:pPr>
              <w:jc w:val="center"/>
            </w:pPr>
            <w:r w:rsidRPr="00CB7C77">
              <w:t>0,23</w:t>
            </w:r>
          </w:p>
        </w:tc>
        <w:tc>
          <w:tcPr>
            <w:tcW w:w="0" w:type="auto"/>
            <w:vAlign w:val="center"/>
          </w:tcPr>
          <w:p w:rsidR="00F13187" w:rsidRPr="00CB7C77" w:rsidRDefault="00F13187" w:rsidP="006F142A">
            <w:pPr>
              <w:jc w:val="center"/>
            </w:pPr>
            <w:r w:rsidRPr="00CB7C77">
              <w:t>0,21</w:t>
            </w:r>
          </w:p>
        </w:tc>
        <w:tc>
          <w:tcPr>
            <w:tcW w:w="0" w:type="auto"/>
            <w:vAlign w:val="center"/>
          </w:tcPr>
          <w:p w:rsidR="00F13187" w:rsidRPr="00CB7C77" w:rsidRDefault="00F13187" w:rsidP="006F142A">
            <w:pPr>
              <w:jc w:val="center"/>
            </w:pPr>
            <w:r w:rsidRPr="00CB7C77">
              <w:t>0,19</w:t>
            </w:r>
          </w:p>
        </w:tc>
        <w:tc>
          <w:tcPr>
            <w:tcW w:w="0" w:type="auto"/>
            <w:vAlign w:val="center"/>
          </w:tcPr>
          <w:p w:rsidR="00F13187" w:rsidRPr="00CB7C77" w:rsidRDefault="00F13187" w:rsidP="006F142A">
            <w:pPr>
              <w:jc w:val="center"/>
            </w:pPr>
            <w:r w:rsidRPr="00CB7C77">
              <w:t>0,16</w:t>
            </w:r>
          </w:p>
        </w:tc>
        <w:tc>
          <w:tcPr>
            <w:tcW w:w="0" w:type="auto"/>
            <w:vAlign w:val="center"/>
          </w:tcPr>
          <w:p w:rsidR="00F13187" w:rsidRPr="00CB7C77" w:rsidRDefault="00F13187" w:rsidP="006F142A">
            <w:pPr>
              <w:jc w:val="center"/>
            </w:pPr>
            <w:r w:rsidRPr="00CB7C77">
              <w:t>0,14</w:t>
            </w:r>
          </w:p>
        </w:tc>
        <w:tc>
          <w:tcPr>
            <w:tcW w:w="0" w:type="auto"/>
            <w:vAlign w:val="center"/>
          </w:tcPr>
          <w:p w:rsidR="00F13187" w:rsidRPr="00CB7C77" w:rsidRDefault="00F13187" w:rsidP="006F142A">
            <w:pPr>
              <w:jc w:val="center"/>
            </w:pPr>
            <w:r w:rsidRPr="00CB7C77">
              <w:t>5</w:t>
            </w:r>
          </w:p>
        </w:tc>
      </w:tr>
      <w:tr w:rsidR="00F13187" w:rsidRPr="00CB7C77" w:rsidTr="006F142A">
        <w:trPr>
          <w:tblCellSpacing w:w="15" w:type="dxa"/>
        </w:trPr>
        <w:tc>
          <w:tcPr>
            <w:tcW w:w="0" w:type="auto"/>
            <w:vAlign w:val="center"/>
          </w:tcPr>
          <w:p w:rsidR="00F13187" w:rsidRPr="00CB7C77" w:rsidRDefault="00F13187" w:rsidP="006F142A">
            <w:pPr>
              <w:jc w:val="center"/>
            </w:pPr>
            <w:r w:rsidRPr="00CB7C77">
              <w:t xml:space="preserve">CD-ROM (toute quantité; csv, </w:t>
            </w:r>
            <w:proofErr w:type="spellStart"/>
            <w:r w:rsidRPr="00CB7C77">
              <w:t>xls</w:t>
            </w:r>
            <w:proofErr w:type="spellEnd"/>
            <w:r w:rsidRPr="00CB7C77">
              <w:t>)</w:t>
            </w:r>
          </w:p>
        </w:tc>
        <w:tc>
          <w:tcPr>
            <w:tcW w:w="0" w:type="auto"/>
            <w:vAlign w:val="center"/>
          </w:tcPr>
          <w:p w:rsidR="00F13187" w:rsidRPr="00CB7C77" w:rsidRDefault="00F13187" w:rsidP="006F142A">
            <w:pPr>
              <w:jc w:val="center"/>
            </w:pPr>
            <w:r w:rsidRPr="00CB7C77">
              <w:t>0,33</w:t>
            </w:r>
          </w:p>
        </w:tc>
        <w:tc>
          <w:tcPr>
            <w:tcW w:w="0" w:type="auto"/>
            <w:vAlign w:val="center"/>
          </w:tcPr>
          <w:p w:rsidR="00F13187" w:rsidRPr="00CB7C77" w:rsidRDefault="00F13187" w:rsidP="006F142A">
            <w:pPr>
              <w:jc w:val="center"/>
            </w:pPr>
            <w:r w:rsidRPr="00CB7C77">
              <w:t>0,30</w:t>
            </w:r>
          </w:p>
        </w:tc>
        <w:tc>
          <w:tcPr>
            <w:tcW w:w="0" w:type="auto"/>
            <w:vAlign w:val="center"/>
          </w:tcPr>
          <w:p w:rsidR="00F13187" w:rsidRPr="00CB7C77" w:rsidRDefault="00F13187" w:rsidP="006F142A">
            <w:pPr>
              <w:jc w:val="center"/>
            </w:pPr>
            <w:r w:rsidRPr="00CB7C77">
              <w:t>0,26</w:t>
            </w:r>
          </w:p>
        </w:tc>
        <w:tc>
          <w:tcPr>
            <w:tcW w:w="0" w:type="auto"/>
            <w:vAlign w:val="center"/>
          </w:tcPr>
          <w:p w:rsidR="00F13187" w:rsidRPr="00CB7C77" w:rsidRDefault="00F13187" w:rsidP="006F142A">
            <w:pPr>
              <w:jc w:val="center"/>
            </w:pPr>
            <w:r w:rsidRPr="00CB7C77">
              <w:t>0,23</w:t>
            </w:r>
          </w:p>
        </w:tc>
        <w:tc>
          <w:tcPr>
            <w:tcW w:w="0" w:type="auto"/>
            <w:vAlign w:val="center"/>
          </w:tcPr>
          <w:p w:rsidR="00F13187" w:rsidRPr="00CB7C77" w:rsidRDefault="00F13187" w:rsidP="006F142A">
            <w:pPr>
              <w:jc w:val="center"/>
            </w:pPr>
            <w:r w:rsidRPr="00CB7C77">
              <w:t>0,21</w:t>
            </w:r>
          </w:p>
        </w:tc>
        <w:tc>
          <w:tcPr>
            <w:tcW w:w="0" w:type="auto"/>
            <w:vAlign w:val="center"/>
          </w:tcPr>
          <w:p w:rsidR="00F13187" w:rsidRPr="00CB7C77" w:rsidRDefault="00F13187" w:rsidP="006F142A">
            <w:pPr>
              <w:jc w:val="center"/>
            </w:pPr>
            <w:r w:rsidRPr="00CB7C77">
              <w:t>0,19</w:t>
            </w:r>
          </w:p>
        </w:tc>
        <w:tc>
          <w:tcPr>
            <w:tcW w:w="0" w:type="auto"/>
            <w:vAlign w:val="center"/>
          </w:tcPr>
          <w:p w:rsidR="00F13187" w:rsidRPr="00CB7C77" w:rsidRDefault="00F13187" w:rsidP="006F142A">
            <w:pPr>
              <w:jc w:val="center"/>
            </w:pPr>
            <w:r w:rsidRPr="00CB7C77">
              <w:t>0,16</w:t>
            </w:r>
          </w:p>
        </w:tc>
        <w:tc>
          <w:tcPr>
            <w:tcW w:w="0" w:type="auto"/>
            <w:vAlign w:val="center"/>
          </w:tcPr>
          <w:p w:rsidR="00F13187" w:rsidRPr="00CB7C77" w:rsidRDefault="00F13187" w:rsidP="006F142A">
            <w:pPr>
              <w:jc w:val="center"/>
            </w:pPr>
            <w:r w:rsidRPr="00CB7C77">
              <w:t>0,14</w:t>
            </w:r>
          </w:p>
        </w:tc>
        <w:tc>
          <w:tcPr>
            <w:tcW w:w="0" w:type="auto"/>
            <w:vAlign w:val="center"/>
          </w:tcPr>
          <w:p w:rsidR="00F13187" w:rsidRPr="00CB7C77" w:rsidRDefault="00F13187" w:rsidP="006F142A">
            <w:pPr>
              <w:jc w:val="center"/>
            </w:pPr>
            <w:r w:rsidRPr="00CB7C77">
              <w:t>30</w:t>
            </w:r>
          </w:p>
        </w:tc>
      </w:tr>
      <w:tr w:rsidR="00F13187" w:rsidRPr="00CB7C77" w:rsidTr="006F142A">
        <w:trPr>
          <w:tblCellSpacing w:w="15" w:type="dxa"/>
        </w:trPr>
        <w:tc>
          <w:tcPr>
            <w:tcW w:w="0" w:type="auto"/>
            <w:vAlign w:val="center"/>
          </w:tcPr>
          <w:p w:rsidR="00F13187" w:rsidRPr="00CB7C77" w:rsidRDefault="00F13187" w:rsidP="006F142A">
            <w:pPr>
              <w:jc w:val="center"/>
            </w:pPr>
            <w:r w:rsidRPr="00CB7C77">
              <w:t>Liste papier</w:t>
            </w:r>
          </w:p>
        </w:tc>
        <w:tc>
          <w:tcPr>
            <w:tcW w:w="0" w:type="auto"/>
            <w:vAlign w:val="center"/>
          </w:tcPr>
          <w:p w:rsidR="00F13187" w:rsidRPr="00CB7C77" w:rsidRDefault="00F13187" w:rsidP="006F142A">
            <w:pPr>
              <w:jc w:val="center"/>
            </w:pPr>
            <w:r w:rsidRPr="00CB7C77">
              <w:t>0,23</w:t>
            </w:r>
          </w:p>
        </w:tc>
        <w:tc>
          <w:tcPr>
            <w:tcW w:w="0" w:type="auto"/>
            <w:vAlign w:val="center"/>
          </w:tcPr>
          <w:p w:rsidR="00F13187" w:rsidRPr="00CB7C77" w:rsidRDefault="00F13187" w:rsidP="006F142A">
            <w:pPr>
              <w:jc w:val="center"/>
            </w:pPr>
            <w:r w:rsidRPr="00CB7C77">
              <w:t>0,20</w:t>
            </w:r>
          </w:p>
        </w:tc>
        <w:tc>
          <w:tcPr>
            <w:tcW w:w="0" w:type="auto"/>
            <w:vAlign w:val="center"/>
          </w:tcPr>
          <w:p w:rsidR="00F13187" w:rsidRPr="00CB7C77" w:rsidRDefault="00F13187" w:rsidP="006F142A">
            <w:pPr>
              <w:jc w:val="center"/>
            </w:pPr>
            <w:r w:rsidRPr="00CB7C77">
              <w:t>0,18</w:t>
            </w:r>
          </w:p>
        </w:tc>
        <w:tc>
          <w:tcPr>
            <w:tcW w:w="0" w:type="auto"/>
            <w:vAlign w:val="center"/>
          </w:tcPr>
          <w:p w:rsidR="00F13187" w:rsidRPr="00CB7C77" w:rsidRDefault="00F13187" w:rsidP="006F142A">
            <w:pPr>
              <w:jc w:val="center"/>
            </w:pPr>
            <w:r w:rsidRPr="00CB7C77">
              <w:t>0,16</w:t>
            </w:r>
          </w:p>
        </w:tc>
        <w:tc>
          <w:tcPr>
            <w:tcW w:w="0" w:type="auto"/>
            <w:vAlign w:val="center"/>
          </w:tcPr>
          <w:p w:rsidR="00F13187" w:rsidRPr="00CB7C77" w:rsidRDefault="00F13187" w:rsidP="006F142A">
            <w:pPr>
              <w:jc w:val="center"/>
            </w:pPr>
            <w:r w:rsidRPr="00CB7C77">
              <w:t>0,15</w:t>
            </w:r>
          </w:p>
        </w:tc>
        <w:tc>
          <w:tcPr>
            <w:tcW w:w="0" w:type="auto"/>
            <w:vAlign w:val="center"/>
          </w:tcPr>
          <w:p w:rsidR="00F13187" w:rsidRPr="00CB7C77" w:rsidRDefault="00F13187" w:rsidP="006F142A">
            <w:pPr>
              <w:jc w:val="center"/>
            </w:pPr>
            <w:r w:rsidRPr="00CB7C77">
              <w:t>0,14</w:t>
            </w:r>
          </w:p>
        </w:tc>
        <w:tc>
          <w:tcPr>
            <w:tcW w:w="0" w:type="auto"/>
            <w:vAlign w:val="center"/>
          </w:tcPr>
          <w:p w:rsidR="00F13187" w:rsidRPr="00CB7C77" w:rsidRDefault="00F13187" w:rsidP="006F142A">
            <w:pPr>
              <w:jc w:val="center"/>
            </w:pPr>
            <w:r w:rsidRPr="00CB7C77">
              <w:t>0,13</w:t>
            </w:r>
          </w:p>
        </w:tc>
        <w:tc>
          <w:tcPr>
            <w:tcW w:w="0" w:type="auto"/>
            <w:vAlign w:val="center"/>
          </w:tcPr>
          <w:p w:rsidR="00F13187" w:rsidRPr="00CB7C77" w:rsidRDefault="00F13187" w:rsidP="006F142A">
            <w:pPr>
              <w:jc w:val="center"/>
            </w:pPr>
            <w:r w:rsidRPr="00CB7C77">
              <w:t>0,12</w:t>
            </w:r>
          </w:p>
        </w:tc>
        <w:tc>
          <w:tcPr>
            <w:tcW w:w="0" w:type="auto"/>
            <w:vAlign w:val="center"/>
          </w:tcPr>
          <w:p w:rsidR="00F13187" w:rsidRPr="00CB7C77" w:rsidRDefault="00F13187" w:rsidP="006F142A">
            <w:pPr>
              <w:jc w:val="center"/>
            </w:pPr>
            <w:r w:rsidRPr="00CB7C77">
              <w:t>30</w:t>
            </w:r>
          </w:p>
        </w:tc>
      </w:tr>
      <w:tr w:rsidR="00F13187" w:rsidRPr="00CB7C77" w:rsidTr="006F142A">
        <w:trPr>
          <w:tblCellSpacing w:w="15" w:type="dxa"/>
        </w:trPr>
        <w:tc>
          <w:tcPr>
            <w:tcW w:w="0" w:type="auto"/>
            <w:vAlign w:val="center"/>
          </w:tcPr>
          <w:p w:rsidR="00F13187" w:rsidRPr="00CB7C77" w:rsidRDefault="00F13187" w:rsidP="006F142A">
            <w:pPr>
              <w:jc w:val="center"/>
            </w:pPr>
            <w:r w:rsidRPr="00CB7C77">
              <w:t xml:space="preserve">Etiquettes </w:t>
            </w:r>
          </w:p>
        </w:tc>
        <w:tc>
          <w:tcPr>
            <w:tcW w:w="0" w:type="auto"/>
            <w:vAlign w:val="center"/>
          </w:tcPr>
          <w:p w:rsidR="00F13187" w:rsidRPr="00CB7C77" w:rsidRDefault="00F13187" w:rsidP="006F142A">
            <w:pPr>
              <w:jc w:val="center"/>
            </w:pPr>
            <w:r w:rsidRPr="00CB7C77">
              <w:t>0,19</w:t>
            </w:r>
          </w:p>
        </w:tc>
        <w:tc>
          <w:tcPr>
            <w:tcW w:w="0" w:type="auto"/>
            <w:vAlign w:val="center"/>
          </w:tcPr>
          <w:p w:rsidR="00F13187" w:rsidRPr="00CB7C77" w:rsidRDefault="00F13187" w:rsidP="006F142A">
            <w:pPr>
              <w:jc w:val="center"/>
            </w:pPr>
            <w:r w:rsidRPr="00CB7C77">
              <w:t>0,17</w:t>
            </w:r>
          </w:p>
        </w:tc>
        <w:tc>
          <w:tcPr>
            <w:tcW w:w="0" w:type="auto"/>
            <w:vAlign w:val="center"/>
          </w:tcPr>
          <w:p w:rsidR="00F13187" w:rsidRPr="00CB7C77" w:rsidRDefault="00F13187" w:rsidP="006F142A">
            <w:pPr>
              <w:jc w:val="center"/>
            </w:pPr>
            <w:r w:rsidRPr="00CB7C77">
              <w:t>0,15</w:t>
            </w:r>
          </w:p>
        </w:tc>
        <w:tc>
          <w:tcPr>
            <w:tcW w:w="0" w:type="auto"/>
            <w:vAlign w:val="center"/>
          </w:tcPr>
          <w:p w:rsidR="00F13187" w:rsidRPr="00CB7C77" w:rsidRDefault="00F13187" w:rsidP="006F142A">
            <w:pPr>
              <w:jc w:val="center"/>
            </w:pPr>
            <w:r w:rsidRPr="00CB7C77">
              <w:t>0,13</w:t>
            </w:r>
          </w:p>
        </w:tc>
        <w:tc>
          <w:tcPr>
            <w:tcW w:w="0" w:type="auto"/>
            <w:vAlign w:val="center"/>
          </w:tcPr>
          <w:p w:rsidR="00F13187" w:rsidRPr="00CB7C77" w:rsidRDefault="00F13187" w:rsidP="006F142A">
            <w:pPr>
              <w:jc w:val="center"/>
            </w:pPr>
            <w:r w:rsidRPr="00CB7C77">
              <w:t>0,11</w:t>
            </w:r>
          </w:p>
        </w:tc>
        <w:tc>
          <w:tcPr>
            <w:tcW w:w="0" w:type="auto"/>
            <w:vAlign w:val="center"/>
          </w:tcPr>
          <w:p w:rsidR="00F13187" w:rsidRPr="00CB7C77" w:rsidRDefault="00F13187" w:rsidP="006F142A">
            <w:pPr>
              <w:jc w:val="center"/>
            </w:pPr>
            <w:r w:rsidRPr="00CB7C77">
              <w:t>0,10</w:t>
            </w:r>
          </w:p>
        </w:tc>
        <w:tc>
          <w:tcPr>
            <w:tcW w:w="0" w:type="auto"/>
            <w:vAlign w:val="center"/>
          </w:tcPr>
          <w:p w:rsidR="00F13187" w:rsidRPr="00CB7C77" w:rsidRDefault="00F13187" w:rsidP="006F142A">
            <w:pPr>
              <w:jc w:val="center"/>
            </w:pPr>
            <w:r w:rsidRPr="00CB7C77">
              <w:t>0,09</w:t>
            </w:r>
          </w:p>
        </w:tc>
        <w:tc>
          <w:tcPr>
            <w:tcW w:w="0" w:type="auto"/>
            <w:vAlign w:val="center"/>
          </w:tcPr>
          <w:p w:rsidR="00F13187" w:rsidRPr="00CB7C77" w:rsidRDefault="00F13187" w:rsidP="006F142A">
            <w:pPr>
              <w:jc w:val="center"/>
            </w:pPr>
            <w:r w:rsidRPr="00CB7C77">
              <w:t>0,08</w:t>
            </w:r>
          </w:p>
        </w:tc>
        <w:tc>
          <w:tcPr>
            <w:tcW w:w="0" w:type="auto"/>
            <w:vAlign w:val="center"/>
          </w:tcPr>
          <w:p w:rsidR="00F13187" w:rsidRPr="00CB7C77" w:rsidRDefault="00F13187" w:rsidP="006F142A">
            <w:pPr>
              <w:jc w:val="center"/>
            </w:pPr>
            <w:r w:rsidRPr="00CB7C77">
              <w:t>30</w:t>
            </w:r>
          </w:p>
        </w:tc>
      </w:tr>
    </w:tbl>
    <w:p w:rsidR="00F13187" w:rsidRPr="00093E28" w:rsidRDefault="00F13187" w:rsidP="00F13187">
      <w:pPr>
        <w:spacing w:before="120" w:after="120"/>
        <w:ind w:left="567"/>
        <w:jc w:val="left"/>
        <w:rPr>
          <w:rFonts w:cs="Arial"/>
        </w:rPr>
      </w:pPr>
      <w:r w:rsidRPr="00093E28">
        <w:rPr>
          <w:rFonts w:cs="Arial"/>
        </w:rPr>
        <w:t xml:space="preserve">Exemple pour 3000 adresses sur CD-ROM : 3000 * 0,30 </w:t>
      </w:r>
      <w:r>
        <w:rPr>
          <w:rFonts w:cs="Arial"/>
        </w:rPr>
        <w:t>+ 30 = 93</w:t>
      </w:r>
      <w:r w:rsidRPr="00093E28">
        <w:rPr>
          <w:rFonts w:cs="Arial"/>
        </w:rPr>
        <w:t>0 €.</w:t>
      </w:r>
    </w:p>
    <w:p w:rsidR="00F13187" w:rsidRPr="00093E28" w:rsidRDefault="00F13187" w:rsidP="00F13187">
      <w:pPr>
        <w:spacing w:before="120" w:after="120"/>
        <w:ind w:left="567"/>
        <w:jc w:val="right"/>
        <w:rPr>
          <w:rFonts w:cs="Arial"/>
          <w:i/>
        </w:rPr>
      </w:pPr>
      <w:r>
        <w:rPr>
          <w:rFonts w:cs="Arial"/>
          <w:i/>
        </w:rPr>
        <w:t>D’après la source</w:t>
      </w:r>
      <w:r w:rsidRPr="00093E28">
        <w:rPr>
          <w:rFonts w:cs="Arial"/>
          <w:i/>
        </w:rPr>
        <w:t xml:space="preserve"> : </w:t>
      </w:r>
      <w:hyperlink r:id="rId15" w:history="1">
        <w:r w:rsidRPr="00093E28">
          <w:rPr>
            <w:rStyle w:val="Lienhypertexte"/>
            <w:rFonts w:cs="Arial"/>
            <w:i/>
          </w:rPr>
          <w:t>http://www.aef.cci.fr/statiques/produits-tarifs</w:t>
        </w:r>
      </w:hyperlink>
    </w:p>
    <w:p w:rsidR="00F13187" w:rsidRPr="00093E28" w:rsidRDefault="00F13187" w:rsidP="00F13187">
      <w:pPr>
        <w:pStyle w:val="Titre1"/>
        <w:widowControl/>
        <w:numPr>
          <w:ilvl w:val="0"/>
          <w:numId w:val="9"/>
        </w:numPr>
        <w:pBdr>
          <w:top w:val="single" w:sz="4" w:space="1" w:color="auto"/>
          <w:left w:val="single" w:sz="4" w:space="4" w:color="auto"/>
          <w:bottom w:val="single" w:sz="4" w:space="1" w:color="auto"/>
          <w:right w:val="single" w:sz="4" w:space="4" w:color="auto"/>
        </w:pBdr>
        <w:suppressAutoHyphens w:val="0"/>
        <w:autoSpaceDE/>
        <w:spacing w:before="120"/>
        <w:ind w:left="357" w:hanging="357"/>
      </w:pPr>
      <w:r w:rsidRPr="00F42B88">
        <w:lastRenderedPageBreak/>
        <w:t xml:space="preserve">Entretien avec le directeur de </w:t>
      </w:r>
      <w:proofErr w:type="spellStart"/>
      <w:r w:rsidRPr="00093E28">
        <w:t>SupMaster</w:t>
      </w:r>
      <w:proofErr w:type="spellEnd"/>
      <w:r w:rsidRPr="00093E28">
        <w:t xml:space="preserve"> (extraits)</w:t>
      </w:r>
    </w:p>
    <w:p w:rsidR="00F13187" w:rsidRPr="00093E28" w:rsidRDefault="00F13187" w:rsidP="00F13187"/>
    <w:p w:rsidR="00F13187" w:rsidRPr="00727799" w:rsidRDefault="00F13187" w:rsidP="00F13187">
      <w:pPr>
        <w:rPr>
          <w:b/>
          <w:sz w:val="22"/>
          <w:szCs w:val="22"/>
        </w:rPr>
      </w:pPr>
      <w:r w:rsidRPr="00727799">
        <w:rPr>
          <w:b/>
          <w:sz w:val="22"/>
          <w:szCs w:val="22"/>
        </w:rPr>
        <w:t>Q : Quels sont vos principaux besoins en information pour mieux gérer votre prospection ?</w:t>
      </w:r>
    </w:p>
    <w:p w:rsidR="00F13187" w:rsidRPr="00727799" w:rsidRDefault="00F13187" w:rsidP="00F13187">
      <w:pPr>
        <w:rPr>
          <w:sz w:val="22"/>
          <w:szCs w:val="22"/>
        </w:rPr>
      </w:pPr>
    </w:p>
    <w:p w:rsidR="00F13187" w:rsidRPr="00727799" w:rsidRDefault="00F13187" w:rsidP="00F13187">
      <w:pPr>
        <w:rPr>
          <w:sz w:val="22"/>
          <w:szCs w:val="22"/>
        </w:rPr>
      </w:pPr>
      <w:r w:rsidRPr="00727799">
        <w:rPr>
          <w:sz w:val="22"/>
          <w:szCs w:val="22"/>
        </w:rPr>
        <w:t>R : Pour mettre en relation une entreprise et un étudiant, il y a deux aspects à considérer : la proximité géographique et la capacité de l’étudiant à répondre à la demande de l’entreprise. Actuellement, nous ne gérons ni l’un ni l’autre…</w:t>
      </w:r>
    </w:p>
    <w:p w:rsidR="00F13187" w:rsidRPr="00727799" w:rsidRDefault="00F13187" w:rsidP="00F13187">
      <w:pPr>
        <w:rPr>
          <w:sz w:val="22"/>
          <w:szCs w:val="22"/>
        </w:rPr>
      </w:pPr>
    </w:p>
    <w:p w:rsidR="00F13187" w:rsidRPr="00727799" w:rsidRDefault="00F13187" w:rsidP="00F13187">
      <w:pPr>
        <w:rPr>
          <w:b/>
          <w:sz w:val="22"/>
          <w:szCs w:val="22"/>
        </w:rPr>
      </w:pPr>
      <w:r w:rsidRPr="00727799">
        <w:rPr>
          <w:b/>
          <w:sz w:val="22"/>
          <w:szCs w:val="22"/>
        </w:rPr>
        <w:t>Q : Parlons géographie, vous voulez bien ?</w:t>
      </w:r>
    </w:p>
    <w:p w:rsidR="00F13187" w:rsidRPr="00727799" w:rsidRDefault="00F13187" w:rsidP="00F13187">
      <w:pPr>
        <w:rPr>
          <w:sz w:val="22"/>
          <w:szCs w:val="22"/>
        </w:rPr>
      </w:pPr>
    </w:p>
    <w:p w:rsidR="00F13187" w:rsidRPr="00727799" w:rsidRDefault="00F13187" w:rsidP="00F13187">
      <w:pPr>
        <w:rPr>
          <w:sz w:val="22"/>
          <w:szCs w:val="22"/>
        </w:rPr>
      </w:pPr>
      <w:r w:rsidRPr="00727799">
        <w:rPr>
          <w:sz w:val="22"/>
          <w:szCs w:val="22"/>
        </w:rPr>
        <w:t>R : Oui, bien sûr ! Chacun de nos établissements couvre une zone géographique, aussi bien pour le recrutement d’étudiants que pour la prospection d’organisations. Par exemple, l’établissement de Lyon couvre les régions Rhône Alpes, Centre et Franche-Comté.</w:t>
      </w:r>
    </w:p>
    <w:p w:rsidR="00F13187" w:rsidRPr="00727799" w:rsidRDefault="00F13187" w:rsidP="00F13187">
      <w:pPr>
        <w:rPr>
          <w:sz w:val="22"/>
          <w:szCs w:val="22"/>
        </w:rPr>
      </w:pPr>
    </w:p>
    <w:p w:rsidR="00F13187" w:rsidRPr="00727799" w:rsidRDefault="00F13187" w:rsidP="00F13187">
      <w:pPr>
        <w:rPr>
          <w:b/>
          <w:sz w:val="22"/>
          <w:szCs w:val="22"/>
        </w:rPr>
      </w:pPr>
      <w:r w:rsidRPr="00727799">
        <w:rPr>
          <w:b/>
          <w:sz w:val="22"/>
          <w:szCs w:val="22"/>
        </w:rPr>
        <w:t>Q : À part les régions couvertes, quelles sont les informations concernant un établissement ?</w:t>
      </w:r>
    </w:p>
    <w:p w:rsidR="00F13187" w:rsidRPr="00727799" w:rsidRDefault="00F13187" w:rsidP="00F13187">
      <w:pPr>
        <w:rPr>
          <w:sz w:val="22"/>
          <w:szCs w:val="22"/>
        </w:rPr>
      </w:pPr>
    </w:p>
    <w:p w:rsidR="00F13187" w:rsidRPr="00727799" w:rsidRDefault="00F13187" w:rsidP="00F13187">
      <w:pPr>
        <w:rPr>
          <w:sz w:val="22"/>
          <w:szCs w:val="22"/>
        </w:rPr>
      </w:pPr>
      <w:r w:rsidRPr="00727799">
        <w:rPr>
          <w:sz w:val="22"/>
          <w:szCs w:val="22"/>
        </w:rPr>
        <w:t>R : Très simple : nom, adresse, téléphone, e-mail et nom du responsable. Mais laissez-moi finir avec cette géographie… Nous savons dans quel établissement un étudiant est affecté. Cela devrait nous permettre de mieux cibler les recherches de contrats puisque la région d’une entreprise figure dans le fichier AEF.</w:t>
      </w:r>
    </w:p>
    <w:p w:rsidR="00F13187" w:rsidRPr="00727799" w:rsidRDefault="00F13187" w:rsidP="00F13187">
      <w:pPr>
        <w:rPr>
          <w:sz w:val="22"/>
          <w:szCs w:val="22"/>
        </w:rPr>
      </w:pPr>
    </w:p>
    <w:p w:rsidR="00F13187" w:rsidRPr="00727799" w:rsidRDefault="00F13187" w:rsidP="00F13187">
      <w:pPr>
        <w:rPr>
          <w:b/>
          <w:sz w:val="22"/>
          <w:szCs w:val="22"/>
        </w:rPr>
      </w:pPr>
      <w:r w:rsidRPr="00727799">
        <w:rPr>
          <w:b/>
          <w:sz w:val="22"/>
          <w:szCs w:val="22"/>
        </w:rPr>
        <w:t>Q : Quelles informations vous semblent pertinentes dans le fichier fourni par l’AEF ?</w:t>
      </w:r>
    </w:p>
    <w:p w:rsidR="00F13187" w:rsidRPr="00727799" w:rsidRDefault="00F13187" w:rsidP="00F13187">
      <w:pPr>
        <w:rPr>
          <w:sz w:val="22"/>
          <w:szCs w:val="22"/>
        </w:rPr>
      </w:pPr>
    </w:p>
    <w:p w:rsidR="00F13187" w:rsidRPr="00727799" w:rsidRDefault="00F13187" w:rsidP="00F13187">
      <w:pPr>
        <w:rPr>
          <w:sz w:val="22"/>
          <w:szCs w:val="22"/>
        </w:rPr>
      </w:pPr>
      <w:r w:rsidRPr="00727799">
        <w:rPr>
          <w:sz w:val="22"/>
          <w:szCs w:val="22"/>
        </w:rPr>
        <w:t>R : C’est assez basique… SIRET, nom de l'entreprise, civilité, nom et prénom du responsable légal, adresse, code postal, ville, téléphone, fax, forme juridique, code APE, code région.</w:t>
      </w:r>
    </w:p>
    <w:p w:rsidR="00F13187" w:rsidRPr="00727799" w:rsidRDefault="00F13187" w:rsidP="00F13187">
      <w:pPr>
        <w:rPr>
          <w:sz w:val="22"/>
          <w:szCs w:val="22"/>
        </w:rPr>
      </w:pPr>
    </w:p>
    <w:p w:rsidR="00F13187" w:rsidRPr="00727799" w:rsidRDefault="00F13187" w:rsidP="00F13187">
      <w:pPr>
        <w:rPr>
          <w:b/>
          <w:sz w:val="22"/>
          <w:szCs w:val="22"/>
        </w:rPr>
      </w:pPr>
      <w:r w:rsidRPr="00727799">
        <w:rPr>
          <w:b/>
          <w:sz w:val="22"/>
          <w:szCs w:val="22"/>
        </w:rPr>
        <w:t>Q : Le code APE correspond-il au code activité qui existe déjà dans la table "Organisation" actuelle ?</w:t>
      </w:r>
    </w:p>
    <w:p w:rsidR="00F13187" w:rsidRPr="00727799" w:rsidRDefault="00F13187" w:rsidP="00F13187">
      <w:pPr>
        <w:rPr>
          <w:sz w:val="22"/>
          <w:szCs w:val="22"/>
        </w:rPr>
      </w:pPr>
    </w:p>
    <w:p w:rsidR="00F13187" w:rsidRPr="00727799" w:rsidRDefault="00F13187" w:rsidP="00F13187">
      <w:pPr>
        <w:rPr>
          <w:sz w:val="22"/>
          <w:szCs w:val="22"/>
        </w:rPr>
      </w:pPr>
      <w:r w:rsidRPr="00727799">
        <w:rPr>
          <w:sz w:val="22"/>
          <w:szCs w:val="22"/>
        </w:rPr>
        <w:t>R : Oui, exactement, il s’agit de la nomenclature 2008.</w:t>
      </w:r>
    </w:p>
    <w:p w:rsidR="00F13187" w:rsidRPr="00727799" w:rsidRDefault="00F13187" w:rsidP="00F13187">
      <w:pPr>
        <w:rPr>
          <w:sz w:val="22"/>
          <w:szCs w:val="22"/>
        </w:rPr>
      </w:pPr>
    </w:p>
    <w:p w:rsidR="00F13187" w:rsidRPr="00727799" w:rsidRDefault="00F13187" w:rsidP="00F13187">
      <w:pPr>
        <w:rPr>
          <w:b/>
          <w:sz w:val="22"/>
          <w:szCs w:val="22"/>
        </w:rPr>
      </w:pPr>
      <w:r w:rsidRPr="00727799">
        <w:rPr>
          <w:b/>
          <w:sz w:val="22"/>
          <w:szCs w:val="22"/>
        </w:rPr>
        <w:t>Q : La forme juridique est importante ?</w:t>
      </w:r>
    </w:p>
    <w:p w:rsidR="00F13187" w:rsidRPr="00727799" w:rsidRDefault="00F13187" w:rsidP="00F13187">
      <w:pPr>
        <w:rPr>
          <w:sz w:val="22"/>
          <w:szCs w:val="22"/>
        </w:rPr>
      </w:pPr>
    </w:p>
    <w:p w:rsidR="00F13187" w:rsidRPr="00727799" w:rsidRDefault="00F13187" w:rsidP="00F13187">
      <w:pPr>
        <w:rPr>
          <w:sz w:val="22"/>
          <w:szCs w:val="22"/>
        </w:rPr>
      </w:pPr>
      <w:r w:rsidRPr="00727799">
        <w:rPr>
          <w:sz w:val="22"/>
          <w:szCs w:val="22"/>
        </w:rPr>
        <w:t xml:space="preserve">R : Plus ou moins, on verra par la suite. Savoir qu’un partenaire éventuel est une SNC, une SA ou une SAS sera sans doute utile un jour ! </w:t>
      </w:r>
    </w:p>
    <w:p w:rsidR="00F13187" w:rsidRPr="00727799" w:rsidRDefault="00F13187" w:rsidP="00F13187">
      <w:pPr>
        <w:rPr>
          <w:sz w:val="22"/>
          <w:szCs w:val="22"/>
        </w:rPr>
      </w:pPr>
    </w:p>
    <w:p w:rsidR="00F13187" w:rsidRPr="00727799" w:rsidRDefault="00F13187" w:rsidP="00F13187">
      <w:pPr>
        <w:rPr>
          <w:b/>
          <w:sz w:val="22"/>
          <w:szCs w:val="22"/>
        </w:rPr>
      </w:pPr>
      <w:r w:rsidRPr="00727799">
        <w:rPr>
          <w:b/>
          <w:sz w:val="22"/>
          <w:szCs w:val="22"/>
        </w:rPr>
        <w:t>Q : SA pour "société anonyme", SNC  pour "société en nom collectif", SAS pour "société par actions simplifiée". On parle bien de cela ?</w:t>
      </w:r>
    </w:p>
    <w:p w:rsidR="00F13187" w:rsidRPr="00727799" w:rsidRDefault="00F13187" w:rsidP="00F13187">
      <w:pPr>
        <w:rPr>
          <w:sz w:val="22"/>
          <w:szCs w:val="22"/>
        </w:rPr>
      </w:pPr>
    </w:p>
    <w:p w:rsidR="00F13187" w:rsidRPr="00727799" w:rsidRDefault="00F13187" w:rsidP="00F13187">
      <w:pPr>
        <w:rPr>
          <w:sz w:val="22"/>
          <w:szCs w:val="22"/>
        </w:rPr>
      </w:pPr>
      <w:r w:rsidRPr="00727799">
        <w:rPr>
          <w:sz w:val="22"/>
          <w:szCs w:val="22"/>
        </w:rPr>
        <w:t>R : Oui, nous sommes d’accord.</w:t>
      </w:r>
    </w:p>
    <w:p w:rsidR="00F13187" w:rsidRPr="00727799" w:rsidRDefault="00F13187" w:rsidP="00F13187">
      <w:pPr>
        <w:rPr>
          <w:b/>
          <w:sz w:val="22"/>
          <w:szCs w:val="22"/>
        </w:rPr>
      </w:pPr>
    </w:p>
    <w:p w:rsidR="00F13187" w:rsidRPr="00727799" w:rsidRDefault="00F13187" w:rsidP="00F13187">
      <w:pPr>
        <w:rPr>
          <w:b/>
          <w:sz w:val="22"/>
          <w:szCs w:val="22"/>
        </w:rPr>
      </w:pPr>
      <w:r w:rsidRPr="00727799">
        <w:rPr>
          <w:b/>
          <w:sz w:val="22"/>
          <w:szCs w:val="22"/>
        </w:rPr>
        <w:t>Q : Et en ce qui concerne la capacité d’un étudiant à répondre à la demande des entreprises, vous voulez parler de ses compétences ?</w:t>
      </w:r>
    </w:p>
    <w:p w:rsidR="00F13187" w:rsidRPr="00727799" w:rsidRDefault="00F13187" w:rsidP="00F13187">
      <w:pPr>
        <w:rPr>
          <w:sz w:val="22"/>
          <w:szCs w:val="22"/>
        </w:rPr>
      </w:pPr>
    </w:p>
    <w:p w:rsidR="00F13187" w:rsidRPr="00727799" w:rsidRDefault="00F13187" w:rsidP="00F13187">
      <w:pPr>
        <w:rPr>
          <w:sz w:val="22"/>
          <w:szCs w:val="22"/>
        </w:rPr>
      </w:pPr>
      <w:r w:rsidRPr="00727799">
        <w:rPr>
          <w:sz w:val="22"/>
          <w:szCs w:val="22"/>
        </w:rPr>
        <w:t>R : Exactement ! Les entreprises recherchent des compétences particulières. Nous y avons réfléchi… Nous avons défini 6 profils, chacun regroupant un ensemble de compétences. Au fil du temps, nous serons capables de savoir quels sont les profils intéressants pour telle ou telle organisation.</w:t>
      </w:r>
    </w:p>
    <w:p w:rsidR="00F13187" w:rsidRPr="00727799" w:rsidRDefault="00F13187" w:rsidP="00F13187">
      <w:pPr>
        <w:rPr>
          <w:sz w:val="22"/>
          <w:szCs w:val="22"/>
        </w:rPr>
      </w:pPr>
    </w:p>
    <w:p w:rsidR="00F13187" w:rsidRPr="00727799" w:rsidRDefault="00F13187" w:rsidP="00F13187">
      <w:pPr>
        <w:rPr>
          <w:b/>
          <w:sz w:val="22"/>
          <w:szCs w:val="22"/>
        </w:rPr>
      </w:pPr>
      <w:r w:rsidRPr="00727799">
        <w:rPr>
          <w:b/>
          <w:sz w:val="22"/>
          <w:szCs w:val="22"/>
        </w:rPr>
        <w:t>Q : Et côté étudiants ?</w:t>
      </w:r>
    </w:p>
    <w:p w:rsidR="00F13187" w:rsidRPr="00727799" w:rsidRDefault="00F13187" w:rsidP="00F13187">
      <w:pPr>
        <w:rPr>
          <w:sz w:val="22"/>
          <w:szCs w:val="22"/>
        </w:rPr>
      </w:pPr>
    </w:p>
    <w:p w:rsidR="00F13187" w:rsidRPr="00727799" w:rsidRDefault="00F13187" w:rsidP="00F13187">
      <w:pPr>
        <w:rPr>
          <w:sz w:val="22"/>
          <w:szCs w:val="22"/>
        </w:rPr>
      </w:pPr>
      <w:r w:rsidRPr="00727799">
        <w:rPr>
          <w:sz w:val="22"/>
          <w:szCs w:val="22"/>
        </w:rPr>
        <w:t xml:space="preserve">R : Nous allons demander à nos équipes pédagogiques de recenser et de tenir à jour la liste des compétences de chaque étudiant. Il s’agit bien sûr en général de compétences en cours d’acquisition, ils sont là pour apprendre… Mais la connaissance des compétences d’un étudiant permettra de </w:t>
      </w:r>
      <w:r w:rsidRPr="00727799">
        <w:rPr>
          <w:sz w:val="22"/>
          <w:szCs w:val="22"/>
        </w:rPr>
        <w:lastRenderedPageBreak/>
        <w:t>déterminer quel(s) profil(s) il convient de cibler pour ses recherches de contrat.</w:t>
      </w:r>
    </w:p>
    <w:p w:rsidR="00F13187" w:rsidRPr="00727799" w:rsidRDefault="00F13187" w:rsidP="00F13187">
      <w:pPr>
        <w:rPr>
          <w:sz w:val="22"/>
          <w:szCs w:val="22"/>
        </w:rPr>
      </w:pPr>
    </w:p>
    <w:p w:rsidR="00F13187" w:rsidRPr="00727799" w:rsidRDefault="00F13187" w:rsidP="00F13187">
      <w:pPr>
        <w:rPr>
          <w:b/>
          <w:sz w:val="22"/>
          <w:szCs w:val="22"/>
        </w:rPr>
      </w:pPr>
      <w:r w:rsidRPr="00727799">
        <w:rPr>
          <w:b/>
          <w:sz w:val="22"/>
          <w:szCs w:val="22"/>
        </w:rPr>
        <w:t>Q : Vous pouvez me donner un exemple de profil ?</w:t>
      </w:r>
    </w:p>
    <w:p w:rsidR="00F13187" w:rsidRPr="00727799" w:rsidRDefault="00F13187" w:rsidP="00F13187">
      <w:pPr>
        <w:rPr>
          <w:b/>
          <w:sz w:val="22"/>
          <w:szCs w:val="22"/>
        </w:rPr>
      </w:pPr>
    </w:p>
    <w:p w:rsidR="00F13187" w:rsidRPr="00727799" w:rsidRDefault="00F13187" w:rsidP="00F13187">
      <w:pPr>
        <w:rPr>
          <w:sz w:val="22"/>
          <w:szCs w:val="22"/>
        </w:rPr>
      </w:pPr>
      <w:r w:rsidRPr="00727799">
        <w:rPr>
          <w:sz w:val="22"/>
          <w:szCs w:val="22"/>
        </w:rPr>
        <w:t>R : Oui, évidemment. La liste complète n’est pas encore tout à fait au point. On aura par exemple le profil n° 1 intitulé "Développement Web", le profil n° 2 "Administrateur base de données". Le premier devrait regrouper les compétences "HTML", "PHP", "JAVASCRIPT" et "CSS".</w:t>
      </w:r>
    </w:p>
    <w:p w:rsidR="00F13187" w:rsidRPr="00727799" w:rsidRDefault="00F13187" w:rsidP="00F13187">
      <w:pPr>
        <w:rPr>
          <w:sz w:val="22"/>
          <w:szCs w:val="22"/>
        </w:rPr>
      </w:pPr>
    </w:p>
    <w:p w:rsidR="00F13187" w:rsidRPr="00727799" w:rsidRDefault="00F13187" w:rsidP="00F13187">
      <w:pPr>
        <w:rPr>
          <w:b/>
          <w:sz w:val="22"/>
          <w:szCs w:val="22"/>
        </w:rPr>
      </w:pPr>
      <w:r w:rsidRPr="00727799">
        <w:rPr>
          <w:b/>
          <w:sz w:val="22"/>
          <w:szCs w:val="22"/>
        </w:rPr>
        <w:t>Q : D’accord… Vous voyez autre chose ?</w:t>
      </w:r>
    </w:p>
    <w:p w:rsidR="00F13187" w:rsidRPr="00727799" w:rsidRDefault="00F13187" w:rsidP="00F13187">
      <w:pPr>
        <w:rPr>
          <w:sz w:val="22"/>
          <w:szCs w:val="22"/>
        </w:rPr>
      </w:pPr>
    </w:p>
    <w:p w:rsidR="00F13187" w:rsidRPr="00727799" w:rsidRDefault="00F13187" w:rsidP="00F13187">
      <w:pPr>
        <w:rPr>
          <w:sz w:val="22"/>
          <w:szCs w:val="22"/>
        </w:rPr>
      </w:pPr>
      <w:r w:rsidRPr="00727799">
        <w:rPr>
          <w:sz w:val="22"/>
          <w:szCs w:val="22"/>
        </w:rPr>
        <w:t>R : Non, je crois que nous avons fait le tour de la question.</w:t>
      </w:r>
    </w:p>
    <w:p w:rsidR="00F13187" w:rsidRPr="00727799" w:rsidRDefault="00F13187" w:rsidP="00F13187">
      <w:pPr>
        <w:rPr>
          <w:sz w:val="22"/>
          <w:szCs w:val="22"/>
        </w:rPr>
      </w:pPr>
    </w:p>
    <w:p w:rsidR="00F13187" w:rsidRPr="008508A3" w:rsidRDefault="00F13187" w:rsidP="00F13187">
      <w:pPr>
        <w:pStyle w:val="Titre1"/>
        <w:widowControl/>
        <w:numPr>
          <w:ilvl w:val="0"/>
          <w:numId w:val="9"/>
        </w:numPr>
        <w:pBdr>
          <w:top w:val="single" w:sz="4" w:space="1" w:color="auto"/>
          <w:left w:val="single" w:sz="4" w:space="4" w:color="auto"/>
          <w:bottom w:val="single" w:sz="4" w:space="1" w:color="auto"/>
          <w:right w:val="single" w:sz="4" w:space="4" w:color="auto"/>
        </w:pBdr>
        <w:suppressAutoHyphens w:val="0"/>
        <w:autoSpaceDE/>
        <w:spacing w:before="120"/>
        <w:ind w:left="357" w:hanging="357"/>
      </w:pPr>
      <w:r w:rsidRPr="008508A3">
        <w:t>Extrait du diagramme des classes métier</w:t>
      </w:r>
    </w:p>
    <w:p w:rsidR="00F13187" w:rsidRPr="00093E28" w:rsidRDefault="00F13187" w:rsidP="00F13187"/>
    <w:p w:rsidR="00F13187" w:rsidRPr="00727799" w:rsidRDefault="00F13187" w:rsidP="00F13187">
      <w:pPr>
        <w:rPr>
          <w:sz w:val="22"/>
          <w:szCs w:val="22"/>
        </w:rPr>
      </w:pPr>
      <w:r w:rsidRPr="00727799">
        <w:rPr>
          <w:sz w:val="22"/>
          <w:szCs w:val="22"/>
        </w:rPr>
        <w:t>La description des classes est fournie ici à un niveau d’abstraction intermédiaire, suffisant pour la compréhension des informations principales à gérer.</w:t>
      </w:r>
    </w:p>
    <w:p w:rsidR="00F13187" w:rsidRPr="00093E28" w:rsidRDefault="00F13187" w:rsidP="00F13187"/>
    <w:p w:rsidR="00F13187" w:rsidRPr="00093E28" w:rsidRDefault="00F13187" w:rsidP="00F13187">
      <w:pPr>
        <w:ind w:left="-993"/>
        <w:jc w:val="center"/>
      </w:pPr>
      <w:r>
        <w:rPr>
          <w:noProof/>
          <w:lang w:eastAsia="fr-FR"/>
        </w:rPr>
        <w:drawing>
          <wp:inline distT="0" distB="0" distL="0" distR="0">
            <wp:extent cx="6123940" cy="5555615"/>
            <wp:effectExtent l="0" t="0" r="0" b="698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3940" cy="5555615"/>
                    </a:xfrm>
                    <a:prstGeom prst="rect">
                      <a:avLst/>
                    </a:prstGeom>
                    <a:noFill/>
                    <a:ln>
                      <a:noFill/>
                    </a:ln>
                  </pic:spPr>
                </pic:pic>
              </a:graphicData>
            </a:graphic>
          </wp:inline>
        </w:drawing>
      </w:r>
    </w:p>
    <w:p w:rsidR="00F13187" w:rsidRPr="00093E28" w:rsidRDefault="00F13187" w:rsidP="00F13187">
      <w:pPr>
        <w:pStyle w:val="Titre1"/>
        <w:widowControl/>
        <w:numPr>
          <w:ilvl w:val="0"/>
          <w:numId w:val="9"/>
        </w:numPr>
        <w:pBdr>
          <w:top w:val="single" w:sz="4" w:space="1" w:color="auto"/>
          <w:left w:val="single" w:sz="4" w:space="4" w:color="auto"/>
          <w:bottom w:val="single" w:sz="4" w:space="1" w:color="auto"/>
          <w:right w:val="single" w:sz="4" w:space="4" w:color="auto"/>
        </w:pBdr>
        <w:suppressAutoHyphens w:val="0"/>
        <w:autoSpaceDE/>
        <w:spacing w:before="120"/>
        <w:ind w:left="357" w:hanging="357"/>
      </w:pPr>
      <w:r>
        <w:br w:type="page"/>
      </w:r>
      <w:r w:rsidRPr="00093E28">
        <w:lastRenderedPageBreak/>
        <w:t>Description détaillée des classes métier (extrait)</w:t>
      </w:r>
    </w:p>
    <w:p w:rsidR="00F13187" w:rsidRPr="00093E28" w:rsidRDefault="00F13187" w:rsidP="00F13187"/>
    <w:p w:rsidR="00F13187" w:rsidRPr="00B73A5F" w:rsidRDefault="00F13187" w:rsidP="00F13187">
      <w:pPr>
        <w:pStyle w:val="Textebrut"/>
        <w:spacing w:before="60"/>
        <w:rPr>
          <w:rFonts w:ascii="Arial" w:hAnsi="Arial" w:cs="Arial"/>
          <w:lang w:val="en-US"/>
        </w:rPr>
      </w:pPr>
      <w:proofErr w:type="gramStart"/>
      <w:r w:rsidRPr="00B73A5F">
        <w:rPr>
          <w:rFonts w:ascii="Arial" w:hAnsi="Arial" w:cs="Arial"/>
          <w:b/>
          <w:lang w:val="en-US"/>
        </w:rPr>
        <w:t>public</w:t>
      </w:r>
      <w:proofErr w:type="gramEnd"/>
      <w:r w:rsidRPr="00B73A5F">
        <w:rPr>
          <w:rFonts w:ascii="Arial" w:hAnsi="Arial" w:cs="Arial"/>
          <w:b/>
          <w:lang w:val="en-US"/>
        </w:rPr>
        <w:t xml:space="preserve"> class Region</w:t>
      </w:r>
      <w:r w:rsidRPr="00B73A5F">
        <w:rPr>
          <w:rFonts w:ascii="Arial" w:hAnsi="Arial" w:cs="Arial"/>
          <w:lang w:val="en-US"/>
        </w:rPr>
        <w:t xml:space="preserve"> {</w:t>
      </w:r>
    </w:p>
    <w:p w:rsidR="00F13187" w:rsidRPr="00B73A5F" w:rsidRDefault="00F13187" w:rsidP="00F13187">
      <w:pPr>
        <w:pStyle w:val="Textebrut"/>
        <w:rPr>
          <w:rFonts w:ascii="Arial" w:hAnsi="Arial" w:cs="Arial"/>
          <w:lang w:val="en-US"/>
        </w:rPr>
      </w:pPr>
      <w:r w:rsidRPr="00B73A5F">
        <w:rPr>
          <w:rFonts w:ascii="Arial" w:hAnsi="Arial" w:cs="Arial"/>
          <w:lang w:val="en-US"/>
        </w:rPr>
        <w:tab/>
      </w:r>
      <w:proofErr w:type="gramStart"/>
      <w:r w:rsidRPr="00B73A5F">
        <w:rPr>
          <w:rFonts w:ascii="Arial" w:hAnsi="Arial" w:cs="Arial"/>
          <w:lang w:val="en-US"/>
        </w:rPr>
        <w:t>private</w:t>
      </w:r>
      <w:proofErr w:type="gramEnd"/>
      <w:r w:rsidRPr="00B73A5F">
        <w:rPr>
          <w:rFonts w:ascii="Arial" w:hAnsi="Arial" w:cs="Arial"/>
          <w:lang w:val="en-US"/>
        </w:rPr>
        <w:t xml:space="preserve"> </w:t>
      </w:r>
      <w:proofErr w:type="spellStart"/>
      <w:r w:rsidRPr="00B73A5F">
        <w:rPr>
          <w:rFonts w:ascii="Arial" w:hAnsi="Arial" w:cs="Arial"/>
          <w:lang w:val="en-US"/>
        </w:rPr>
        <w:t>int</w:t>
      </w:r>
      <w:proofErr w:type="spellEnd"/>
      <w:r w:rsidRPr="00B73A5F">
        <w:rPr>
          <w:rFonts w:ascii="Arial" w:hAnsi="Arial" w:cs="Arial"/>
          <w:lang w:val="en-US"/>
        </w:rPr>
        <w:t xml:space="preserve"> </w:t>
      </w:r>
      <w:proofErr w:type="spellStart"/>
      <w:r w:rsidRPr="00B73A5F">
        <w:rPr>
          <w:rFonts w:ascii="Arial" w:hAnsi="Arial" w:cs="Arial"/>
          <w:lang w:val="en-US"/>
        </w:rPr>
        <w:t>numero</w:t>
      </w:r>
      <w:proofErr w:type="spellEnd"/>
      <w:r w:rsidRPr="00B73A5F">
        <w:rPr>
          <w:rFonts w:ascii="Arial" w:hAnsi="Arial" w:cs="Arial"/>
          <w:lang w:val="en-US"/>
        </w:rPr>
        <w:t>;</w:t>
      </w:r>
    </w:p>
    <w:p w:rsidR="00F13187" w:rsidRPr="00093E28" w:rsidRDefault="00F13187" w:rsidP="00F13187">
      <w:pPr>
        <w:pStyle w:val="Textebrut"/>
        <w:rPr>
          <w:rFonts w:ascii="Arial" w:hAnsi="Arial" w:cs="Arial"/>
        </w:rPr>
      </w:pPr>
      <w:r w:rsidRPr="00B73A5F">
        <w:rPr>
          <w:rFonts w:ascii="Arial" w:hAnsi="Arial" w:cs="Arial"/>
          <w:lang w:val="en-US"/>
        </w:rPr>
        <w:tab/>
      </w:r>
      <w:proofErr w:type="spellStart"/>
      <w:proofErr w:type="gramStart"/>
      <w:r w:rsidRPr="00093E28">
        <w:rPr>
          <w:rFonts w:ascii="Arial" w:hAnsi="Arial" w:cs="Arial"/>
        </w:rPr>
        <w:t>private</w:t>
      </w:r>
      <w:proofErr w:type="spellEnd"/>
      <w:proofErr w:type="gramEnd"/>
      <w:r w:rsidRPr="00093E28">
        <w:rPr>
          <w:rFonts w:ascii="Arial" w:hAnsi="Arial" w:cs="Arial"/>
        </w:rPr>
        <w:t xml:space="preserve"> String nom;</w:t>
      </w:r>
    </w:p>
    <w:p w:rsidR="00F13187" w:rsidRPr="00093E28" w:rsidRDefault="00F13187" w:rsidP="00F13187">
      <w:pPr>
        <w:pStyle w:val="Textebrut"/>
        <w:tabs>
          <w:tab w:val="left" w:pos="708"/>
          <w:tab w:val="left" w:pos="2070"/>
        </w:tabs>
        <w:rPr>
          <w:rFonts w:ascii="Arial" w:hAnsi="Arial" w:cs="Arial"/>
        </w:rPr>
      </w:pPr>
      <w:r w:rsidRPr="00093E28">
        <w:rPr>
          <w:rFonts w:ascii="Arial" w:hAnsi="Arial" w:cs="Arial"/>
        </w:rPr>
        <w:tab/>
      </w:r>
      <w:proofErr w:type="spellStart"/>
      <w:proofErr w:type="gramStart"/>
      <w:r w:rsidRPr="00093E28">
        <w:rPr>
          <w:rFonts w:ascii="Arial" w:hAnsi="Arial" w:cs="Arial"/>
        </w:rPr>
        <w:t>private</w:t>
      </w:r>
      <w:proofErr w:type="spellEnd"/>
      <w:proofErr w:type="gramEnd"/>
      <w:r w:rsidRPr="00093E28">
        <w:rPr>
          <w:rFonts w:ascii="Arial" w:hAnsi="Arial" w:cs="Arial"/>
        </w:rPr>
        <w:t xml:space="preserve"> Etablissement </w:t>
      </w:r>
      <w:proofErr w:type="spellStart"/>
      <w:r w:rsidRPr="00093E28">
        <w:rPr>
          <w:rFonts w:ascii="Arial" w:hAnsi="Arial" w:cs="Arial"/>
        </w:rPr>
        <w:t>leEtablissement</w:t>
      </w:r>
      <w:proofErr w:type="spellEnd"/>
      <w:r w:rsidRPr="00093E28">
        <w:rPr>
          <w:rFonts w:ascii="Arial" w:hAnsi="Arial" w:cs="Arial"/>
        </w:rPr>
        <w:t>;</w:t>
      </w:r>
      <w:r w:rsidRPr="00093E28">
        <w:rPr>
          <w:rFonts w:ascii="Arial" w:hAnsi="Arial" w:cs="Arial"/>
        </w:rPr>
        <w:tab/>
      </w:r>
      <w:r w:rsidRPr="00093E28">
        <w:rPr>
          <w:rFonts w:ascii="Arial" w:hAnsi="Arial" w:cs="Arial"/>
          <w:i/>
        </w:rPr>
        <w:t xml:space="preserve">// Etablissement </w:t>
      </w:r>
      <w:r>
        <w:rPr>
          <w:rFonts w:ascii="Arial" w:hAnsi="Arial" w:cs="Arial"/>
          <w:i/>
        </w:rPr>
        <w:t xml:space="preserve">de </w:t>
      </w:r>
      <w:proofErr w:type="spellStart"/>
      <w:r>
        <w:rPr>
          <w:rFonts w:ascii="Arial" w:hAnsi="Arial" w:cs="Arial"/>
          <w:i/>
        </w:rPr>
        <w:t>Supmaster</w:t>
      </w:r>
      <w:proofErr w:type="spellEnd"/>
      <w:r>
        <w:rPr>
          <w:rFonts w:ascii="Arial" w:hAnsi="Arial" w:cs="Arial"/>
          <w:i/>
        </w:rPr>
        <w:t xml:space="preserve"> </w:t>
      </w:r>
      <w:r w:rsidRPr="00093E28">
        <w:rPr>
          <w:rFonts w:ascii="Arial" w:hAnsi="Arial" w:cs="Arial"/>
          <w:i/>
        </w:rPr>
        <w:t>couvrant la région</w:t>
      </w:r>
    </w:p>
    <w:p w:rsidR="00F13187" w:rsidRPr="00093E28" w:rsidRDefault="00F13187" w:rsidP="00F13187">
      <w:pPr>
        <w:pStyle w:val="Textebrut"/>
        <w:rPr>
          <w:rFonts w:ascii="Arial" w:hAnsi="Arial" w:cs="Arial"/>
        </w:rPr>
      </w:pPr>
      <w:r w:rsidRPr="00093E28">
        <w:rPr>
          <w:rFonts w:ascii="Arial" w:hAnsi="Arial" w:cs="Arial"/>
        </w:rPr>
        <w:tab/>
      </w:r>
      <w:proofErr w:type="spellStart"/>
      <w:proofErr w:type="gramStart"/>
      <w:r w:rsidRPr="00093E28">
        <w:rPr>
          <w:rFonts w:ascii="Arial" w:hAnsi="Arial" w:cs="Arial"/>
        </w:rPr>
        <w:t>private</w:t>
      </w:r>
      <w:proofErr w:type="spellEnd"/>
      <w:proofErr w:type="gramEnd"/>
      <w:r w:rsidRPr="00093E28">
        <w:rPr>
          <w:rFonts w:ascii="Arial" w:hAnsi="Arial" w:cs="Arial"/>
        </w:rPr>
        <w:t xml:space="preserve"> </w:t>
      </w:r>
      <w:proofErr w:type="spellStart"/>
      <w:r w:rsidRPr="00093E28">
        <w:rPr>
          <w:rFonts w:ascii="Arial" w:hAnsi="Arial" w:cs="Arial"/>
        </w:rPr>
        <w:t>ArrayList</w:t>
      </w:r>
      <w:proofErr w:type="spellEnd"/>
      <w:r w:rsidRPr="00093E28">
        <w:rPr>
          <w:rFonts w:ascii="Arial" w:hAnsi="Arial" w:cs="Arial"/>
        </w:rPr>
        <w:t xml:space="preserve"> &lt;Organisation&gt; </w:t>
      </w:r>
      <w:proofErr w:type="spellStart"/>
      <w:r w:rsidRPr="00093E28">
        <w:rPr>
          <w:rFonts w:ascii="Arial" w:hAnsi="Arial" w:cs="Arial"/>
        </w:rPr>
        <w:t>lesOrganisations</w:t>
      </w:r>
      <w:proofErr w:type="spellEnd"/>
      <w:r w:rsidRPr="00093E28">
        <w:rPr>
          <w:rFonts w:ascii="Arial" w:hAnsi="Arial" w:cs="Arial"/>
        </w:rPr>
        <w:t>;</w:t>
      </w:r>
    </w:p>
    <w:p w:rsidR="00F13187" w:rsidRPr="00093E28" w:rsidRDefault="00F13187" w:rsidP="00F13187">
      <w:pPr>
        <w:pStyle w:val="Textebrut"/>
        <w:rPr>
          <w:rFonts w:ascii="Arial" w:hAnsi="Arial" w:cs="Arial"/>
          <w:i/>
        </w:rPr>
      </w:pPr>
      <w:r w:rsidRPr="00093E28">
        <w:rPr>
          <w:rFonts w:ascii="Arial" w:hAnsi="Arial" w:cs="Arial"/>
          <w:i/>
        </w:rPr>
        <w:tab/>
        <w:t>// Collection des organisations prospectées ou susceptibles de l’être dans la région.</w:t>
      </w:r>
    </w:p>
    <w:p w:rsidR="00F13187" w:rsidRPr="00093E28" w:rsidRDefault="00F13187" w:rsidP="00F13187">
      <w:pPr>
        <w:pStyle w:val="Textebrut"/>
        <w:spacing w:before="60"/>
        <w:rPr>
          <w:rFonts w:ascii="Arial" w:hAnsi="Arial" w:cs="Arial"/>
        </w:rPr>
      </w:pPr>
      <w:r w:rsidRPr="00093E28">
        <w:rPr>
          <w:rFonts w:ascii="Arial" w:hAnsi="Arial" w:cs="Arial"/>
        </w:rPr>
        <w:tab/>
        <w:t xml:space="preserve">public </w:t>
      </w:r>
      <w:proofErr w:type="spellStart"/>
      <w:proofErr w:type="gramStart"/>
      <w:r w:rsidRPr="00093E28">
        <w:rPr>
          <w:rFonts w:ascii="Arial" w:hAnsi="Arial" w:cs="Arial"/>
        </w:rPr>
        <w:t>Region</w:t>
      </w:r>
      <w:proofErr w:type="spellEnd"/>
      <w:r w:rsidRPr="00093E28">
        <w:rPr>
          <w:rFonts w:ascii="Arial" w:hAnsi="Arial" w:cs="Arial"/>
        </w:rPr>
        <w:t>(</w:t>
      </w:r>
      <w:proofErr w:type="spellStart"/>
      <w:proofErr w:type="gramEnd"/>
      <w:r w:rsidRPr="00093E28">
        <w:rPr>
          <w:rFonts w:ascii="Arial" w:hAnsi="Arial" w:cs="Arial"/>
        </w:rPr>
        <w:t>int</w:t>
      </w:r>
      <w:proofErr w:type="spellEnd"/>
      <w:r w:rsidRPr="00093E28">
        <w:rPr>
          <w:rFonts w:ascii="Arial" w:hAnsi="Arial" w:cs="Arial"/>
        </w:rPr>
        <w:t xml:space="preserve"> </w:t>
      </w:r>
      <w:proofErr w:type="spellStart"/>
      <w:r w:rsidRPr="00093E28">
        <w:rPr>
          <w:rFonts w:ascii="Arial" w:hAnsi="Arial" w:cs="Arial"/>
        </w:rPr>
        <w:t>pNum</w:t>
      </w:r>
      <w:proofErr w:type="spellEnd"/>
      <w:r w:rsidRPr="00093E28">
        <w:rPr>
          <w:rFonts w:ascii="Arial" w:hAnsi="Arial" w:cs="Arial"/>
        </w:rPr>
        <w:t xml:space="preserve">, String </w:t>
      </w:r>
      <w:proofErr w:type="spellStart"/>
      <w:r w:rsidRPr="00093E28">
        <w:rPr>
          <w:rFonts w:ascii="Arial" w:hAnsi="Arial" w:cs="Arial"/>
        </w:rPr>
        <w:t>pNom</w:t>
      </w:r>
      <w:proofErr w:type="spellEnd"/>
      <w:r w:rsidRPr="00093E28">
        <w:rPr>
          <w:rFonts w:ascii="Arial" w:hAnsi="Arial" w:cs="Arial"/>
        </w:rPr>
        <w:t xml:space="preserve">, Etablissement </w:t>
      </w:r>
      <w:proofErr w:type="spellStart"/>
      <w:r w:rsidRPr="00093E28">
        <w:rPr>
          <w:rFonts w:ascii="Arial" w:hAnsi="Arial" w:cs="Arial"/>
        </w:rPr>
        <w:t>pEtablissement</w:t>
      </w:r>
      <w:proofErr w:type="spellEnd"/>
      <w:r w:rsidRPr="00093E28">
        <w:rPr>
          <w:rFonts w:ascii="Arial" w:hAnsi="Arial" w:cs="Arial"/>
        </w:rPr>
        <w:t xml:space="preserve">) </w:t>
      </w:r>
      <w:r w:rsidRPr="00B73A5F">
        <w:rPr>
          <w:rFonts w:ascii="Arial" w:hAnsi="Arial" w:cs="Arial"/>
        </w:rPr>
        <w:t>{</w:t>
      </w:r>
      <w:r w:rsidRPr="00093E28">
        <w:rPr>
          <w:rFonts w:ascii="Arial" w:hAnsi="Arial" w:cs="Arial"/>
        </w:rPr>
        <w:t>…}</w:t>
      </w:r>
    </w:p>
    <w:p w:rsidR="00F13187" w:rsidRPr="00093E28" w:rsidRDefault="00F13187" w:rsidP="00F13187">
      <w:pPr>
        <w:pStyle w:val="Textebrut"/>
        <w:ind w:firstLine="708"/>
        <w:rPr>
          <w:rFonts w:ascii="Arial" w:hAnsi="Arial" w:cs="Arial"/>
          <w:i/>
        </w:rPr>
      </w:pPr>
      <w:r w:rsidRPr="00093E28">
        <w:rPr>
          <w:rFonts w:ascii="Arial" w:hAnsi="Arial" w:cs="Arial"/>
          <w:i/>
        </w:rPr>
        <w:t xml:space="preserve">// Constructeur qui initialise les 3 premiers attributs avec les paramètres.  </w:t>
      </w:r>
    </w:p>
    <w:p w:rsidR="00F13187" w:rsidRPr="00B73A5F" w:rsidRDefault="00F13187" w:rsidP="00F13187">
      <w:pPr>
        <w:pStyle w:val="Textebrut"/>
        <w:ind w:firstLine="708"/>
        <w:rPr>
          <w:rFonts w:ascii="Arial" w:hAnsi="Arial" w:cs="Arial"/>
        </w:rPr>
      </w:pPr>
      <w:r w:rsidRPr="00B73A5F">
        <w:rPr>
          <w:rFonts w:ascii="Arial" w:hAnsi="Arial" w:cs="Arial"/>
        </w:rPr>
        <w:t xml:space="preserve">public String </w:t>
      </w:r>
      <w:proofErr w:type="spellStart"/>
      <w:proofErr w:type="gramStart"/>
      <w:r w:rsidRPr="00B73A5F">
        <w:rPr>
          <w:rFonts w:ascii="Arial" w:hAnsi="Arial" w:cs="Arial"/>
        </w:rPr>
        <w:t>getNom</w:t>
      </w:r>
      <w:proofErr w:type="spellEnd"/>
      <w:r w:rsidRPr="00B73A5F">
        <w:rPr>
          <w:rFonts w:ascii="Arial" w:hAnsi="Arial" w:cs="Arial"/>
        </w:rPr>
        <w:t>(</w:t>
      </w:r>
      <w:proofErr w:type="gramEnd"/>
      <w:r w:rsidRPr="00B73A5F">
        <w:rPr>
          <w:rFonts w:ascii="Arial" w:hAnsi="Arial" w:cs="Arial"/>
        </w:rPr>
        <w:t>) {</w:t>
      </w:r>
      <w:r w:rsidRPr="00093E28">
        <w:rPr>
          <w:rFonts w:ascii="Arial" w:hAnsi="Arial" w:cs="Arial"/>
        </w:rPr>
        <w:t>…}</w:t>
      </w:r>
      <w:r w:rsidRPr="00B73A5F">
        <w:rPr>
          <w:rFonts w:ascii="Arial" w:hAnsi="Arial" w:cs="Arial"/>
        </w:rPr>
        <w:t xml:space="preserve">  </w:t>
      </w:r>
      <w:r w:rsidRPr="00B73A5F">
        <w:rPr>
          <w:rFonts w:ascii="Arial" w:hAnsi="Arial" w:cs="Arial"/>
        </w:rPr>
        <w:tab/>
      </w:r>
      <w:r w:rsidRPr="00B73A5F">
        <w:rPr>
          <w:rFonts w:ascii="Arial" w:hAnsi="Arial" w:cs="Arial"/>
          <w:i/>
        </w:rPr>
        <w:t>// retourne l’attribut nom</w:t>
      </w:r>
    </w:p>
    <w:p w:rsidR="00F13187" w:rsidRPr="00B73A5F" w:rsidRDefault="00F13187" w:rsidP="00F13187">
      <w:pPr>
        <w:pStyle w:val="Textebrut"/>
        <w:ind w:firstLine="708"/>
        <w:rPr>
          <w:rFonts w:ascii="Arial" w:hAnsi="Arial" w:cs="Arial"/>
        </w:rPr>
      </w:pPr>
      <w:r w:rsidRPr="00B73A5F">
        <w:rPr>
          <w:rFonts w:ascii="Arial" w:hAnsi="Arial" w:cs="Arial"/>
        </w:rPr>
        <w:t xml:space="preserve">public </w:t>
      </w:r>
      <w:proofErr w:type="spellStart"/>
      <w:r w:rsidRPr="00B73A5F">
        <w:rPr>
          <w:rFonts w:ascii="Arial" w:hAnsi="Arial" w:cs="Arial"/>
        </w:rPr>
        <w:t>ArrayList</w:t>
      </w:r>
      <w:proofErr w:type="spellEnd"/>
      <w:r w:rsidRPr="00B73A5F">
        <w:rPr>
          <w:rFonts w:ascii="Arial" w:hAnsi="Arial" w:cs="Arial"/>
        </w:rPr>
        <w:t xml:space="preserve">&lt;Organisation&gt; </w:t>
      </w:r>
      <w:proofErr w:type="spellStart"/>
      <w:proofErr w:type="gramStart"/>
      <w:r w:rsidRPr="00B73A5F">
        <w:rPr>
          <w:rFonts w:ascii="Arial" w:hAnsi="Arial" w:cs="Arial"/>
        </w:rPr>
        <w:t>getLesOrganisations</w:t>
      </w:r>
      <w:proofErr w:type="spellEnd"/>
      <w:r w:rsidRPr="00B73A5F">
        <w:rPr>
          <w:rFonts w:ascii="Arial" w:hAnsi="Arial" w:cs="Arial"/>
        </w:rPr>
        <w:t>(</w:t>
      </w:r>
      <w:proofErr w:type="gramEnd"/>
      <w:r w:rsidRPr="00B73A5F">
        <w:rPr>
          <w:rFonts w:ascii="Arial" w:hAnsi="Arial" w:cs="Arial"/>
        </w:rPr>
        <w:t>) {</w:t>
      </w:r>
      <w:r w:rsidRPr="00093E28">
        <w:rPr>
          <w:rFonts w:ascii="Arial" w:hAnsi="Arial" w:cs="Arial"/>
        </w:rPr>
        <w:t>…}</w:t>
      </w:r>
      <w:r w:rsidRPr="00B73A5F">
        <w:rPr>
          <w:rFonts w:ascii="Arial" w:hAnsi="Arial" w:cs="Arial"/>
        </w:rPr>
        <w:t xml:space="preserve"> </w:t>
      </w:r>
      <w:r w:rsidRPr="00B73A5F">
        <w:rPr>
          <w:rFonts w:ascii="Arial" w:hAnsi="Arial" w:cs="Arial"/>
        </w:rPr>
        <w:tab/>
      </w:r>
      <w:r w:rsidRPr="00B73A5F">
        <w:rPr>
          <w:rFonts w:ascii="Arial" w:hAnsi="Arial" w:cs="Arial"/>
          <w:i/>
        </w:rPr>
        <w:t xml:space="preserve">// retourne l’attribut </w:t>
      </w:r>
      <w:proofErr w:type="spellStart"/>
      <w:r w:rsidRPr="00B73A5F">
        <w:rPr>
          <w:rFonts w:ascii="Arial" w:hAnsi="Arial" w:cs="Arial"/>
          <w:i/>
        </w:rPr>
        <w:t>lesOrganisations</w:t>
      </w:r>
      <w:proofErr w:type="spellEnd"/>
    </w:p>
    <w:p w:rsidR="00F13187" w:rsidRPr="00B73A5F" w:rsidRDefault="00F13187" w:rsidP="00F13187">
      <w:pPr>
        <w:pStyle w:val="Textebrut"/>
        <w:ind w:firstLine="708"/>
        <w:rPr>
          <w:rFonts w:ascii="Arial" w:hAnsi="Arial" w:cs="Arial"/>
        </w:rPr>
      </w:pPr>
      <w:r w:rsidRPr="00B73A5F">
        <w:rPr>
          <w:rFonts w:ascii="Arial" w:hAnsi="Arial" w:cs="Arial"/>
        </w:rPr>
        <w:t xml:space="preserve">public Etablissement </w:t>
      </w:r>
      <w:proofErr w:type="spellStart"/>
      <w:proofErr w:type="gramStart"/>
      <w:r w:rsidRPr="00B73A5F">
        <w:rPr>
          <w:rFonts w:ascii="Arial" w:hAnsi="Arial" w:cs="Arial"/>
        </w:rPr>
        <w:t>getLeEtablissement</w:t>
      </w:r>
      <w:proofErr w:type="spellEnd"/>
      <w:r w:rsidRPr="00B73A5F">
        <w:rPr>
          <w:rFonts w:ascii="Arial" w:hAnsi="Arial" w:cs="Arial"/>
        </w:rPr>
        <w:t>(</w:t>
      </w:r>
      <w:proofErr w:type="gramEnd"/>
      <w:r w:rsidRPr="00B73A5F">
        <w:rPr>
          <w:rFonts w:ascii="Arial" w:hAnsi="Arial" w:cs="Arial"/>
        </w:rPr>
        <w:t>) {</w:t>
      </w:r>
      <w:r w:rsidRPr="00093E28">
        <w:rPr>
          <w:rFonts w:ascii="Arial" w:hAnsi="Arial" w:cs="Arial"/>
        </w:rPr>
        <w:t>…}</w:t>
      </w:r>
      <w:r w:rsidRPr="00B73A5F">
        <w:rPr>
          <w:rFonts w:ascii="Arial" w:hAnsi="Arial" w:cs="Arial"/>
        </w:rPr>
        <w:t xml:space="preserve">  </w:t>
      </w:r>
      <w:r w:rsidRPr="00B73A5F">
        <w:rPr>
          <w:rFonts w:ascii="Arial" w:hAnsi="Arial" w:cs="Arial"/>
          <w:i/>
        </w:rPr>
        <w:t xml:space="preserve">// retourne l’attribut </w:t>
      </w:r>
      <w:proofErr w:type="spellStart"/>
      <w:r w:rsidRPr="00B73A5F">
        <w:rPr>
          <w:rFonts w:ascii="Arial" w:hAnsi="Arial" w:cs="Arial"/>
          <w:i/>
        </w:rPr>
        <w:t>leEtablissement</w:t>
      </w:r>
      <w:proofErr w:type="spellEnd"/>
    </w:p>
    <w:p w:rsidR="00F13187" w:rsidRPr="00093E28" w:rsidRDefault="00F13187" w:rsidP="00F13187">
      <w:pPr>
        <w:pStyle w:val="Textebrut"/>
        <w:ind w:firstLine="708"/>
        <w:rPr>
          <w:rFonts w:ascii="Arial" w:hAnsi="Arial" w:cs="Arial"/>
        </w:rPr>
      </w:pPr>
      <w:r w:rsidRPr="00093E28">
        <w:rPr>
          <w:rFonts w:ascii="Arial" w:hAnsi="Arial" w:cs="Arial"/>
        </w:rPr>
        <w:t xml:space="preserve">public </w:t>
      </w:r>
      <w:proofErr w:type="spellStart"/>
      <w:r w:rsidRPr="00093E28">
        <w:rPr>
          <w:rFonts w:ascii="Arial" w:hAnsi="Arial" w:cs="Arial"/>
        </w:rPr>
        <w:t>void</w:t>
      </w:r>
      <w:proofErr w:type="spellEnd"/>
      <w:r w:rsidRPr="00093E28">
        <w:rPr>
          <w:rFonts w:ascii="Arial" w:hAnsi="Arial" w:cs="Arial"/>
        </w:rPr>
        <w:t xml:space="preserve"> </w:t>
      </w:r>
      <w:proofErr w:type="spellStart"/>
      <w:proofErr w:type="gramStart"/>
      <w:r w:rsidRPr="00093E28">
        <w:rPr>
          <w:rFonts w:ascii="Arial" w:hAnsi="Arial" w:cs="Arial"/>
        </w:rPr>
        <w:t>ajoutOrganisation</w:t>
      </w:r>
      <w:proofErr w:type="spellEnd"/>
      <w:r w:rsidRPr="00093E28">
        <w:rPr>
          <w:rFonts w:ascii="Arial" w:hAnsi="Arial" w:cs="Arial"/>
        </w:rPr>
        <w:t>(</w:t>
      </w:r>
      <w:proofErr w:type="gramEnd"/>
      <w:r w:rsidRPr="00093E28">
        <w:rPr>
          <w:rFonts w:ascii="Arial" w:hAnsi="Arial" w:cs="Arial"/>
        </w:rPr>
        <w:t xml:space="preserve">Organisation </w:t>
      </w:r>
      <w:proofErr w:type="spellStart"/>
      <w:r w:rsidRPr="00093E28">
        <w:rPr>
          <w:rFonts w:ascii="Arial" w:hAnsi="Arial" w:cs="Arial"/>
        </w:rPr>
        <w:t>pOrganisation</w:t>
      </w:r>
      <w:proofErr w:type="spellEnd"/>
      <w:r w:rsidRPr="00093E28">
        <w:rPr>
          <w:rFonts w:ascii="Arial" w:hAnsi="Arial" w:cs="Arial"/>
        </w:rPr>
        <w:t xml:space="preserve">) </w:t>
      </w:r>
      <w:r w:rsidRPr="00B73A5F">
        <w:rPr>
          <w:rFonts w:ascii="Arial" w:hAnsi="Arial" w:cs="Arial"/>
        </w:rPr>
        <w:t>{</w:t>
      </w:r>
      <w:r w:rsidRPr="00093E28">
        <w:rPr>
          <w:rFonts w:ascii="Arial" w:hAnsi="Arial" w:cs="Arial"/>
        </w:rPr>
        <w:t>…}</w:t>
      </w:r>
    </w:p>
    <w:p w:rsidR="00F13187" w:rsidRPr="00093E28" w:rsidRDefault="00F13187" w:rsidP="00F13187">
      <w:pPr>
        <w:pStyle w:val="Textebrut"/>
        <w:rPr>
          <w:rFonts w:ascii="Arial" w:hAnsi="Arial" w:cs="Arial"/>
        </w:rPr>
      </w:pPr>
      <w:r w:rsidRPr="00093E28">
        <w:rPr>
          <w:rFonts w:ascii="Arial" w:hAnsi="Arial" w:cs="Arial"/>
        </w:rPr>
        <w:t>}</w:t>
      </w:r>
    </w:p>
    <w:p w:rsidR="00F13187" w:rsidRPr="00B73A5F" w:rsidRDefault="00F13187" w:rsidP="00F13187">
      <w:pPr>
        <w:pStyle w:val="Textebrut"/>
        <w:spacing w:before="60"/>
        <w:rPr>
          <w:rFonts w:ascii="Arial" w:hAnsi="Arial" w:cs="Arial"/>
        </w:rPr>
      </w:pPr>
      <w:proofErr w:type="gramStart"/>
      <w:r w:rsidRPr="00B73A5F">
        <w:rPr>
          <w:rFonts w:ascii="Arial" w:hAnsi="Arial" w:cs="Arial"/>
          <w:b/>
        </w:rPr>
        <w:t>public</w:t>
      </w:r>
      <w:proofErr w:type="gramEnd"/>
      <w:r w:rsidRPr="00B73A5F">
        <w:rPr>
          <w:rFonts w:ascii="Arial" w:hAnsi="Arial" w:cs="Arial"/>
          <w:b/>
        </w:rPr>
        <w:t xml:space="preserve"> class Etablissement</w:t>
      </w:r>
      <w:r w:rsidRPr="00B73A5F">
        <w:rPr>
          <w:rFonts w:ascii="Arial" w:hAnsi="Arial" w:cs="Arial"/>
        </w:rPr>
        <w:t xml:space="preserve"> {</w:t>
      </w:r>
    </w:p>
    <w:p w:rsidR="00F13187" w:rsidRPr="00093E28" w:rsidRDefault="00F13187" w:rsidP="00F13187">
      <w:pPr>
        <w:pStyle w:val="Textebrut"/>
        <w:rPr>
          <w:rFonts w:ascii="Arial" w:hAnsi="Arial" w:cs="Arial"/>
        </w:rPr>
      </w:pPr>
      <w:r w:rsidRPr="00093E28">
        <w:rPr>
          <w:rFonts w:ascii="Arial" w:hAnsi="Arial" w:cs="Arial"/>
        </w:rPr>
        <w:tab/>
      </w:r>
      <w:proofErr w:type="spellStart"/>
      <w:proofErr w:type="gramStart"/>
      <w:r w:rsidRPr="00093E28">
        <w:rPr>
          <w:rFonts w:ascii="Arial" w:hAnsi="Arial" w:cs="Arial"/>
        </w:rPr>
        <w:t>private</w:t>
      </w:r>
      <w:proofErr w:type="spellEnd"/>
      <w:proofErr w:type="gramEnd"/>
      <w:r w:rsidRPr="00093E28">
        <w:rPr>
          <w:rFonts w:ascii="Arial" w:hAnsi="Arial" w:cs="Arial"/>
        </w:rPr>
        <w:t xml:space="preserve"> String code;</w:t>
      </w:r>
    </w:p>
    <w:p w:rsidR="00F13187" w:rsidRPr="00093E28" w:rsidRDefault="00F13187" w:rsidP="00F13187">
      <w:pPr>
        <w:pStyle w:val="Textebrut"/>
        <w:rPr>
          <w:rFonts w:ascii="Arial" w:hAnsi="Arial" w:cs="Arial"/>
        </w:rPr>
      </w:pPr>
      <w:r w:rsidRPr="00093E28">
        <w:rPr>
          <w:rFonts w:ascii="Arial" w:hAnsi="Arial" w:cs="Arial"/>
        </w:rPr>
        <w:tab/>
      </w:r>
      <w:proofErr w:type="spellStart"/>
      <w:proofErr w:type="gramStart"/>
      <w:r w:rsidRPr="00093E28">
        <w:rPr>
          <w:rFonts w:ascii="Arial" w:hAnsi="Arial" w:cs="Arial"/>
        </w:rPr>
        <w:t>private</w:t>
      </w:r>
      <w:proofErr w:type="spellEnd"/>
      <w:proofErr w:type="gramEnd"/>
      <w:r w:rsidRPr="00093E28">
        <w:rPr>
          <w:rFonts w:ascii="Arial" w:hAnsi="Arial" w:cs="Arial"/>
        </w:rPr>
        <w:t xml:space="preserve"> String adresse;</w:t>
      </w:r>
    </w:p>
    <w:p w:rsidR="00F13187" w:rsidRPr="00B73A5F" w:rsidRDefault="00F13187" w:rsidP="00F13187">
      <w:pPr>
        <w:pStyle w:val="Textebrut"/>
        <w:rPr>
          <w:rFonts w:ascii="Arial" w:hAnsi="Arial" w:cs="Arial"/>
        </w:rPr>
      </w:pPr>
      <w:r w:rsidRPr="00B73A5F">
        <w:rPr>
          <w:rFonts w:ascii="Arial" w:hAnsi="Arial" w:cs="Arial"/>
        </w:rPr>
        <w:tab/>
      </w:r>
      <w:proofErr w:type="spellStart"/>
      <w:proofErr w:type="gramStart"/>
      <w:r w:rsidRPr="00B73A5F">
        <w:rPr>
          <w:rFonts w:ascii="Arial" w:hAnsi="Arial" w:cs="Arial"/>
        </w:rPr>
        <w:t>private</w:t>
      </w:r>
      <w:proofErr w:type="spellEnd"/>
      <w:proofErr w:type="gramEnd"/>
      <w:r w:rsidRPr="00B73A5F">
        <w:rPr>
          <w:rFonts w:ascii="Arial" w:hAnsi="Arial" w:cs="Arial"/>
        </w:rPr>
        <w:t xml:space="preserve"> String prospecteur;</w:t>
      </w:r>
    </w:p>
    <w:p w:rsidR="00F13187" w:rsidRPr="00B73A5F" w:rsidRDefault="00F13187" w:rsidP="00F13187">
      <w:pPr>
        <w:pStyle w:val="Textebrut"/>
        <w:rPr>
          <w:rFonts w:ascii="Arial" w:hAnsi="Arial" w:cs="Arial"/>
        </w:rPr>
      </w:pPr>
      <w:r w:rsidRPr="00B73A5F">
        <w:rPr>
          <w:rFonts w:ascii="Arial" w:hAnsi="Arial" w:cs="Arial"/>
        </w:rPr>
        <w:tab/>
      </w:r>
      <w:proofErr w:type="spellStart"/>
      <w:proofErr w:type="gramStart"/>
      <w:r w:rsidRPr="00B73A5F">
        <w:rPr>
          <w:rFonts w:ascii="Arial" w:hAnsi="Arial" w:cs="Arial"/>
        </w:rPr>
        <w:t>private</w:t>
      </w:r>
      <w:proofErr w:type="spellEnd"/>
      <w:proofErr w:type="gramEnd"/>
      <w:r w:rsidRPr="00B73A5F">
        <w:rPr>
          <w:rFonts w:ascii="Arial" w:hAnsi="Arial" w:cs="Arial"/>
        </w:rPr>
        <w:t xml:space="preserve"> </w:t>
      </w:r>
      <w:proofErr w:type="spellStart"/>
      <w:r w:rsidRPr="00B73A5F">
        <w:rPr>
          <w:rFonts w:ascii="Arial" w:hAnsi="Arial" w:cs="Arial"/>
        </w:rPr>
        <w:t>ArrayList</w:t>
      </w:r>
      <w:proofErr w:type="spellEnd"/>
      <w:r w:rsidRPr="00B73A5F">
        <w:rPr>
          <w:rFonts w:ascii="Arial" w:hAnsi="Arial" w:cs="Arial"/>
        </w:rPr>
        <w:t>&lt;</w:t>
      </w:r>
      <w:proofErr w:type="spellStart"/>
      <w:r w:rsidRPr="00B73A5F">
        <w:rPr>
          <w:rFonts w:ascii="Arial" w:hAnsi="Arial" w:cs="Arial"/>
        </w:rPr>
        <w:t>Region</w:t>
      </w:r>
      <w:proofErr w:type="spellEnd"/>
      <w:r w:rsidRPr="00B73A5F">
        <w:rPr>
          <w:rFonts w:ascii="Arial" w:hAnsi="Arial" w:cs="Arial"/>
        </w:rPr>
        <w:t xml:space="preserve">&gt; </w:t>
      </w:r>
      <w:proofErr w:type="spellStart"/>
      <w:r w:rsidRPr="00B73A5F">
        <w:rPr>
          <w:rFonts w:ascii="Arial" w:hAnsi="Arial" w:cs="Arial"/>
        </w:rPr>
        <w:t>lesRegions</w:t>
      </w:r>
      <w:proofErr w:type="spellEnd"/>
      <w:r w:rsidRPr="00B73A5F">
        <w:rPr>
          <w:rFonts w:ascii="Arial" w:hAnsi="Arial" w:cs="Arial"/>
        </w:rPr>
        <w:t xml:space="preserve">; </w:t>
      </w:r>
      <w:r w:rsidRPr="00B73A5F">
        <w:rPr>
          <w:rFonts w:ascii="Arial" w:hAnsi="Arial" w:cs="Arial"/>
          <w:i/>
        </w:rPr>
        <w:t>// zone géographique couverte par l’établissement</w:t>
      </w:r>
    </w:p>
    <w:p w:rsidR="00F13187" w:rsidRPr="00E30276" w:rsidRDefault="00F13187" w:rsidP="00F13187">
      <w:pPr>
        <w:pStyle w:val="Textebrut"/>
        <w:rPr>
          <w:rFonts w:ascii="Arial" w:hAnsi="Arial" w:cs="Arial"/>
          <w:lang w:val="en-US"/>
        </w:rPr>
      </w:pPr>
      <w:r w:rsidRPr="00093E28">
        <w:rPr>
          <w:rFonts w:ascii="Arial" w:hAnsi="Arial" w:cs="Arial"/>
        </w:rPr>
        <w:tab/>
      </w:r>
      <w:proofErr w:type="gramStart"/>
      <w:r w:rsidRPr="00E30276">
        <w:rPr>
          <w:rFonts w:ascii="Arial" w:hAnsi="Arial" w:cs="Arial"/>
          <w:lang w:val="en-US"/>
        </w:rPr>
        <w:t>public</w:t>
      </w:r>
      <w:proofErr w:type="gramEnd"/>
      <w:r w:rsidRPr="00E30276">
        <w:rPr>
          <w:rFonts w:ascii="Arial" w:hAnsi="Arial" w:cs="Arial"/>
          <w:lang w:val="en-US"/>
        </w:rPr>
        <w:t xml:space="preserve"> </w:t>
      </w:r>
      <w:proofErr w:type="spellStart"/>
      <w:r w:rsidRPr="00E30276">
        <w:rPr>
          <w:rFonts w:ascii="Arial" w:hAnsi="Arial" w:cs="Arial"/>
          <w:lang w:val="en-US"/>
        </w:rPr>
        <w:t>Etablissement</w:t>
      </w:r>
      <w:proofErr w:type="spellEnd"/>
      <w:r w:rsidRPr="00E30276">
        <w:rPr>
          <w:rFonts w:ascii="Arial" w:hAnsi="Arial" w:cs="Arial"/>
          <w:lang w:val="en-US"/>
        </w:rPr>
        <w:t xml:space="preserve">(String </w:t>
      </w:r>
      <w:proofErr w:type="spellStart"/>
      <w:r w:rsidRPr="00E30276">
        <w:rPr>
          <w:rFonts w:ascii="Arial" w:hAnsi="Arial" w:cs="Arial"/>
          <w:lang w:val="en-US"/>
        </w:rPr>
        <w:t>pCode</w:t>
      </w:r>
      <w:proofErr w:type="spellEnd"/>
      <w:r w:rsidRPr="00E30276">
        <w:rPr>
          <w:rFonts w:ascii="Arial" w:hAnsi="Arial" w:cs="Arial"/>
          <w:lang w:val="en-US"/>
        </w:rPr>
        <w:t xml:space="preserve">, String </w:t>
      </w:r>
      <w:proofErr w:type="spellStart"/>
      <w:r w:rsidRPr="00E30276">
        <w:rPr>
          <w:rFonts w:ascii="Arial" w:hAnsi="Arial" w:cs="Arial"/>
          <w:lang w:val="en-US"/>
        </w:rPr>
        <w:t>pAdr</w:t>
      </w:r>
      <w:proofErr w:type="spellEnd"/>
      <w:r w:rsidRPr="00E30276">
        <w:rPr>
          <w:rFonts w:ascii="Arial" w:hAnsi="Arial" w:cs="Arial"/>
          <w:lang w:val="en-US"/>
        </w:rPr>
        <w:t xml:space="preserve">, String </w:t>
      </w:r>
      <w:proofErr w:type="spellStart"/>
      <w:r w:rsidRPr="00E30276">
        <w:rPr>
          <w:rFonts w:ascii="Arial" w:hAnsi="Arial" w:cs="Arial"/>
          <w:lang w:val="en-US"/>
        </w:rPr>
        <w:t>pProspect</w:t>
      </w:r>
      <w:proofErr w:type="spellEnd"/>
      <w:r w:rsidRPr="00E30276">
        <w:rPr>
          <w:rFonts w:ascii="Arial" w:hAnsi="Arial" w:cs="Arial"/>
          <w:lang w:val="en-US"/>
        </w:rPr>
        <w:t xml:space="preserve">) </w:t>
      </w:r>
      <w:r w:rsidRPr="00E30276">
        <w:rPr>
          <w:rFonts w:ascii="Arial" w:hAnsi="Arial"/>
          <w:lang w:val="en-US"/>
        </w:rPr>
        <w:t>{</w:t>
      </w:r>
      <w:r w:rsidRPr="00E30276">
        <w:rPr>
          <w:rFonts w:ascii="Arial" w:hAnsi="Arial" w:cs="Arial"/>
          <w:lang w:val="en-US"/>
        </w:rPr>
        <w:t>…</w:t>
      </w:r>
      <w:r w:rsidRPr="00E30276">
        <w:rPr>
          <w:rFonts w:ascii="Arial" w:hAnsi="Arial"/>
          <w:lang w:val="en-US"/>
        </w:rPr>
        <w:t>}</w:t>
      </w:r>
    </w:p>
    <w:p w:rsidR="00F13187" w:rsidRPr="00093E28" w:rsidRDefault="00F13187" w:rsidP="00F13187">
      <w:pPr>
        <w:pStyle w:val="Textebrut"/>
        <w:ind w:firstLine="708"/>
        <w:rPr>
          <w:rFonts w:ascii="Arial" w:hAnsi="Arial" w:cs="Arial"/>
          <w:i/>
        </w:rPr>
      </w:pPr>
      <w:r w:rsidRPr="00093E28">
        <w:rPr>
          <w:rFonts w:ascii="Arial" w:hAnsi="Arial" w:cs="Arial"/>
          <w:i/>
        </w:rPr>
        <w:t xml:space="preserve">// Constructeur qui initialise les 3 premiers attributs avec les paramètres.  </w:t>
      </w:r>
    </w:p>
    <w:p w:rsidR="00F13187" w:rsidRPr="00B73A5F" w:rsidRDefault="00F13187" w:rsidP="00F13187">
      <w:pPr>
        <w:pStyle w:val="Textebrut"/>
        <w:ind w:firstLine="708"/>
        <w:rPr>
          <w:rFonts w:ascii="Arial" w:hAnsi="Arial" w:cs="Arial"/>
        </w:rPr>
      </w:pPr>
      <w:r w:rsidRPr="00B73A5F">
        <w:rPr>
          <w:rFonts w:ascii="Arial" w:hAnsi="Arial" w:cs="Arial"/>
        </w:rPr>
        <w:t xml:space="preserve">public String </w:t>
      </w:r>
      <w:proofErr w:type="spellStart"/>
      <w:proofErr w:type="gramStart"/>
      <w:r w:rsidRPr="00B73A5F">
        <w:rPr>
          <w:rFonts w:ascii="Arial" w:hAnsi="Arial" w:cs="Arial"/>
        </w:rPr>
        <w:t>getCode</w:t>
      </w:r>
      <w:proofErr w:type="spellEnd"/>
      <w:r w:rsidRPr="00B73A5F">
        <w:rPr>
          <w:rFonts w:ascii="Arial" w:hAnsi="Arial" w:cs="Arial"/>
        </w:rPr>
        <w:t>(</w:t>
      </w:r>
      <w:proofErr w:type="gramEnd"/>
      <w:r w:rsidRPr="00B73A5F">
        <w:rPr>
          <w:rFonts w:ascii="Arial" w:hAnsi="Arial" w:cs="Arial"/>
        </w:rPr>
        <w:t>) {</w:t>
      </w:r>
      <w:r w:rsidRPr="00093E28">
        <w:rPr>
          <w:rFonts w:ascii="Arial" w:hAnsi="Arial" w:cs="Arial"/>
        </w:rPr>
        <w:t>…}</w:t>
      </w:r>
      <w:r w:rsidRPr="00B73A5F">
        <w:rPr>
          <w:rFonts w:ascii="Arial" w:hAnsi="Arial" w:cs="Arial"/>
        </w:rPr>
        <w:t xml:space="preserve">  </w:t>
      </w:r>
      <w:r w:rsidRPr="00B73A5F">
        <w:rPr>
          <w:rFonts w:ascii="Arial" w:hAnsi="Arial" w:cs="Arial"/>
        </w:rPr>
        <w:tab/>
      </w:r>
      <w:r w:rsidRPr="00B73A5F">
        <w:rPr>
          <w:rFonts w:ascii="Arial" w:hAnsi="Arial" w:cs="Arial"/>
          <w:i/>
        </w:rPr>
        <w:t>// retourne l’attribut code</w:t>
      </w:r>
    </w:p>
    <w:p w:rsidR="00F13187" w:rsidRPr="00B73A5F" w:rsidRDefault="00F13187" w:rsidP="00F13187">
      <w:pPr>
        <w:pStyle w:val="Textebrut"/>
        <w:ind w:firstLine="708"/>
        <w:rPr>
          <w:rFonts w:ascii="Arial" w:hAnsi="Arial" w:cs="Arial"/>
        </w:rPr>
      </w:pPr>
      <w:r w:rsidRPr="00B73A5F">
        <w:rPr>
          <w:rFonts w:ascii="Arial" w:hAnsi="Arial" w:cs="Arial"/>
        </w:rPr>
        <w:t xml:space="preserve">public String </w:t>
      </w:r>
      <w:proofErr w:type="spellStart"/>
      <w:proofErr w:type="gramStart"/>
      <w:r w:rsidRPr="00B73A5F">
        <w:rPr>
          <w:rFonts w:ascii="Arial" w:hAnsi="Arial" w:cs="Arial"/>
        </w:rPr>
        <w:t>getAdresse</w:t>
      </w:r>
      <w:proofErr w:type="spellEnd"/>
      <w:r w:rsidRPr="00B73A5F">
        <w:rPr>
          <w:rFonts w:ascii="Arial" w:hAnsi="Arial" w:cs="Arial"/>
        </w:rPr>
        <w:t>(</w:t>
      </w:r>
      <w:proofErr w:type="gramEnd"/>
      <w:r w:rsidRPr="00B73A5F">
        <w:rPr>
          <w:rFonts w:ascii="Arial" w:hAnsi="Arial" w:cs="Arial"/>
        </w:rPr>
        <w:t>) {</w:t>
      </w:r>
      <w:r w:rsidRPr="00093E28">
        <w:rPr>
          <w:rFonts w:ascii="Arial" w:hAnsi="Arial" w:cs="Arial"/>
        </w:rPr>
        <w:t>…}</w:t>
      </w:r>
      <w:r w:rsidRPr="00B73A5F">
        <w:rPr>
          <w:rFonts w:ascii="Arial" w:hAnsi="Arial" w:cs="Arial"/>
        </w:rPr>
        <w:t xml:space="preserve">  </w:t>
      </w:r>
      <w:r w:rsidRPr="00B73A5F">
        <w:rPr>
          <w:rFonts w:ascii="Arial" w:hAnsi="Arial" w:cs="Arial"/>
        </w:rPr>
        <w:tab/>
      </w:r>
      <w:r w:rsidRPr="00B73A5F">
        <w:rPr>
          <w:rFonts w:ascii="Arial" w:hAnsi="Arial" w:cs="Arial"/>
          <w:i/>
        </w:rPr>
        <w:t>// retourne l’attribut adresse</w:t>
      </w:r>
    </w:p>
    <w:p w:rsidR="00F13187" w:rsidRPr="00B73A5F" w:rsidRDefault="00F13187" w:rsidP="00F13187">
      <w:pPr>
        <w:pStyle w:val="Textebrut"/>
        <w:ind w:firstLine="708"/>
        <w:rPr>
          <w:rFonts w:ascii="Arial" w:hAnsi="Arial" w:cs="Arial"/>
        </w:rPr>
      </w:pPr>
      <w:r w:rsidRPr="00B73A5F">
        <w:rPr>
          <w:rFonts w:ascii="Arial" w:hAnsi="Arial" w:cs="Arial"/>
        </w:rPr>
        <w:t xml:space="preserve">public String </w:t>
      </w:r>
      <w:proofErr w:type="spellStart"/>
      <w:proofErr w:type="gramStart"/>
      <w:r w:rsidRPr="00B73A5F">
        <w:rPr>
          <w:rFonts w:ascii="Arial" w:hAnsi="Arial" w:cs="Arial"/>
        </w:rPr>
        <w:t>getProspecteur</w:t>
      </w:r>
      <w:proofErr w:type="spellEnd"/>
      <w:r w:rsidRPr="00B73A5F">
        <w:rPr>
          <w:rFonts w:ascii="Arial" w:hAnsi="Arial" w:cs="Arial"/>
        </w:rPr>
        <w:t>(</w:t>
      </w:r>
      <w:proofErr w:type="gramEnd"/>
      <w:r w:rsidRPr="00B73A5F">
        <w:rPr>
          <w:rFonts w:ascii="Arial" w:hAnsi="Arial" w:cs="Arial"/>
        </w:rPr>
        <w:t>) {</w:t>
      </w:r>
      <w:r w:rsidRPr="00093E28">
        <w:rPr>
          <w:rFonts w:ascii="Arial" w:hAnsi="Arial" w:cs="Arial"/>
        </w:rPr>
        <w:t>…}</w:t>
      </w:r>
      <w:r w:rsidRPr="00B73A5F">
        <w:rPr>
          <w:rFonts w:ascii="Arial" w:hAnsi="Arial" w:cs="Arial"/>
        </w:rPr>
        <w:t xml:space="preserve">  </w:t>
      </w:r>
      <w:r w:rsidRPr="00B73A5F">
        <w:rPr>
          <w:rFonts w:ascii="Arial" w:hAnsi="Arial" w:cs="Arial"/>
        </w:rPr>
        <w:tab/>
      </w:r>
      <w:r w:rsidRPr="00B73A5F">
        <w:rPr>
          <w:rFonts w:ascii="Arial" w:hAnsi="Arial" w:cs="Arial"/>
          <w:i/>
        </w:rPr>
        <w:t>// retourne l’attribut prospecteur</w:t>
      </w:r>
    </w:p>
    <w:p w:rsidR="00F13187" w:rsidRPr="005D6188" w:rsidRDefault="00F13187" w:rsidP="00F13187">
      <w:pPr>
        <w:pStyle w:val="Textebrut"/>
        <w:ind w:firstLine="708"/>
        <w:rPr>
          <w:rFonts w:ascii="Arial" w:hAnsi="Arial" w:cs="Arial"/>
        </w:rPr>
      </w:pPr>
      <w:r w:rsidRPr="005D6188">
        <w:rPr>
          <w:rFonts w:ascii="Arial" w:hAnsi="Arial" w:cs="Arial"/>
        </w:rPr>
        <w:t xml:space="preserve">public </w:t>
      </w:r>
      <w:proofErr w:type="spellStart"/>
      <w:r w:rsidRPr="005D6188">
        <w:rPr>
          <w:rFonts w:ascii="Arial" w:hAnsi="Arial" w:cs="Arial"/>
        </w:rPr>
        <w:t>ArrayList</w:t>
      </w:r>
      <w:proofErr w:type="spellEnd"/>
      <w:r w:rsidRPr="005D6188">
        <w:rPr>
          <w:rFonts w:ascii="Arial" w:hAnsi="Arial" w:cs="Arial"/>
        </w:rPr>
        <w:t>&lt;</w:t>
      </w:r>
      <w:proofErr w:type="spellStart"/>
      <w:r w:rsidRPr="005D6188">
        <w:rPr>
          <w:rFonts w:ascii="Arial" w:hAnsi="Arial" w:cs="Arial"/>
        </w:rPr>
        <w:t>Region</w:t>
      </w:r>
      <w:proofErr w:type="spellEnd"/>
      <w:r w:rsidRPr="005D6188">
        <w:rPr>
          <w:rFonts w:ascii="Arial" w:hAnsi="Arial" w:cs="Arial"/>
        </w:rPr>
        <w:t xml:space="preserve">&gt; </w:t>
      </w:r>
      <w:proofErr w:type="spellStart"/>
      <w:proofErr w:type="gramStart"/>
      <w:r w:rsidRPr="005D6188">
        <w:rPr>
          <w:rFonts w:ascii="Arial" w:hAnsi="Arial" w:cs="Arial"/>
        </w:rPr>
        <w:t>getLesRegions</w:t>
      </w:r>
      <w:proofErr w:type="spellEnd"/>
      <w:r w:rsidRPr="005D6188">
        <w:rPr>
          <w:rFonts w:ascii="Arial" w:hAnsi="Arial" w:cs="Arial"/>
        </w:rPr>
        <w:t>(</w:t>
      </w:r>
      <w:proofErr w:type="gramEnd"/>
      <w:r w:rsidRPr="005D6188">
        <w:rPr>
          <w:rFonts w:ascii="Arial" w:hAnsi="Arial" w:cs="Arial"/>
        </w:rPr>
        <w:t>) {</w:t>
      </w:r>
      <w:r w:rsidRPr="00093E28">
        <w:rPr>
          <w:rFonts w:ascii="Arial" w:hAnsi="Arial" w:cs="Arial"/>
        </w:rPr>
        <w:t>…}</w:t>
      </w:r>
      <w:r w:rsidRPr="005D6188">
        <w:rPr>
          <w:rFonts w:ascii="Arial" w:hAnsi="Arial" w:cs="Arial"/>
        </w:rPr>
        <w:t xml:space="preserve"> </w:t>
      </w:r>
      <w:r w:rsidRPr="005D6188">
        <w:rPr>
          <w:rFonts w:ascii="Arial" w:hAnsi="Arial" w:cs="Arial"/>
        </w:rPr>
        <w:tab/>
      </w:r>
      <w:r w:rsidRPr="005D6188">
        <w:rPr>
          <w:rFonts w:ascii="Arial" w:hAnsi="Arial" w:cs="Arial"/>
          <w:i/>
        </w:rPr>
        <w:t xml:space="preserve">// retourne l’attribut </w:t>
      </w:r>
      <w:proofErr w:type="spellStart"/>
      <w:r w:rsidRPr="005D6188">
        <w:rPr>
          <w:rFonts w:ascii="Arial" w:hAnsi="Arial" w:cs="Arial"/>
          <w:i/>
        </w:rPr>
        <w:t>lesRegions</w:t>
      </w:r>
      <w:proofErr w:type="spellEnd"/>
    </w:p>
    <w:p w:rsidR="00F13187" w:rsidRPr="00F13187" w:rsidRDefault="00F13187" w:rsidP="00F13187">
      <w:pPr>
        <w:pStyle w:val="Textebrut"/>
        <w:tabs>
          <w:tab w:val="left" w:pos="5565"/>
        </w:tabs>
        <w:rPr>
          <w:rFonts w:ascii="Arial" w:hAnsi="Arial" w:cs="Arial"/>
        </w:rPr>
      </w:pPr>
      <w:r w:rsidRPr="00F13187">
        <w:rPr>
          <w:rFonts w:ascii="Arial" w:hAnsi="Arial"/>
        </w:rPr>
        <w:t>}</w:t>
      </w:r>
      <w:r w:rsidRPr="00F13187">
        <w:rPr>
          <w:rFonts w:ascii="Arial" w:hAnsi="Arial"/>
        </w:rPr>
        <w:tab/>
      </w:r>
    </w:p>
    <w:p w:rsidR="00F13187" w:rsidRPr="00A84F10" w:rsidRDefault="00F13187" w:rsidP="00F13187">
      <w:pPr>
        <w:pStyle w:val="Textebrut"/>
        <w:spacing w:before="60"/>
        <w:rPr>
          <w:rFonts w:ascii="Arial" w:hAnsi="Arial" w:cs="Arial"/>
          <w:lang w:val="en-US"/>
        </w:rPr>
      </w:pPr>
      <w:proofErr w:type="gramStart"/>
      <w:r w:rsidRPr="00A84F10">
        <w:rPr>
          <w:rFonts w:ascii="Arial" w:hAnsi="Arial" w:cs="Arial"/>
          <w:b/>
          <w:lang w:val="en-US"/>
        </w:rPr>
        <w:t>public</w:t>
      </w:r>
      <w:proofErr w:type="gramEnd"/>
      <w:r w:rsidRPr="00A84F10">
        <w:rPr>
          <w:rFonts w:ascii="Arial" w:hAnsi="Arial" w:cs="Arial"/>
          <w:b/>
          <w:lang w:val="en-US"/>
        </w:rPr>
        <w:t xml:space="preserve"> class </w:t>
      </w:r>
      <w:proofErr w:type="spellStart"/>
      <w:r w:rsidRPr="00A84F10">
        <w:rPr>
          <w:rFonts w:ascii="Arial" w:hAnsi="Arial" w:cs="Arial"/>
          <w:b/>
          <w:lang w:val="en-US"/>
        </w:rPr>
        <w:t>Organisation</w:t>
      </w:r>
      <w:proofErr w:type="spellEnd"/>
      <w:r w:rsidRPr="00A84F10">
        <w:rPr>
          <w:rFonts w:ascii="Arial" w:hAnsi="Arial" w:cs="Arial"/>
          <w:lang w:val="en-US"/>
        </w:rPr>
        <w:t xml:space="preserve"> </w:t>
      </w:r>
      <w:r w:rsidRPr="00A84F10">
        <w:rPr>
          <w:rFonts w:ascii="Arial" w:hAnsi="Arial"/>
          <w:lang w:val="en-US"/>
        </w:rPr>
        <w:t>{</w:t>
      </w:r>
    </w:p>
    <w:p w:rsidR="00F13187" w:rsidRPr="00A84F10" w:rsidRDefault="00F13187" w:rsidP="00F13187">
      <w:pPr>
        <w:pStyle w:val="Textebrut"/>
        <w:rPr>
          <w:rFonts w:ascii="Arial" w:hAnsi="Arial" w:cs="Arial"/>
          <w:lang w:val="en-US"/>
        </w:rPr>
      </w:pPr>
      <w:r w:rsidRPr="00A84F10">
        <w:rPr>
          <w:rFonts w:ascii="Arial" w:hAnsi="Arial"/>
          <w:lang w:val="en-US"/>
        </w:rPr>
        <w:tab/>
      </w:r>
      <w:proofErr w:type="gramStart"/>
      <w:r w:rsidRPr="00A84F10">
        <w:rPr>
          <w:rFonts w:ascii="Arial" w:hAnsi="Arial" w:cs="Arial"/>
          <w:lang w:val="en-US"/>
        </w:rPr>
        <w:t>private</w:t>
      </w:r>
      <w:proofErr w:type="gramEnd"/>
      <w:r w:rsidRPr="00A84F10">
        <w:rPr>
          <w:rFonts w:ascii="Arial" w:hAnsi="Arial" w:cs="Arial"/>
          <w:lang w:val="en-US"/>
        </w:rPr>
        <w:t xml:space="preserve"> String nom;</w:t>
      </w:r>
    </w:p>
    <w:p w:rsidR="00F13187" w:rsidRPr="00A84F10" w:rsidRDefault="00F13187" w:rsidP="00F13187">
      <w:pPr>
        <w:pStyle w:val="Textebrut"/>
        <w:rPr>
          <w:rFonts w:ascii="Arial" w:hAnsi="Arial" w:cs="Arial"/>
          <w:lang w:val="en-US"/>
        </w:rPr>
      </w:pPr>
      <w:r w:rsidRPr="00A84F10">
        <w:rPr>
          <w:rFonts w:ascii="Arial" w:hAnsi="Arial"/>
          <w:lang w:val="en-US"/>
        </w:rPr>
        <w:tab/>
      </w:r>
      <w:proofErr w:type="gramStart"/>
      <w:r w:rsidRPr="00A84F10">
        <w:rPr>
          <w:rFonts w:ascii="Arial" w:hAnsi="Arial" w:cs="Arial"/>
          <w:lang w:val="en-US"/>
        </w:rPr>
        <w:t>private</w:t>
      </w:r>
      <w:proofErr w:type="gramEnd"/>
      <w:r w:rsidRPr="00A84F10">
        <w:rPr>
          <w:rFonts w:ascii="Arial" w:hAnsi="Arial" w:cs="Arial"/>
          <w:lang w:val="en-US"/>
        </w:rPr>
        <w:t xml:space="preserve"> String </w:t>
      </w:r>
      <w:proofErr w:type="spellStart"/>
      <w:r w:rsidRPr="00A84F10">
        <w:rPr>
          <w:rFonts w:ascii="Arial" w:hAnsi="Arial" w:cs="Arial"/>
          <w:lang w:val="en-US"/>
        </w:rPr>
        <w:t>adresse</w:t>
      </w:r>
      <w:proofErr w:type="spellEnd"/>
      <w:r w:rsidRPr="00A84F10">
        <w:rPr>
          <w:rFonts w:ascii="Arial" w:hAnsi="Arial" w:cs="Arial"/>
          <w:lang w:val="en-US"/>
        </w:rPr>
        <w:t>;</w:t>
      </w:r>
    </w:p>
    <w:p w:rsidR="00F13187" w:rsidRPr="00A84F10" w:rsidRDefault="00F13187" w:rsidP="00F13187">
      <w:pPr>
        <w:pStyle w:val="Textebrut"/>
        <w:rPr>
          <w:rFonts w:ascii="Arial" w:hAnsi="Arial" w:cs="Arial"/>
          <w:lang w:val="en-US"/>
        </w:rPr>
      </w:pPr>
      <w:r w:rsidRPr="00A84F10">
        <w:rPr>
          <w:rFonts w:ascii="Arial" w:hAnsi="Arial"/>
          <w:lang w:val="en-US"/>
        </w:rPr>
        <w:tab/>
      </w:r>
      <w:proofErr w:type="gramStart"/>
      <w:r w:rsidRPr="00A84F10">
        <w:rPr>
          <w:rFonts w:ascii="Arial" w:hAnsi="Arial" w:cs="Arial"/>
          <w:lang w:val="en-US"/>
        </w:rPr>
        <w:t>private</w:t>
      </w:r>
      <w:proofErr w:type="gramEnd"/>
      <w:r w:rsidRPr="00A84F10">
        <w:rPr>
          <w:rFonts w:ascii="Arial" w:hAnsi="Arial" w:cs="Arial"/>
          <w:lang w:val="en-US"/>
        </w:rPr>
        <w:t xml:space="preserve"> </w:t>
      </w:r>
      <w:proofErr w:type="spellStart"/>
      <w:r w:rsidRPr="00A84F10">
        <w:rPr>
          <w:rFonts w:ascii="Arial" w:hAnsi="Arial" w:cs="Arial"/>
          <w:lang w:val="en-US"/>
        </w:rPr>
        <w:t>ArrayList</w:t>
      </w:r>
      <w:proofErr w:type="spellEnd"/>
      <w:r w:rsidRPr="00A84F10">
        <w:rPr>
          <w:rFonts w:ascii="Arial" w:hAnsi="Arial" w:cs="Arial"/>
          <w:lang w:val="en-US"/>
        </w:rPr>
        <w:t>&lt;</w:t>
      </w:r>
      <w:proofErr w:type="spellStart"/>
      <w:r w:rsidRPr="00A84F10">
        <w:rPr>
          <w:rFonts w:ascii="Arial" w:hAnsi="Arial" w:cs="Arial"/>
          <w:lang w:val="en-US"/>
        </w:rPr>
        <w:t>Visite</w:t>
      </w:r>
      <w:proofErr w:type="spellEnd"/>
      <w:r w:rsidRPr="00A84F10">
        <w:rPr>
          <w:rFonts w:ascii="Arial" w:hAnsi="Arial" w:cs="Arial"/>
          <w:lang w:val="en-US"/>
        </w:rPr>
        <w:t xml:space="preserve">&gt; </w:t>
      </w:r>
      <w:proofErr w:type="spellStart"/>
      <w:r w:rsidRPr="00A84F10">
        <w:rPr>
          <w:rFonts w:ascii="Arial" w:hAnsi="Arial" w:cs="Arial"/>
          <w:lang w:val="en-US"/>
        </w:rPr>
        <w:t>lesVisites</w:t>
      </w:r>
      <w:proofErr w:type="spellEnd"/>
      <w:r w:rsidRPr="00A84F10">
        <w:rPr>
          <w:rFonts w:ascii="Arial" w:hAnsi="Arial" w:cs="Arial"/>
          <w:lang w:val="en-US"/>
        </w:rPr>
        <w:t>;</w:t>
      </w:r>
    </w:p>
    <w:p w:rsidR="00F13187" w:rsidRPr="00B73A5F" w:rsidRDefault="00F13187" w:rsidP="00F13187">
      <w:pPr>
        <w:pStyle w:val="Textebrut"/>
        <w:rPr>
          <w:rFonts w:ascii="Arial" w:hAnsi="Arial" w:cs="Arial"/>
          <w:lang w:val="en-US"/>
        </w:rPr>
      </w:pPr>
      <w:r w:rsidRPr="00A84F10">
        <w:rPr>
          <w:rFonts w:ascii="Arial" w:hAnsi="Arial"/>
          <w:lang w:val="en-US"/>
        </w:rPr>
        <w:tab/>
      </w:r>
      <w:proofErr w:type="gramStart"/>
      <w:r w:rsidRPr="00B73A5F">
        <w:rPr>
          <w:rFonts w:ascii="Arial" w:hAnsi="Arial" w:cs="Arial"/>
          <w:lang w:val="en-US"/>
        </w:rPr>
        <w:t>private</w:t>
      </w:r>
      <w:proofErr w:type="gramEnd"/>
      <w:r w:rsidRPr="00B73A5F">
        <w:rPr>
          <w:rFonts w:ascii="Arial" w:hAnsi="Arial" w:cs="Arial"/>
          <w:lang w:val="en-US"/>
        </w:rPr>
        <w:t xml:space="preserve"> Region </w:t>
      </w:r>
      <w:proofErr w:type="spellStart"/>
      <w:r w:rsidRPr="00B73A5F">
        <w:rPr>
          <w:rFonts w:ascii="Arial" w:hAnsi="Arial" w:cs="Arial"/>
          <w:lang w:val="en-US"/>
        </w:rPr>
        <w:t>laRegion</w:t>
      </w:r>
      <w:proofErr w:type="spellEnd"/>
      <w:r w:rsidRPr="00B73A5F">
        <w:rPr>
          <w:rFonts w:ascii="Arial" w:hAnsi="Arial" w:cs="Arial"/>
          <w:lang w:val="en-US"/>
        </w:rPr>
        <w:t>;</w:t>
      </w:r>
    </w:p>
    <w:p w:rsidR="00F13187" w:rsidRPr="00B73A5F" w:rsidRDefault="00F13187" w:rsidP="00F13187">
      <w:pPr>
        <w:pStyle w:val="Textebrut"/>
        <w:spacing w:before="60"/>
        <w:rPr>
          <w:rFonts w:ascii="Arial" w:hAnsi="Arial" w:cs="Arial"/>
          <w:lang w:val="en-US"/>
        </w:rPr>
      </w:pPr>
      <w:r w:rsidRPr="00B73A5F">
        <w:rPr>
          <w:rFonts w:ascii="Arial" w:hAnsi="Arial" w:cs="Arial"/>
          <w:lang w:val="en-US"/>
        </w:rPr>
        <w:tab/>
      </w:r>
      <w:proofErr w:type="gramStart"/>
      <w:r w:rsidRPr="00B73A5F">
        <w:rPr>
          <w:rFonts w:ascii="Arial" w:hAnsi="Arial" w:cs="Arial"/>
          <w:lang w:val="en-US"/>
        </w:rPr>
        <w:t>public</w:t>
      </w:r>
      <w:proofErr w:type="gramEnd"/>
      <w:r w:rsidRPr="00B73A5F">
        <w:rPr>
          <w:rFonts w:ascii="Arial" w:hAnsi="Arial" w:cs="Arial"/>
          <w:lang w:val="en-US"/>
        </w:rPr>
        <w:t xml:space="preserve"> </w:t>
      </w:r>
      <w:proofErr w:type="spellStart"/>
      <w:r w:rsidRPr="00B73A5F">
        <w:rPr>
          <w:rFonts w:ascii="Arial" w:hAnsi="Arial" w:cs="Arial"/>
          <w:lang w:val="en-US"/>
        </w:rPr>
        <w:t>Organisation</w:t>
      </w:r>
      <w:proofErr w:type="spellEnd"/>
      <w:r w:rsidRPr="00B73A5F">
        <w:rPr>
          <w:rFonts w:ascii="Arial" w:hAnsi="Arial" w:cs="Arial"/>
          <w:lang w:val="en-US"/>
        </w:rPr>
        <w:t xml:space="preserve">(String </w:t>
      </w:r>
      <w:proofErr w:type="spellStart"/>
      <w:r w:rsidRPr="00B73A5F">
        <w:rPr>
          <w:rFonts w:ascii="Arial" w:hAnsi="Arial" w:cs="Arial"/>
          <w:lang w:val="en-US"/>
        </w:rPr>
        <w:t>pNom</w:t>
      </w:r>
      <w:proofErr w:type="spellEnd"/>
      <w:r w:rsidRPr="00B73A5F">
        <w:rPr>
          <w:rFonts w:ascii="Arial" w:hAnsi="Arial" w:cs="Arial"/>
          <w:lang w:val="en-US"/>
        </w:rPr>
        <w:t xml:space="preserve">, String </w:t>
      </w:r>
      <w:proofErr w:type="spellStart"/>
      <w:r w:rsidRPr="00B73A5F">
        <w:rPr>
          <w:rFonts w:ascii="Arial" w:hAnsi="Arial" w:cs="Arial"/>
          <w:lang w:val="en-US"/>
        </w:rPr>
        <w:t>pAdresse</w:t>
      </w:r>
      <w:proofErr w:type="spellEnd"/>
      <w:r w:rsidRPr="00B73A5F">
        <w:rPr>
          <w:rFonts w:ascii="Arial" w:hAnsi="Arial" w:cs="Arial"/>
          <w:lang w:val="en-US"/>
        </w:rPr>
        <w:t xml:space="preserve">, Region </w:t>
      </w:r>
      <w:proofErr w:type="spellStart"/>
      <w:r w:rsidRPr="00B73A5F">
        <w:rPr>
          <w:rFonts w:ascii="Arial" w:hAnsi="Arial" w:cs="Arial"/>
          <w:lang w:val="en-US"/>
        </w:rPr>
        <w:t>pRegion</w:t>
      </w:r>
      <w:proofErr w:type="spellEnd"/>
      <w:r w:rsidRPr="00B73A5F">
        <w:rPr>
          <w:rFonts w:ascii="Arial" w:hAnsi="Arial" w:cs="Arial"/>
          <w:lang w:val="en-US"/>
        </w:rPr>
        <w:t>) {</w:t>
      </w:r>
    </w:p>
    <w:p w:rsidR="00F13187" w:rsidRPr="00B73A5F" w:rsidRDefault="00F13187" w:rsidP="00F13187">
      <w:pPr>
        <w:pStyle w:val="Textebrut"/>
        <w:rPr>
          <w:rFonts w:ascii="Arial" w:hAnsi="Arial" w:cs="Arial"/>
          <w:lang w:val="en-US"/>
        </w:rPr>
      </w:pPr>
      <w:r w:rsidRPr="00B73A5F">
        <w:rPr>
          <w:rFonts w:ascii="Arial" w:hAnsi="Arial" w:cs="Arial"/>
          <w:lang w:val="en-US"/>
        </w:rPr>
        <w:tab/>
      </w:r>
      <w:r w:rsidRPr="00B73A5F">
        <w:rPr>
          <w:rFonts w:ascii="Arial" w:hAnsi="Arial" w:cs="Arial"/>
          <w:lang w:val="en-US"/>
        </w:rPr>
        <w:tab/>
      </w:r>
      <w:proofErr w:type="spellStart"/>
      <w:r w:rsidRPr="00B73A5F">
        <w:rPr>
          <w:rFonts w:ascii="Arial" w:hAnsi="Arial" w:cs="Arial"/>
          <w:lang w:val="en-US"/>
        </w:rPr>
        <w:t>this.nom</w:t>
      </w:r>
      <w:proofErr w:type="spellEnd"/>
      <w:r w:rsidRPr="00B73A5F">
        <w:rPr>
          <w:rFonts w:ascii="Arial" w:hAnsi="Arial" w:cs="Arial"/>
          <w:lang w:val="en-US"/>
        </w:rPr>
        <w:t xml:space="preserve"> = </w:t>
      </w:r>
      <w:proofErr w:type="spellStart"/>
      <w:proofErr w:type="gramStart"/>
      <w:r w:rsidRPr="00B73A5F">
        <w:rPr>
          <w:rFonts w:ascii="Arial" w:hAnsi="Arial" w:cs="Arial"/>
          <w:lang w:val="en-US"/>
        </w:rPr>
        <w:t>pNom</w:t>
      </w:r>
      <w:proofErr w:type="spellEnd"/>
      <w:r w:rsidRPr="00B73A5F">
        <w:rPr>
          <w:rFonts w:ascii="Arial" w:hAnsi="Arial" w:cs="Arial"/>
          <w:lang w:val="en-US"/>
        </w:rPr>
        <w:t> ;</w:t>
      </w:r>
      <w:proofErr w:type="gramEnd"/>
    </w:p>
    <w:p w:rsidR="00F13187" w:rsidRPr="00B73A5F" w:rsidRDefault="00F13187" w:rsidP="00F13187">
      <w:pPr>
        <w:pStyle w:val="Textebrut"/>
        <w:rPr>
          <w:rFonts w:ascii="Arial" w:hAnsi="Arial" w:cs="Arial"/>
          <w:lang w:val="en-US"/>
        </w:rPr>
      </w:pPr>
      <w:r w:rsidRPr="00B73A5F">
        <w:rPr>
          <w:rFonts w:ascii="Arial" w:hAnsi="Arial" w:cs="Arial"/>
          <w:lang w:val="en-US"/>
        </w:rPr>
        <w:tab/>
      </w:r>
      <w:r w:rsidRPr="00B73A5F">
        <w:rPr>
          <w:rFonts w:ascii="Arial" w:hAnsi="Arial" w:cs="Arial"/>
          <w:lang w:val="en-US"/>
        </w:rPr>
        <w:tab/>
      </w:r>
      <w:proofErr w:type="spellStart"/>
      <w:r w:rsidRPr="00B73A5F">
        <w:rPr>
          <w:rFonts w:ascii="Arial" w:hAnsi="Arial" w:cs="Arial"/>
          <w:lang w:val="en-US"/>
        </w:rPr>
        <w:t>this.adresse</w:t>
      </w:r>
      <w:proofErr w:type="spellEnd"/>
      <w:r w:rsidRPr="00B73A5F">
        <w:rPr>
          <w:rFonts w:ascii="Arial" w:hAnsi="Arial" w:cs="Arial"/>
          <w:lang w:val="en-US"/>
        </w:rPr>
        <w:t xml:space="preserve"> = </w:t>
      </w:r>
      <w:proofErr w:type="spellStart"/>
      <w:proofErr w:type="gramStart"/>
      <w:r w:rsidRPr="00B73A5F">
        <w:rPr>
          <w:rFonts w:ascii="Arial" w:hAnsi="Arial" w:cs="Arial"/>
          <w:lang w:val="en-US"/>
        </w:rPr>
        <w:t>pAdresse</w:t>
      </w:r>
      <w:proofErr w:type="spellEnd"/>
      <w:r w:rsidRPr="00B73A5F">
        <w:rPr>
          <w:rFonts w:ascii="Arial" w:hAnsi="Arial" w:cs="Arial"/>
          <w:lang w:val="en-US"/>
        </w:rPr>
        <w:t> ;</w:t>
      </w:r>
      <w:proofErr w:type="gramEnd"/>
    </w:p>
    <w:p w:rsidR="00F13187" w:rsidRPr="00B73A5F" w:rsidRDefault="00F13187" w:rsidP="00F13187">
      <w:pPr>
        <w:pStyle w:val="Textebrut"/>
        <w:rPr>
          <w:rFonts w:ascii="Arial" w:hAnsi="Arial" w:cs="Arial"/>
          <w:lang w:val="en-US"/>
        </w:rPr>
      </w:pPr>
      <w:r w:rsidRPr="00B73A5F">
        <w:rPr>
          <w:rFonts w:ascii="Arial" w:hAnsi="Arial" w:cs="Arial"/>
          <w:lang w:val="en-US"/>
        </w:rPr>
        <w:tab/>
      </w:r>
      <w:r w:rsidRPr="00B73A5F">
        <w:rPr>
          <w:rFonts w:ascii="Arial" w:hAnsi="Arial" w:cs="Arial"/>
          <w:lang w:val="en-US"/>
        </w:rPr>
        <w:tab/>
      </w:r>
      <w:proofErr w:type="spellStart"/>
      <w:r w:rsidRPr="00B73A5F">
        <w:rPr>
          <w:rFonts w:ascii="Arial" w:hAnsi="Arial" w:cs="Arial"/>
          <w:lang w:val="en-US"/>
        </w:rPr>
        <w:t>this.laRegion</w:t>
      </w:r>
      <w:proofErr w:type="spellEnd"/>
      <w:r w:rsidRPr="00B73A5F">
        <w:rPr>
          <w:rFonts w:ascii="Arial" w:hAnsi="Arial" w:cs="Arial"/>
          <w:lang w:val="en-US"/>
        </w:rPr>
        <w:t xml:space="preserve"> = </w:t>
      </w:r>
      <w:proofErr w:type="spellStart"/>
      <w:proofErr w:type="gramStart"/>
      <w:r w:rsidRPr="00B73A5F">
        <w:rPr>
          <w:rFonts w:ascii="Arial" w:hAnsi="Arial" w:cs="Arial"/>
          <w:lang w:val="en-US"/>
        </w:rPr>
        <w:t>pRegion</w:t>
      </w:r>
      <w:proofErr w:type="spellEnd"/>
      <w:r w:rsidRPr="00B73A5F">
        <w:rPr>
          <w:rFonts w:ascii="Arial" w:hAnsi="Arial" w:cs="Arial"/>
          <w:lang w:val="en-US"/>
        </w:rPr>
        <w:t> ;</w:t>
      </w:r>
      <w:proofErr w:type="gramEnd"/>
    </w:p>
    <w:p w:rsidR="00F13187" w:rsidRPr="00A84F10" w:rsidRDefault="00F13187" w:rsidP="00F13187">
      <w:pPr>
        <w:pStyle w:val="Textebrut"/>
        <w:spacing w:before="60"/>
        <w:ind w:firstLine="708"/>
        <w:rPr>
          <w:rFonts w:ascii="Arial" w:hAnsi="Arial" w:cs="Arial"/>
          <w:lang w:val="en-US"/>
        </w:rPr>
      </w:pPr>
      <w:r w:rsidRPr="00A84F10">
        <w:rPr>
          <w:rFonts w:ascii="Arial" w:hAnsi="Arial"/>
          <w:lang w:val="en-US"/>
        </w:rPr>
        <w:t>}</w:t>
      </w:r>
    </w:p>
    <w:p w:rsidR="00F13187" w:rsidRPr="00A84F10" w:rsidRDefault="00F13187" w:rsidP="00F13187">
      <w:pPr>
        <w:pStyle w:val="Textebrut"/>
        <w:ind w:firstLine="708"/>
        <w:rPr>
          <w:rFonts w:ascii="Arial" w:hAnsi="Arial" w:cs="Arial"/>
          <w:lang w:val="en-US"/>
        </w:rPr>
      </w:pPr>
      <w:proofErr w:type="gramStart"/>
      <w:r w:rsidRPr="00A84F10">
        <w:rPr>
          <w:rFonts w:ascii="Arial" w:hAnsi="Arial" w:cs="Arial"/>
          <w:lang w:val="en-US"/>
        </w:rPr>
        <w:t>public</w:t>
      </w:r>
      <w:proofErr w:type="gramEnd"/>
      <w:r w:rsidRPr="00A84F10">
        <w:rPr>
          <w:rFonts w:ascii="Arial" w:hAnsi="Arial" w:cs="Arial"/>
          <w:lang w:val="en-US"/>
        </w:rPr>
        <w:t xml:space="preserve"> String </w:t>
      </w:r>
      <w:proofErr w:type="spellStart"/>
      <w:r w:rsidRPr="00A84F10">
        <w:rPr>
          <w:rFonts w:ascii="Arial" w:hAnsi="Arial" w:cs="Arial"/>
          <w:lang w:val="en-US"/>
        </w:rPr>
        <w:t>getNom</w:t>
      </w:r>
      <w:proofErr w:type="spellEnd"/>
      <w:r w:rsidRPr="00A84F10">
        <w:rPr>
          <w:rFonts w:ascii="Arial" w:hAnsi="Arial" w:cs="Arial"/>
          <w:lang w:val="en-US"/>
        </w:rPr>
        <w:t xml:space="preserve">() </w:t>
      </w:r>
      <w:r w:rsidRPr="00A84F10">
        <w:rPr>
          <w:rFonts w:ascii="Arial" w:hAnsi="Arial"/>
          <w:lang w:val="en-US"/>
        </w:rPr>
        <w:t>{</w:t>
      </w:r>
      <w:r w:rsidRPr="00A84F10">
        <w:rPr>
          <w:rFonts w:ascii="Arial" w:hAnsi="Arial" w:cs="Arial"/>
          <w:lang w:val="en-US"/>
        </w:rPr>
        <w:t>…</w:t>
      </w:r>
      <w:r w:rsidRPr="00A84F10">
        <w:rPr>
          <w:rFonts w:ascii="Arial" w:hAnsi="Arial"/>
          <w:lang w:val="en-US"/>
        </w:rPr>
        <w:t>}</w:t>
      </w:r>
      <w:r w:rsidRPr="00A84F10">
        <w:rPr>
          <w:rFonts w:ascii="Arial" w:hAnsi="Arial" w:cs="Arial"/>
          <w:lang w:val="en-US"/>
        </w:rPr>
        <w:t xml:space="preserve">  </w:t>
      </w:r>
      <w:r w:rsidRPr="00A84F10">
        <w:rPr>
          <w:rFonts w:ascii="Arial" w:hAnsi="Arial"/>
          <w:lang w:val="en-US"/>
        </w:rPr>
        <w:tab/>
      </w:r>
      <w:r w:rsidRPr="00A84F10">
        <w:rPr>
          <w:rFonts w:ascii="Arial" w:hAnsi="Arial" w:cs="Arial"/>
          <w:i/>
          <w:lang w:val="en-US"/>
        </w:rPr>
        <w:t xml:space="preserve">// </w:t>
      </w:r>
      <w:proofErr w:type="spellStart"/>
      <w:r w:rsidRPr="00A84F10">
        <w:rPr>
          <w:rFonts w:ascii="Arial" w:hAnsi="Arial" w:cs="Arial"/>
          <w:i/>
          <w:lang w:val="en-US"/>
        </w:rPr>
        <w:t>retourne</w:t>
      </w:r>
      <w:proofErr w:type="spellEnd"/>
      <w:r w:rsidRPr="00A84F10">
        <w:rPr>
          <w:rFonts w:ascii="Arial" w:hAnsi="Arial" w:cs="Arial"/>
          <w:i/>
          <w:lang w:val="en-US"/>
        </w:rPr>
        <w:t xml:space="preserve"> </w:t>
      </w:r>
      <w:proofErr w:type="spellStart"/>
      <w:r w:rsidRPr="00A84F10">
        <w:rPr>
          <w:rFonts w:ascii="Arial" w:hAnsi="Arial" w:cs="Arial"/>
          <w:i/>
          <w:lang w:val="en-US"/>
        </w:rPr>
        <w:t>l’attribut</w:t>
      </w:r>
      <w:proofErr w:type="spellEnd"/>
      <w:r w:rsidRPr="00A84F10">
        <w:rPr>
          <w:rFonts w:ascii="Arial" w:hAnsi="Arial" w:cs="Arial"/>
          <w:i/>
          <w:lang w:val="en-US"/>
        </w:rPr>
        <w:t xml:space="preserve"> nom</w:t>
      </w:r>
    </w:p>
    <w:p w:rsidR="00F13187" w:rsidRPr="00A84F10" w:rsidRDefault="00F13187" w:rsidP="00F13187">
      <w:pPr>
        <w:pStyle w:val="Textebrut"/>
        <w:ind w:firstLine="708"/>
        <w:rPr>
          <w:rFonts w:ascii="Arial" w:hAnsi="Arial" w:cs="Arial"/>
          <w:lang w:val="en-US"/>
        </w:rPr>
      </w:pPr>
      <w:proofErr w:type="gramStart"/>
      <w:r w:rsidRPr="00A84F10">
        <w:rPr>
          <w:rFonts w:ascii="Arial" w:hAnsi="Arial" w:cs="Arial"/>
          <w:lang w:val="en-US"/>
        </w:rPr>
        <w:t>public</w:t>
      </w:r>
      <w:proofErr w:type="gramEnd"/>
      <w:r w:rsidRPr="00A84F10">
        <w:rPr>
          <w:rFonts w:ascii="Arial" w:hAnsi="Arial" w:cs="Arial"/>
          <w:lang w:val="en-US"/>
        </w:rPr>
        <w:t xml:space="preserve"> String </w:t>
      </w:r>
      <w:proofErr w:type="spellStart"/>
      <w:r w:rsidRPr="00A84F10">
        <w:rPr>
          <w:rFonts w:ascii="Arial" w:hAnsi="Arial" w:cs="Arial"/>
          <w:lang w:val="en-US"/>
        </w:rPr>
        <w:t>getAdresse</w:t>
      </w:r>
      <w:proofErr w:type="spellEnd"/>
      <w:r w:rsidRPr="00A84F10">
        <w:rPr>
          <w:rFonts w:ascii="Arial" w:hAnsi="Arial" w:cs="Arial"/>
          <w:lang w:val="en-US"/>
        </w:rPr>
        <w:t xml:space="preserve">() {…} </w:t>
      </w:r>
      <w:r w:rsidRPr="00A84F10">
        <w:rPr>
          <w:rFonts w:ascii="Arial" w:hAnsi="Arial" w:cs="Arial"/>
          <w:lang w:val="en-US"/>
        </w:rPr>
        <w:tab/>
      </w:r>
      <w:r w:rsidRPr="00A84F10">
        <w:rPr>
          <w:rFonts w:ascii="Arial" w:hAnsi="Arial" w:cs="Arial"/>
          <w:i/>
          <w:lang w:val="en-US"/>
        </w:rPr>
        <w:t xml:space="preserve">// </w:t>
      </w:r>
      <w:proofErr w:type="spellStart"/>
      <w:r w:rsidRPr="00A84F10">
        <w:rPr>
          <w:rFonts w:ascii="Arial" w:hAnsi="Arial" w:cs="Arial"/>
          <w:i/>
          <w:lang w:val="en-US"/>
        </w:rPr>
        <w:t>retourne</w:t>
      </w:r>
      <w:proofErr w:type="spellEnd"/>
      <w:r w:rsidRPr="00A84F10">
        <w:rPr>
          <w:rFonts w:ascii="Arial" w:hAnsi="Arial" w:cs="Arial"/>
          <w:i/>
          <w:lang w:val="en-US"/>
        </w:rPr>
        <w:t xml:space="preserve"> </w:t>
      </w:r>
      <w:proofErr w:type="spellStart"/>
      <w:r w:rsidRPr="00A84F10">
        <w:rPr>
          <w:rFonts w:ascii="Arial" w:hAnsi="Arial" w:cs="Arial"/>
          <w:i/>
          <w:lang w:val="en-US"/>
        </w:rPr>
        <w:t>l’attribut</w:t>
      </w:r>
      <w:proofErr w:type="spellEnd"/>
      <w:r w:rsidRPr="00A84F10">
        <w:rPr>
          <w:rFonts w:ascii="Arial" w:hAnsi="Arial" w:cs="Arial"/>
          <w:i/>
          <w:lang w:val="en-US"/>
        </w:rPr>
        <w:t xml:space="preserve"> </w:t>
      </w:r>
      <w:proofErr w:type="spellStart"/>
      <w:r w:rsidRPr="00A84F10">
        <w:rPr>
          <w:rFonts w:ascii="Arial" w:hAnsi="Arial" w:cs="Arial"/>
          <w:i/>
          <w:lang w:val="en-US"/>
        </w:rPr>
        <w:t>adresse</w:t>
      </w:r>
      <w:proofErr w:type="spellEnd"/>
    </w:p>
    <w:p w:rsidR="00F13187" w:rsidRPr="00A84F10" w:rsidRDefault="00F13187" w:rsidP="00F13187">
      <w:pPr>
        <w:pStyle w:val="Textebrut"/>
        <w:ind w:firstLine="708"/>
        <w:rPr>
          <w:rFonts w:ascii="Arial" w:hAnsi="Arial" w:cs="Arial"/>
          <w:lang w:val="en-US"/>
        </w:rPr>
      </w:pPr>
      <w:proofErr w:type="gramStart"/>
      <w:r w:rsidRPr="00A84F10">
        <w:rPr>
          <w:rFonts w:ascii="Arial" w:hAnsi="Arial" w:cs="Arial"/>
          <w:lang w:val="en-US"/>
        </w:rPr>
        <w:t>public</w:t>
      </w:r>
      <w:proofErr w:type="gramEnd"/>
      <w:r w:rsidRPr="00A84F10">
        <w:rPr>
          <w:rFonts w:ascii="Arial" w:hAnsi="Arial" w:cs="Arial"/>
          <w:lang w:val="en-US"/>
        </w:rPr>
        <w:t xml:space="preserve"> </w:t>
      </w:r>
      <w:proofErr w:type="spellStart"/>
      <w:r w:rsidRPr="00A84F10">
        <w:rPr>
          <w:rFonts w:ascii="Arial" w:hAnsi="Arial" w:cs="Arial"/>
          <w:lang w:val="en-US"/>
        </w:rPr>
        <w:t>ArrayList</w:t>
      </w:r>
      <w:proofErr w:type="spellEnd"/>
      <w:r w:rsidRPr="00A84F10">
        <w:rPr>
          <w:rFonts w:ascii="Arial" w:hAnsi="Arial" w:cs="Arial"/>
          <w:lang w:val="en-US"/>
        </w:rPr>
        <w:t>&lt;</w:t>
      </w:r>
      <w:proofErr w:type="spellStart"/>
      <w:r w:rsidRPr="00A84F10">
        <w:rPr>
          <w:rFonts w:ascii="Arial" w:hAnsi="Arial" w:cs="Arial"/>
          <w:lang w:val="en-US"/>
        </w:rPr>
        <w:t>Visite</w:t>
      </w:r>
      <w:proofErr w:type="spellEnd"/>
      <w:r w:rsidRPr="00A84F10">
        <w:rPr>
          <w:rFonts w:ascii="Arial" w:hAnsi="Arial" w:cs="Arial"/>
          <w:lang w:val="en-US"/>
        </w:rPr>
        <w:t xml:space="preserve">&gt; </w:t>
      </w:r>
      <w:proofErr w:type="spellStart"/>
      <w:r w:rsidRPr="00A84F10">
        <w:rPr>
          <w:rFonts w:ascii="Arial" w:hAnsi="Arial" w:cs="Arial"/>
          <w:lang w:val="en-US"/>
        </w:rPr>
        <w:t>getLesVisites</w:t>
      </w:r>
      <w:proofErr w:type="spellEnd"/>
      <w:r w:rsidRPr="00A84F10">
        <w:rPr>
          <w:rFonts w:ascii="Arial" w:hAnsi="Arial" w:cs="Arial"/>
          <w:lang w:val="en-US"/>
        </w:rPr>
        <w:t xml:space="preserve">() {…}  </w:t>
      </w:r>
      <w:r w:rsidRPr="00A84F10">
        <w:rPr>
          <w:rFonts w:ascii="Arial" w:hAnsi="Arial" w:cs="Arial"/>
          <w:i/>
          <w:lang w:val="en-US"/>
        </w:rPr>
        <w:t xml:space="preserve">// </w:t>
      </w:r>
      <w:proofErr w:type="spellStart"/>
      <w:r w:rsidRPr="00A84F10">
        <w:rPr>
          <w:rFonts w:ascii="Arial" w:hAnsi="Arial" w:cs="Arial"/>
          <w:i/>
          <w:lang w:val="en-US"/>
        </w:rPr>
        <w:t>retourne</w:t>
      </w:r>
      <w:proofErr w:type="spellEnd"/>
      <w:r w:rsidRPr="00A84F10">
        <w:rPr>
          <w:rFonts w:ascii="Arial" w:hAnsi="Arial" w:cs="Arial"/>
          <w:i/>
          <w:lang w:val="en-US"/>
        </w:rPr>
        <w:t xml:space="preserve"> </w:t>
      </w:r>
      <w:proofErr w:type="spellStart"/>
      <w:r w:rsidRPr="00A84F10">
        <w:rPr>
          <w:rFonts w:ascii="Arial" w:hAnsi="Arial" w:cs="Arial"/>
          <w:i/>
          <w:lang w:val="en-US"/>
        </w:rPr>
        <w:t>l’attribut</w:t>
      </w:r>
      <w:proofErr w:type="spellEnd"/>
      <w:r w:rsidRPr="00A84F10">
        <w:rPr>
          <w:rFonts w:ascii="Arial" w:hAnsi="Arial" w:cs="Arial"/>
          <w:i/>
          <w:lang w:val="en-US"/>
        </w:rPr>
        <w:t xml:space="preserve"> </w:t>
      </w:r>
      <w:proofErr w:type="spellStart"/>
      <w:r w:rsidRPr="00A84F10">
        <w:rPr>
          <w:rFonts w:ascii="Arial" w:hAnsi="Arial" w:cs="Arial"/>
          <w:i/>
          <w:lang w:val="en-US"/>
        </w:rPr>
        <w:t>lesVisites</w:t>
      </w:r>
      <w:proofErr w:type="spellEnd"/>
    </w:p>
    <w:p w:rsidR="00F13187" w:rsidRPr="00093E28" w:rsidRDefault="00F13187" w:rsidP="00F13187">
      <w:pPr>
        <w:pStyle w:val="Textebrut"/>
        <w:ind w:firstLine="708"/>
        <w:rPr>
          <w:rFonts w:ascii="Arial" w:hAnsi="Arial" w:cs="Arial"/>
          <w:lang w:val="en-GB"/>
        </w:rPr>
      </w:pPr>
      <w:proofErr w:type="gramStart"/>
      <w:r w:rsidRPr="00093E28">
        <w:rPr>
          <w:rFonts w:ascii="Arial" w:hAnsi="Arial" w:cs="Arial"/>
          <w:lang w:val="en-GB"/>
        </w:rPr>
        <w:t>public</w:t>
      </w:r>
      <w:proofErr w:type="gramEnd"/>
      <w:r w:rsidRPr="00093E28">
        <w:rPr>
          <w:rFonts w:ascii="Arial" w:hAnsi="Arial" w:cs="Arial"/>
          <w:lang w:val="en-GB"/>
        </w:rPr>
        <w:t xml:space="preserve"> Region </w:t>
      </w:r>
      <w:proofErr w:type="spellStart"/>
      <w:r w:rsidRPr="00093E28">
        <w:rPr>
          <w:rFonts w:ascii="Arial" w:hAnsi="Arial" w:cs="Arial"/>
          <w:lang w:val="en-GB"/>
        </w:rPr>
        <w:t>getLaRegion</w:t>
      </w:r>
      <w:proofErr w:type="spellEnd"/>
      <w:r w:rsidRPr="00093E28">
        <w:rPr>
          <w:rFonts w:ascii="Arial" w:hAnsi="Arial" w:cs="Arial"/>
          <w:lang w:val="en-GB"/>
        </w:rPr>
        <w:t>() {</w:t>
      </w:r>
      <w:r w:rsidRPr="00B73A5F">
        <w:rPr>
          <w:rFonts w:ascii="Arial" w:hAnsi="Arial" w:cs="Arial"/>
          <w:lang w:val="en-US"/>
        </w:rPr>
        <w:t>…}</w:t>
      </w:r>
      <w:r w:rsidRPr="00093E28">
        <w:rPr>
          <w:rFonts w:ascii="Arial" w:hAnsi="Arial" w:cs="Arial"/>
          <w:lang w:val="en-GB"/>
        </w:rPr>
        <w:t xml:space="preserve">  </w:t>
      </w:r>
      <w:r w:rsidRPr="00093E28">
        <w:rPr>
          <w:rFonts w:ascii="Arial" w:hAnsi="Arial" w:cs="Arial"/>
          <w:lang w:val="en-GB"/>
        </w:rPr>
        <w:tab/>
      </w:r>
      <w:r w:rsidRPr="00093E28">
        <w:rPr>
          <w:rFonts w:ascii="Arial" w:hAnsi="Arial" w:cs="Arial"/>
          <w:i/>
          <w:lang w:val="en-GB"/>
        </w:rPr>
        <w:t xml:space="preserve">// </w:t>
      </w:r>
      <w:proofErr w:type="spellStart"/>
      <w:r w:rsidRPr="00093E28">
        <w:rPr>
          <w:rFonts w:ascii="Arial" w:hAnsi="Arial" w:cs="Arial"/>
          <w:i/>
          <w:lang w:val="en-GB"/>
        </w:rPr>
        <w:t>retourne</w:t>
      </w:r>
      <w:proofErr w:type="spellEnd"/>
      <w:r w:rsidRPr="00093E28">
        <w:rPr>
          <w:rFonts w:ascii="Arial" w:hAnsi="Arial" w:cs="Arial"/>
          <w:i/>
          <w:lang w:val="en-GB"/>
        </w:rPr>
        <w:t xml:space="preserve"> </w:t>
      </w:r>
      <w:proofErr w:type="spellStart"/>
      <w:r w:rsidRPr="00093E28">
        <w:rPr>
          <w:rFonts w:ascii="Arial" w:hAnsi="Arial" w:cs="Arial"/>
          <w:i/>
          <w:lang w:val="en-GB"/>
        </w:rPr>
        <w:t>l’attribut</w:t>
      </w:r>
      <w:proofErr w:type="spellEnd"/>
      <w:r w:rsidRPr="00093E28">
        <w:rPr>
          <w:rFonts w:ascii="Arial" w:hAnsi="Arial" w:cs="Arial"/>
          <w:i/>
          <w:lang w:val="en-GB"/>
        </w:rPr>
        <w:t xml:space="preserve"> </w:t>
      </w:r>
      <w:proofErr w:type="spellStart"/>
      <w:r w:rsidRPr="00093E28">
        <w:rPr>
          <w:rFonts w:ascii="Arial" w:hAnsi="Arial" w:cs="Arial"/>
          <w:i/>
          <w:lang w:val="en-GB"/>
        </w:rPr>
        <w:t>laRegion</w:t>
      </w:r>
      <w:proofErr w:type="spellEnd"/>
    </w:p>
    <w:p w:rsidR="00F13187" w:rsidRPr="000D45A0" w:rsidRDefault="00F13187" w:rsidP="00F13187">
      <w:pPr>
        <w:pStyle w:val="Textebrut"/>
        <w:ind w:firstLine="708"/>
        <w:rPr>
          <w:rFonts w:ascii="Arial" w:hAnsi="Arial"/>
        </w:rPr>
      </w:pPr>
      <w:r w:rsidRPr="00093E28">
        <w:rPr>
          <w:rFonts w:ascii="Arial" w:hAnsi="Arial" w:cs="Arial"/>
        </w:rPr>
        <w:t xml:space="preserve">public </w:t>
      </w:r>
      <w:proofErr w:type="spellStart"/>
      <w:r w:rsidRPr="00093E28">
        <w:rPr>
          <w:rFonts w:ascii="Arial" w:hAnsi="Arial" w:cs="Arial"/>
        </w:rPr>
        <w:t>voi</w:t>
      </w:r>
      <w:r>
        <w:rPr>
          <w:rFonts w:ascii="Arial" w:hAnsi="Arial" w:cs="Arial"/>
        </w:rPr>
        <w:t>d</w:t>
      </w:r>
      <w:proofErr w:type="spellEnd"/>
      <w:r>
        <w:rPr>
          <w:rFonts w:ascii="Arial" w:hAnsi="Arial" w:cs="Arial"/>
        </w:rPr>
        <w:t xml:space="preserve"> </w:t>
      </w:r>
      <w:proofErr w:type="spellStart"/>
      <w:proofErr w:type="gramStart"/>
      <w:r>
        <w:rPr>
          <w:rFonts w:ascii="Arial" w:hAnsi="Arial" w:cs="Arial"/>
        </w:rPr>
        <w:t>ajoutVisite</w:t>
      </w:r>
      <w:proofErr w:type="spellEnd"/>
      <w:r>
        <w:rPr>
          <w:rFonts w:ascii="Arial" w:hAnsi="Arial" w:cs="Arial"/>
        </w:rPr>
        <w:t>(</w:t>
      </w:r>
      <w:proofErr w:type="gramEnd"/>
      <w:r>
        <w:rPr>
          <w:rFonts w:ascii="Arial" w:hAnsi="Arial" w:cs="Arial"/>
        </w:rPr>
        <w:t xml:space="preserve">Visite </w:t>
      </w:r>
      <w:proofErr w:type="spellStart"/>
      <w:r>
        <w:rPr>
          <w:rFonts w:ascii="Arial" w:hAnsi="Arial" w:cs="Arial"/>
        </w:rPr>
        <w:t>pLaVisite</w:t>
      </w:r>
      <w:proofErr w:type="spellEnd"/>
      <w:r>
        <w:rPr>
          <w:rFonts w:ascii="Arial" w:hAnsi="Arial" w:cs="Arial"/>
        </w:rPr>
        <w:t xml:space="preserve">) </w:t>
      </w:r>
      <w:r w:rsidRPr="00360D41">
        <w:rPr>
          <w:rFonts w:ascii="Arial" w:hAnsi="Arial" w:cs="Arial"/>
        </w:rPr>
        <w:t>{</w:t>
      </w:r>
    </w:p>
    <w:p w:rsidR="00F13187" w:rsidRPr="005D6188" w:rsidRDefault="00F13187" w:rsidP="00F13187">
      <w:pPr>
        <w:pStyle w:val="Textebrut"/>
        <w:ind w:firstLine="708"/>
        <w:rPr>
          <w:rFonts w:ascii="Arial" w:hAnsi="Arial" w:cs="Arial"/>
          <w:lang w:val="en-US"/>
        </w:rPr>
      </w:pPr>
      <w:r w:rsidRPr="00360D41">
        <w:rPr>
          <w:rFonts w:ascii="Arial" w:hAnsi="Arial" w:cs="Arial"/>
        </w:rPr>
        <w:tab/>
      </w:r>
      <w:proofErr w:type="spellStart"/>
      <w:proofErr w:type="gramStart"/>
      <w:r w:rsidRPr="005D6188">
        <w:rPr>
          <w:rFonts w:ascii="Arial" w:hAnsi="Arial" w:cs="Arial"/>
          <w:lang w:val="en-US"/>
        </w:rPr>
        <w:t>lesVis</w:t>
      </w:r>
      <w:r>
        <w:rPr>
          <w:rFonts w:ascii="Arial" w:hAnsi="Arial" w:cs="Arial"/>
          <w:lang w:val="en-US"/>
        </w:rPr>
        <w:t>i</w:t>
      </w:r>
      <w:r w:rsidRPr="005D6188">
        <w:rPr>
          <w:rFonts w:ascii="Arial" w:hAnsi="Arial" w:cs="Arial"/>
          <w:lang w:val="en-US"/>
        </w:rPr>
        <w:t>tes.add</w:t>
      </w:r>
      <w:proofErr w:type="spellEnd"/>
      <w:r w:rsidRPr="005D6188">
        <w:rPr>
          <w:rFonts w:ascii="Arial" w:hAnsi="Arial" w:cs="Arial"/>
          <w:lang w:val="en-US"/>
        </w:rPr>
        <w:t>(</w:t>
      </w:r>
      <w:proofErr w:type="spellStart"/>
      <w:proofErr w:type="gramEnd"/>
      <w:r w:rsidRPr="005D6188">
        <w:rPr>
          <w:rFonts w:ascii="Arial" w:hAnsi="Arial" w:cs="Arial"/>
          <w:lang w:val="en-US"/>
        </w:rPr>
        <w:t>pLaVisite</w:t>
      </w:r>
      <w:proofErr w:type="spellEnd"/>
      <w:r w:rsidRPr="005D6188">
        <w:rPr>
          <w:rFonts w:ascii="Arial" w:hAnsi="Arial" w:cs="Arial"/>
          <w:lang w:val="en-US"/>
        </w:rPr>
        <w:t>) ;</w:t>
      </w:r>
    </w:p>
    <w:p w:rsidR="00F13187" w:rsidRPr="005D6188" w:rsidRDefault="00F13187" w:rsidP="00F13187">
      <w:pPr>
        <w:pStyle w:val="Textebrut"/>
        <w:ind w:firstLine="708"/>
        <w:rPr>
          <w:rFonts w:ascii="Arial" w:hAnsi="Arial" w:cs="Arial"/>
          <w:lang w:val="en-US"/>
        </w:rPr>
      </w:pPr>
      <w:r w:rsidRPr="005D6188">
        <w:rPr>
          <w:rFonts w:ascii="Arial" w:hAnsi="Arial" w:cs="Arial"/>
          <w:lang w:val="en-US"/>
        </w:rPr>
        <w:t>}</w:t>
      </w:r>
    </w:p>
    <w:p w:rsidR="00F13187" w:rsidRPr="005D6188" w:rsidRDefault="00F13187" w:rsidP="00F13187">
      <w:pPr>
        <w:pStyle w:val="Textebrut"/>
        <w:rPr>
          <w:rFonts w:ascii="Arial" w:hAnsi="Arial" w:cs="Arial"/>
          <w:lang w:val="en-US"/>
        </w:rPr>
      </w:pPr>
      <w:r w:rsidRPr="005D6188">
        <w:rPr>
          <w:rFonts w:ascii="Arial" w:hAnsi="Arial" w:cs="Arial"/>
          <w:lang w:val="en-US"/>
        </w:rPr>
        <w:t>}</w:t>
      </w:r>
    </w:p>
    <w:p w:rsidR="00F13187" w:rsidRPr="00B73A5F" w:rsidRDefault="00F13187" w:rsidP="00F13187">
      <w:pPr>
        <w:pStyle w:val="Textebrut"/>
        <w:rPr>
          <w:rFonts w:ascii="Arial" w:hAnsi="Arial" w:cs="Arial"/>
          <w:lang w:val="en-US"/>
        </w:rPr>
      </w:pPr>
      <w:proofErr w:type="gramStart"/>
      <w:r w:rsidRPr="00B73A5F">
        <w:rPr>
          <w:rFonts w:ascii="Arial" w:hAnsi="Arial" w:cs="Arial"/>
          <w:b/>
          <w:lang w:val="en-US"/>
        </w:rPr>
        <w:t>public</w:t>
      </w:r>
      <w:proofErr w:type="gramEnd"/>
      <w:r w:rsidRPr="00B73A5F">
        <w:rPr>
          <w:rFonts w:ascii="Arial" w:hAnsi="Arial" w:cs="Arial"/>
          <w:b/>
          <w:lang w:val="en-US"/>
        </w:rPr>
        <w:t xml:space="preserve"> class </w:t>
      </w:r>
      <w:proofErr w:type="spellStart"/>
      <w:r w:rsidRPr="00B73A5F">
        <w:rPr>
          <w:rFonts w:ascii="Arial" w:hAnsi="Arial" w:cs="Arial"/>
          <w:b/>
          <w:lang w:val="en-US"/>
        </w:rPr>
        <w:t>Visite</w:t>
      </w:r>
      <w:proofErr w:type="spellEnd"/>
      <w:r w:rsidRPr="00B73A5F">
        <w:rPr>
          <w:rFonts w:ascii="Arial" w:hAnsi="Arial" w:cs="Arial"/>
          <w:lang w:val="en-US"/>
        </w:rPr>
        <w:t xml:space="preserve"> {</w:t>
      </w:r>
    </w:p>
    <w:p w:rsidR="00F13187" w:rsidRPr="00B73A5F" w:rsidRDefault="00F13187" w:rsidP="00F13187">
      <w:pPr>
        <w:pStyle w:val="Textebrut"/>
        <w:rPr>
          <w:rFonts w:ascii="Arial" w:hAnsi="Arial" w:cs="Arial"/>
          <w:lang w:val="en-US"/>
        </w:rPr>
      </w:pPr>
      <w:r w:rsidRPr="00B73A5F">
        <w:rPr>
          <w:rFonts w:ascii="Arial" w:hAnsi="Arial" w:cs="Arial"/>
          <w:lang w:val="en-US"/>
        </w:rPr>
        <w:tab/>
      </w:r>
      <w:proofErr w:type="gramStart"/>
      <w:r w:rsidRPr="00B73A5F">
        <w:rPr>
          <w:rFonts w:ascii="Arial" w:hAnsi="Arial" w:cs="Arial"/>
          <w:lang w:val="en-US"/>
        </w:rPr>
        <w:t>private</w:t>
      </w:r>
      <w:proofErr w:type="gramEnd"/>
      <w:r w:rsidRPr="00B73A5F">
        <w:rPr>
          <w:rFonts w:ascii="Arial" w:hAnsi="Arial" w:cs="Arial"/>
          <w:lang w:val="en-US"/>
        </w:rPr>
        <w:t xml:space="preserve"> String </w:t>
      </w:r>
      <w:proofErr w:type="spellStart"/>
      <w:r w:rsidRPr="00B73A5F">
        <w:rPr>
          <w:rFonts w:ascii="Arial" w:hAnsi="Arial" w:cs="Arial"/>
          <w:lang w:val="en-US"/>
        </w:rPr>
        <w:t>dateVisite</w:t>
      </w:r>
      <w:proofErr w:type="spellEnd"/>
      <w:r w:rsidRPr="00B73A5F">
        <w:rPr>
          <w:rFonts w:ascii="Arial" w:hAnsi="Arial" w:cs="Arial"/>
          <w:lang w:val="en-US"/>
        </w:rPr>
        <w:t>;</w:t>
      </w:r>
    </w:p>
    <w:p w:rsidR="00F13187" w:rsidRPr="00093E28" w:rsidRDefault="00F13187" w:rsidP="00F13187">
      <w:pPr>
        <w:pStyle w:val="Textebrut"/>
        <w:rPr>
          <w:rFonts w:ascii="Arial" w:hAnsi="Arial" w:cs="Arial"/>
        </w:rPr>
      </w:pPr>
      <w:r w:rsidRPr="00B73A5F">
        <w:rPr>
          <w:rFonts w:ascii="Arial" w:hAnsi="Arial" w:cs="Arial"/>
          <w:lang w:val="en-US"/>
        </w:rPr>
        <w:tab/>
      </w:r>
      <w:proofErr w:type="spellStart"/>
      <w:proofErr w:type="gramStart"/>
      <w:r w:rsidRPr="00093E28">
        <w:rPr>
          <w:rFonts w:ascii="Arial" w:hAnsi="Arial" w:cs="Arial"/>
        </w:rPr>
        <w:t>private</w:t>
      </w:r>
      <w:proofErr w:type="spellEnd"/>
      <w:proofErr w:type="gramEnd"/>
      <w:r w:rsidRPr="00093E28">
        <w:rPr>
          <w:rFonts w:ascii="Arial" w:hAnsi="Arial" w:cs="Arial"/>
        </w:rPr>
        <w:t xml:space="preserve"> String prospecteur;</w:t>
      </w:r>
    </w:p>
    <w:p w:rsidR="00F13187" w:rsidRPr="00093E28" w:rsidRDefault="00F13187" w:rsidP="00F13187">
      <w:pPr>
        <w:pStyle w:val="Textebrut"/>
        <w:rPr>
          <w:rFonts w:ascii="Arial" w:hAnsi="Arial" w:cs="Arial"/>
        </w:rPr>
      </w:pPr>
      <w:r w:rsidRPr="00093E28">
        <w:rPr>
          <w:rFonts w:ascii="Arial" w:hAnsi="Arial" w:cs="Arial"/>
        </w:rPr>
        <w:tab/>
      </w:r>
      <w:r w:rsidRPr="00B73A5F">
        <w:rPr>
          <w:rFonts w:ascii="Arial" w:hAnsi="Arial" w:cs="Arial"/>
        </w:rPr>
        <w:t xml:space="preserve">public </w:t>
      </w:r>
      <w:proofErr w:type="gramStart"/>
      <w:r w:rsidRPr="00B73A5F">
        <w:rPr>
          <w:rFonts w:ascii="Arial" w:hAnsi="Arial" w:cs="Arial"/>
        </w:rPr>
        <w:t>Visite(</w:t>
      </w:r>
      <w:proofErr w:type="gramEnd"/>
      <w:r w:rsidRPr="00B73A5F">
        <w:rPr>
          <w:rFonts w:ascii="Arial" w:hAnsi="Arial" w:cs="Arial"/>
        </w:rPr>
        <w:t xml:space="preserve">String </w:t>
      </w:r>
      <w:proofErr w:type="spellStart"/>
      <w:r w:rsidRPr="00B73A5F">
        <w:rPr>
          <w:rFonts w:ascii="Arial" w:hAnsi="Arial" w:cs="Arial"/>
        </w:rPr>
        <w:t>pDateVisite</w:t>
      </w:r>
      <w:proofErr w:type="spellEnd"/>
      <w:r w:rsidRPr="00B73A5F">
        <w:rPr>
          <w:rFonts w:ascii="Arial" w:hAnsi="Arial" w:cs="Arial"/>
        </w:rPr>
        <w:t xml:space="preserve">, String </w:t>
      </w:r>
      <w:proofErr w:type="spellStart"/>
      <w:r w:rsidRPr="00B73A5F">
        <w:rPr>
          <w:rFonts w:ascii="Arial" w:hAnsi="Arial" w:cs="Arial"/>
        </w:rPr>
        <w:t>p</w:t>
      </w:r>
      <w:r w:rsidRPr="00093E28">
        <w:rPr>
          <w:rFonts w:ascii="Arial" w:hAnsi="Arial" w:cs="Arial"/>
        </w:rPr>
        <w:t>Prospecteur</w:t>
      </w:r>
      <w:proofErr w:type="spellEnd"/>
      <w:r w:rsidRPr="00B73A5F">
        <w:rPr>
          <w:rFonts w:ascii="Arial" w:hAnsi="Arial" w:cs="Arial"/>
        </w:rPr>
        <w:t>) {</w:t>
      </w:r>
      <w:r w:rsidRPr="00093E28">
        <w:rPr>
          <w:rFonts w:ascii="Arial" w:hAnsi="Arial" w:cs="Arial"/>
        </w:rPr>
        <w:t>…}</w:t>
      </w:r>
    </w:p>
    <w:p w:rsidR="00F13187" w:rsidRPr="00093E28" w:rsidRDefault="00F13187" w:rsidP="00F13187">
      <w:pPr>
        <w:pStyle w:val="Textebrut"/>
        <w:rPr>
          <w:rFonts w:ascii="Arial" w:hAnsi="Arial" w:cs="Arial"/>
          <w:i/>
        </w:rPr>
      </w:pPr>
      <w:r w:rsidRPr="00093E28">
        <w:rPr>
          <w:rFonts w:ascii="Arial" w:hAnsi="Arial" w:cs="Arial"/>
        </w:rPr>
        <w:tab/>
      </w:r>
      <w:r w:rsidRPr="00093E28">
        <w:rPr>
          <w:rFonts w:ascii="Arial" w:hAnsi="Arial" w:cs="Arial"/>
          <w:i/>
        </w:rPr>
        <w:t>// Constructeur qui initialise les deux attributs avec les deux paramètres</w:t>
      </w:r>
    </w:p>
    <w:p w:rsidR="00F13187" w:rsidRPr="00B73A5F" w:rsidRDefault="00F13187" w:rsidP="00F13187">
      <w:pPr>
        <w:pStyle w:val="Textebrut"/>
        <w:ind w:firstLine="708"/>
        <w:rPr>
          <w:rFonts w:ascii="Arial" w:hAnsi="Arial" w:cs="Arial"/>
        </w:rPr>
      </w:pPr>
      <w:r w:rsidRPr="00B73A5F">
        <w:rPr>
          <w:rFonts w:ascii="Arial" w:hAnsi="Arial" w:cs="Arial"/>
        </w:rPr>
        <w:t xml:space="preserve">public </w:t>
      </w:r>
      <w:proofErr w:type="gramStart"/>
      <w:r w:rsidRPr="00B73A5F">
        <w:rPr>
          <w:rFonts w:ascii="Arial" w:hAnsi="Arial" w:cs="Arial"/>
        </w:rPr>
        <w:t>Visite(</w:t>
      </w:r>
      <w:proofErr w:type="gramEnd"/>
      <w:r w:rsidRPr="00B73A5F">
        <w:rPr>
          <w:rFonts w:ascii="Arial" w:hAnsi="Arial" w:cs="Arial"/>
        </w:rPr>
        <w:t xml:space="preserve">String </w:t>
      </w:r>
      <w:proofErr w:type="spellStart"/>
      <w:r w:rsidRPr="00B73A5F">
        <w:rPr>
          <w:rFonts w:ascii="Arial" w:hAnsi="Arial" w:cs="Arial"/>
        </w:rPr>
        <w:t>pDateVisite</w:t>
      </w:r>
      <w:proofErr w:type="spellEnd"/>
      <w:r w:rsidRPr="00B73A5F">
        <w:rPr>
          <w:rFonts w:ascii="Arial" w:hAnsi="Arial" w:cs="Arial"/>
        </w:rPr>
        <w:t>) {</w:t>
      </w:r>
      <w:r w:rsidRPr="00093E28">
        <w:rPr>
          <w:rFonts w:ascii="Arial" w:hAnsi="Arial" w:cs="Arial"/>
        </w:rPr>
        <w:t>…}</w:t>
      </w:r>
    </w:p>
    <w:p w:rsidR="00F13187" w:rsidRPr="00093E28" w:rsidRDefault="00F13187" w:rsidP="00F13187">
      <w:pPr>
        <w:pStyle w:val="Textebrut"/>
        <w:ind w:firstLine="708"/>
        <w:rPr>
          <w:rFonts w:ascii="Arial" w:hAnsi="Arial" w:cs="Arial"/>
          <w:i/>
        </w:rPr>
      </w:pPr>
      <w:r w:rsidRPr="00093E28">
        <w:rPr>
          <w:rFonts w:ascii="Arial" w:hAnsi="Arial" w:cs="Arial"/>
          <w:i/>
        </w:rPr>
        <w:t>//constructeur qui initialise uniquement la date</w:t>
      </w:r>
    </w:p>
    <w:p w:rsidR="00F13187" w:rsidRPr="00B73A5F" w:rsidRDefault="00F13187" w:rsidP="00F13187">
      <w:pPr>
        <w:pStyle w:val="Textebrut"/>
        <w:ind w:firstLine="708"/>
        <w:rPr>
          <w:rFonts w:ascii="Arial" w:hAnsi="Arial" w:cs="Arial"/>
        </w:rPr>
      </w:pPr>
      <w:r w:rsidRPr="00B73A5F">
        <w:rPr>
          <w:rFonts w:ascii="Arial" w:hAnsi="Arial" w:cs="Arial"/>
        </w:rPr>
        <w:t xml:space="preserve">public </w:t>
      </w:r>
      <w:proofErr w:type="spellStart"/>
      <w:r w:rsidRPr="00B73A5F">
        <w:rPr>
          <w:rFonts w:ascii="Arial" w:hAnsi="Arial" w:cs="Arial"/>
        </w:rPr>
        <w:t>void</w:t>
      </w:r>
      <w:proofErr w:type="spellEnd"/>
      <w:r w:rsidRPr="00B73A5F">
        <w:rPr>
          <w:rFonts w:ascii="Arial" w:hAnsi="Arial" w:cs="Arial"/>
        </w:rPr>
        <w:t xml:space="preserve"> </w:t>
      </w:r>
      <w:proofErr w:type="spellStart"/>
      <w:proofErr w:type="gramStart"/>
      <w:r w:rsidRPr="00B73A5F">
        <w:rPr>
          <w:rFonts w:ascii="Arial" w:hAnsi="Arial" w:cs="Arial"/>
        </w:rPr>
        <w:t>setProspecteur</w:t>
      </w:r>
      <w:proofErr w:type="spellEnd"/>
      <w:r w:rsidRPr="00B73A5F">
        <w:rPr>
          <w:rFonts w:ascii="Arial" w:hAnsi="Arial" w:cs="Arial"/>
        </w:rPr>
        <w:t>(</w:t>
      </w:r>
      <w:proofErr w:type="gramEnd"/>
      <w:r w:rsidRPr="00B73A5F">
        <w:rPr>
          <w:rFonts w:ascii="Arial" w:hAnsi="Arial" w:cs="Arial"/>
        </w:rPr>
        <w:t xml:space="preserve">String </w:t>
      </w:r>
      <w:proofErr w:type="spellStart"/>
      <w:r w:rsidRPr="00B73A5F">
        <w:rPr>
          <w:rFonts w:ascii="Arial" w:hAnsi="Arial" w:cs="Arial"/>
        </w:rPr>
        <w:t>p</w:t>
      </w:r>
      <w:r w:rsidRPr="00093E28">
        <w:rPr>
          <w:rFonts w:ascii="Arial" w:hAnsi="Arial" w:cs="Arial"/>
        </w:rPr>
        <w:t>Prospecteur</w:t>
      </w:r>
      <w:proofErr w:type="spellEnd"/>
      <w:r w:rsidRPr="00B73A5F">
        <w:rPr>
          <w:rFonts w:ascii="Arial" w:hAnsi="Arial" w:cs="Arial"/>
        </w:rPr>
        <w:t>) {</w:t>
      </w:r>
      <w:r w:rsidRPr="00093E28">
        <w:rPr>
          <w:rFonts w:ascii="Arial" w:hAnsi="Arial" w:cs="Arial"/>
        </w:rPr>
        <w:t>…}</w:t>
      </w:r>
      <w:r w:rsidRPr="00B73A5F">
        <w:rPr>
          <w:rFonts w:ascii="Arial" w:hAnsi="Arial" w:cs="Arial"/>
        </w:rPr>
        <w:t xml:space="preserve"> // renseigne l’attribut </w:t>
      </w:r>
      <w:r w:rsidRPr="00B73A5F">
        <w:rPr>
          <w:rFonts w:ascii="Arial" w:hAnsi="Arial" w:cs="Arial"/>
          <w:i/>
        </w:rPr>
        <w:t>prospecteur</w:t>
      </w:r>
    </w:p>
    <w:p w:rsidR="00F13187" w:rsidRPr="00093E28" w:rsidRDefault="00F13187" w:rsidP="00F13187">
      <w:pPr>
        <w:pStyle w:val="Textebrut"/>
        <w:rPr>
          <w:rFonts w:ascii="Arial" w:hAnsi="Arial" w:cs="Arial"/>
          <w:lang w:val="en-GB"/>
        </w:rPr>
      </w:pPr>
      <w:r w:rsidRPr="00093E28">
        <w:rPr>
          <w:rFonts w:ascii="Arial" w:hAnsi="Arial" w:cs="Arial"/>
          <w:lang w:val="en-GB"/>
        </w:rPr>
        <w:t>}</w:t>
      </w:r>
    </w:p>
    <w:p w:rsidR="00F13187" w:rsidRPr="00093E28" w:rsidRDefault="00F13187" w:rsidP="00F13187">
      <w:pPr>
        <w:pStyle w:val="Titre1"/>
        <w:widowControl/>
        <w:numPr>
          <w:ilvl w:val="0"/>
          <w:numId w:val="9"/>
        </w:numPr>
        <w:pBdr>
          <w:top w:val="single" w:sz="4" w:space="1" w:color="auto"/>
          <w:left w:val="single" w:sz="4" w:space="4" w:color="auto"/>
          <w:bottom w:val="single" w:sz="4" w:space="1" w:color="auto"/>
          <w:right w:val="single" w:sz="4" w:space="4" w:color="auto"/>
        </w:pBdr>
        <w:suppressAutoHyphens w:val="0"/>
        <w:autoSpaceDE/>
        <w:spacing w:before="120"/>
        <w:ind w:left="357" w:hanging="357"/>
      </w:pPr>
      <w:r>
        <w:br w:type="page"/>
      </w:r>
      <w:r w:rsidRPr="00093E28">
        <w:lastRenderedPageBreak/>
        <w:t>Utilisation d’une collection</w:t>
      </w:r>
    </w:p>
    <w:p w:rsidR="00F13187" w:rsidRPr="00093E28" w:rsidRDefault="00F13187" w:rsidP="00F13187">
      <w:pPr>
        <w:pStyle w:val="Textebrut"/>
        <w:rPr>
          <w:rFonts w:ascii="Arial" w:hAnsi="Arial" w:cs="Arial"/>
          <w:sz w:val="24"/>
          <w:szCs w:val="24"/>
        </w:rPr>
      </w:pPr>
    </w:p>
    <w:p w:rsidR="00F13187" w:rsidRPr="00093E28" w:rsidRDefault="00F13187" w:rsidP="00F13187">
      <w:pPr>
        <w:spacing w:before="60"/>
        <w:rPr>
          <w:rFonts w:cs="Arial"/>
          <w:i/>
        </w:rPr>
      </w:pPr>
      <w:r w:rsidRPr="00093E28">
        <w:rPr>
          <w:rFonts w:cs="Arial"/>
          <w:i/>
        </w:rPr>
        <w:t>L’exemple ci-dessous permet de manipuler une collection de chaînes de caractères. Le principe est le même quel</w:t>
      </w:r>
      <w:r>
        <w:rPr>
          <w:rFonts w:cs="Arial"/>
          <w:i/>
        </w:rPr>
        <w:t xml:space="preserve"> </w:t>
      </w:r>
      <w:r w:rsidRPr="00093E28">
        <w:rPr>
          <w:rFonts w:cs="Arial"/>
          <w:i/>
        </w:rPr>
        <w:t>que soit le type des éléments.</w:t>
      </w:r>
    </w:p>
    <w:p w:rsidR="00F13187" w:rsidRPr="00093E28" w:rsidRDefault="00F13187" w:rsidP="00F13187">
      <w:pPr>
        <w:spacing w:before="60"/>
        <w:rPr>
          <w:rFonts w:cs="Arial"/>
          <w:i/>
        </w:rPr>
      </w:pPr>
    </w:p>
    <w:p w:rsidR="00F13187" w:rsidRPr="00093E28" w:rsidRDefault="00F13187" w:rsidP="00F13187">
      <w:pPr>
        <w:pStyle w:val="Textebrut"/>
        <w:rPr>
          <w:rFonts w:ascii="Arial" w:hAnsi="Arial" w:cs="Arial"/>
          <w:szCs w:val="22"/>
        </w:rPr>
      </w:pPr>
      <w:r w:rsidRPr="00093E28">
        <w:rPr>
          <w:rFonts w:ascii="Arial" w:hAnsi="Arial" w:cs="Arial"/>
          <w:szCs w:val="22"/>
        </w:rPr>
        <w:t xml:space="preserve">            </w:t>
      </w:r>
      <w:proofErr w:type="spellStart"/>
      <w:r w:rsidRPr="00093E28">
        <w:rPr>
          <w:rFonts w:ascii="Arial" w:hAnsi="Arial" w:cs="Arial"/>
          <w:szCs w:val="22"/>
        </w:rPr>
        <w:t>ArrayList</w:t>
      </w:r>
      <w:proofErr w:type="spellEnd"/>
      <w:r w:rsidRPr="00093E28">
        <w:rPr>
          <w:rFonts w:ascii="Arial" w:hAnsi="Arial" w:cs="Arial"/>
          <w:szCs w:val="22"/>
        </w:rPr>
        <w:t xml:space="preserve">&lt;String&gt; </w:t>
      </w:r>
      <w:proofErr w:type="spellStart"/>
      <w:r w:rsidRPr="00093E28">
        <w:rPr>
          <w:rFonts w:ascii="Arial" w:hAnsi="Arial" w:cs="Arial"/>
          <w:szCs w:val="22"/>
        </w:rPr>
        <w:t>mesChaines</w:t>
      </w:r>
      <w:proofErr w:type="spellEnd"/>
      <w:r w:rsidRPr="00093E28">
        <w:rPr>
          <w:rFonts w:ascii="Arial" w:hAnsi="Arial" w:cs="Arial"/>
          <w:szCs w:val="22"/>
        </w:rPr>
        <w:t xml:space="preserve">; </w:t>
      </w:r>
      <w:r w:rsidRPr="00093E28">
        <w:rPr>
          <w:rFonts w:ascii="Arial" w:hAnsi="Arial" w:cs="Arial"/>
          <w:szCs w:val="22"/>
        </w:rPr>
        <w:tab/>
      </w:r>
      <w:r w:rsidRPr="00093E28">
        <w:rPr>
          <w:rFonts w:ascii="Arial" w:hAnsi="Arial" w:cs="Arial"/>
          <w:szCs w:val="22"/>
        </w:rPr>
        <w:tab/>
        <w:t>// déclaration d'une collection de chaînes de caractères</w:t>
      </w:r>
    </w:p>
    <w:p w:rsidR="00F13187" w:rsidRPr="00093E28" w:rsidRDefault="00F13187" w:rsidP="00F13187">
      <w:pPr>
        <w:pStyle w:val="Textebrut"/>
        <w:rPr>
          <w:rFonts w:ascii="Arial" w:hAnsi="Arial" w:cs="Arial"/>
          <w:szCs w:val="22"/>
        </w:rPr>
      </w:pPr>
      <w:r w:rsidRPr="00093E28">
        <w:rPr>
          <w:rFonts w:ascii="Arial" w:hAnsi="Arial" w:cs="Arial"/>
          <w:szCs w:val="22"/>
        </w:rPr>
        <w:t xml:space="preserve">            </w:t>
      </w:r>
      <w:proofErr w:type="spellStart"/>
      <w:r w:rsidRPr="00093E28">
        <w:rPr>
          <w:rFonts w:ascii="Arial" w:hAnsi="Arial" w:cs="Arial"/>
          <w:szCs w:val="22"/>
        </w:rPr>
        <w:t>mesChaines</w:t>
      </w:r>
      <w:proofErr w:type="spellEnd"/>
      <w:r w:rsidRPr="00093E28">
        <w:rPr>
          <w:rFonts w:ascii="Arial" w:hAnsi="Arial" w:cs="Arial"/>
          <w:szCs w:val="22"/>
        </w:rPr>
        <w:t xml:space="preserve"> = new </w:t>
      </w:r>
      <w:proofErr w:type="spellStart"/>
      <w:r w:rsidRPr="00093E28">
        <w:rPr>
          <w:rFonts w:ascii="Arial" w:hAnsi="Arial" w:cs="Arial"/>
          <w:szCs w:val="22"/>
        </w:rPr>
        <w:t>ArrayList</w:t>
      </w:r>
      <w:proofErr w:type="spellEnd"/>
      <w:r w:rsidRPr="00093E28">
        <w:rPr>
          <w:rFonts w:ascii="Arial" w:hAnsi="Arial" w:cs="Arial"/>
          <w:szCs w:val="22"/>
        </w:rPr>
        <w:t>&lt;String</w:t>
      </w:r>
      <w:proofErr w:type="gramStart"/>
      <w:r w:rsidRPr="00093E28">
        <w:rPr>
          <w:rFonts w:ascii="Arial" w:hAnsi="Arial" w:cs="Arial"/>
          <w:szCs w:val="22"/>
        </w:rPr>
        <w:t>&gt;(</w:t>
      </w:r>
      <w:proofErr w:type="gramEnd"/>
      <w:r w:rsidRPr="00093E28">
        <w:rPr>
          <w:rFonts w:ascii="Arial" w:hAnsi="Arial" w:cs="Arial"/>
          <w:szCs w:val="22"/>
        </w:rPr>
        <w:t xml:space="preserve">); </w:t>
      </w:r>
      <w:r w:rsidRPr="00093E28">
        <w:rPr>
          <w:rFonts w:ascii="Arial" w:hAnsi="Arial" w:cs="Arial"/>
          <w:szCs w:val="22"/>
        </w:rPr>
        <w:tab/>
        <w:t>// instanciation de la collection</w:t>
      </w:r>
    </w:p>
    <w:p w:rsidR="00F13187" w:rsidRPr="00093E28" w:rsidRDefault="00F13187" w:rsidP="00F13187">
      <w:pPr>
        <w:pStyle w:val="Textebrut"/>
        <w:rPr>
          <w:rFonts w:ascii="Arial" w:hAnsi="Arial" w:cs="Arial"/>
          <w:szCs w:val="22"/>
        </w:rPr>
      </w:pPr>
      <w:r w:rsidRPr="00093E28">
        <w:rPr>
          <w:rFonts w:ascii="Arial" w:hAnsi="Arial" w:cs="Arial"/>
          <w:szCs w:val="22"/>
        </w:rPr>
        <w:t xml:space="preserve">            </w:t>
      </w:r>
      <w:proofErr w:type="spellStart"/>
      <w:proofErr w:type="gramStart"/>
      <w:r w:rsidRPr="00093E28">
        <w:rPr>
          <w:rFonts w:ascii="Arial" w:hAnsi="Arial" w:cs="Arial"/>
          <w:szCs w:val="22"/>
        </w:rPr>
        <w:t>mesChaines.add</w:t>
      </w:r>
      <w:proofErr w:type="spellEnd"/>
      <w:r w:rsidRPr="00093E28">
        <w:rPr>
          <w:rFonts w:ascii="Arial" w:hAnsi="Arial" w:cs="Arial"/>
          <w:szCs w:val="22"/>
        </w:rPr>
        <w:t>(</w:t>
      </w:r>
      <w:proofErr w:type="gramEnd"/>
      <w:r w:rsidRPr="00093E28">
        <w:rPr>
          <w:rFonts w:ascii="Arial" w:hAnsi="Arial" w:cs="Arial"/>
          <w:szCs w:val="22"/>
        </w:rPr>
        <w:t xml:space="preserve">"un");   </w:t>
      </w:r>
      <w:r w:rsidRPr="00093E28">
        <w:rPr>
          <w:rFonts w:ascii="Arial" w:hAnsi="Arial" w:cs="Arial"/>
          <w:szCs w:val="22"/>
        </w:rPr>
        <w:tab/>
      </w:r>
      <w:r w:rsidRPr="00093E28">
        <w:rPr>
          <w:rFonts w:ascii="Arial" w:hAnsi="Arial" w:cs="Arial"/>
          <w:szCs w:val="22"/>
        </w:rPr>
        <w:tab/>
        <w:t>// ajout d'une chaîne à la collection</w:t>
      </w:r>
    </w:p>
    <w:p w:rsidR="00F13187" w:rsidRPr="00093E28" w:rsidRDefault="00F13187" w:rsidP="00F13187">
      <w:pPr>
        <w:pStyle w:val="Textebrut"/>
        <w:rPr>
          <w:rFonts w:ascii="Arial" w:hAnsi="Arial" w:cs="Arial"/>
          <w:szCs w:val="22"/>
        </w:rPr>
      </w:pPr>
      <w:r w:rsidRPr="00093E28">
        <w:rPr>
          <w:rFonts w:ascii="Arial" w:hAnsi="Arial" w:cs="Arial"/>
          <w:szCs w:val="22"/>
        </w:rPr>
        <w:t xml:space="preserve">            </w:t>
      </w:r>
      <w:proofErr w:type="spellStart"/>
      <w:proofErr w:type="gramStart"/>
      <w:r w:rsidRPr="00093E28">
        <w:rPr>
          <w:rFonts w:ascii="Arial" w:hAnsi="Arial" w:cs="Arial"/>
          <w:szCs w:val="22"/>
        </w:rPr>
        <w:t>mesChaines.add</w:t>
      </w:r>
      <w:proofErr w:type="spellEnd"/>
      <w:r w:rsidRPr="00093E28">
        <w:rPr>
          <w:rFonts w:ascii="Arial" w:hAnsi="Arial" w:cs="Arial"/>
          <w:szCs w:val="22"/>
        </w:rPr>
        <w:t>(</w:t>
      </w:r>
      <w:proofErr w:type="gramEnd"/>
      <w:r w:rsidRPr="00093E28">
        <w:rPr>
          <w:rFonts w:ascii="Arial" w:hAnsi="Arial" w:cs="Arial"/>
          <w:szCs w:val="22"/>
        </w:rPr>
        <w:t>"deux");</w:t>
      </w:r>
    </w:p>
    <w:p w:rsidR="00F13187" w:rsidRPr="00093E28" w:rsidRDefault="00F13187" w:rsidP="00F13187">
      <w:pPr>
        <w:pStyle w:val="Textebrut"/>
        <w:rPr>
          <w:rFonts w:ascii="Arial" w:hAnsi="Arial" w:cs="Arial"/>
          <w:szCs w:val="22"/>
        </w:rPr>
      </w:pPr>
      <w:r w:rsidRPr="00093E28">
        <w:rPr>
          <w:rFonts w:ascii="Arial" w:hAnsi="Arial" w:cs="Arial"/>
          <w:szCs w:val="22"/>
        </w:rPr>
        <w:t xml:space="preserve">            </w:t>
      </w:r>
      <w:proofErr w:type="spellStart"/>
      <w:proofErr w:type="gramStart"/>
      <w:r w:rsidRPr="00093E28">
        <w:rPr>
          <w:rFonts w:ascii="Arial" w:hAnsi="Arial" w:cs="Arial"/>
          <w:szCs w:val="22"/>
        </w:rPr>
        <w:t>mesChaines.add</w:t>
      </w:r>
      <w:proofErr w:type="spellEnd"/>
      <w:r w:rsidRPr="00093E28">
        <w:rPr>
          <w:rFonts w:ascii="Arial" w:hAnsi="Arial" w:cs="Arial"/>
          <w:szCs w:val="22"/>
        </w:rPr>
        <w:t>(</w:t>
      </w:r>
      <w:proofErr w:type="gramEnd"/>
      <w:r w:rsidRPr="00093E28">
        <w:rPr>
          <w:rFonts w:ascii="Arial" w:hAnsi="Arial" w:cs="Arial"/>
          <w:szCs w:val="22"/>
        </w:rPr>
        <w:t>"trois");</w:t>
      </w:r>
    </w:p>
    <w:p w:rsidR="00F13187" w:rsidRDefault="00F13187" w:rsidP="00F13187">
      <w:pPr>
        <w:pStyle w:val="Textebrut"/>
        <w:rPr>
          <w:rFonts w:ascii="Arial" w:hAnsi="Arial" w:cs="Arial"/>
          <w:szCs w:val="22"/>
        </w:rPr>
      </w:pPr>
      <w:r w:rsidRPr="00093E28">
        <w:rPr>
          <w:rFonts w:ascii="Arial" w:hAnsi="Arial" w:cs="Arial"/>
          <w:szCs w:val="22"/>
        </w:rPr>
        <w:t xml:space="preserve">            </w:t>
      </w:r>
      <w:proofErr w:type="spellStart"/>
      <w:proofErr w:type="gramStart"/>
      <w:r w:rsidRPr="00093E28">
        <w:rPr>
          <w:rFonts w:ascii="Arial" w:hAnsi="Arial" w:cs="Arial"/>
          <w:szCs w:val="22"/>
        </w:rPr>
        <w:t>System.out.println</w:t>
      </w:r>
      <w:proofErr w:type="spellEnd"/>
      <w:r w:rsidRPr="00093E28">
        <w:rPr>
          <w:rFonts w:ascii="Arial" w:hAnsi="Arial" w:cs="Arial"/>
          <w:szCs w:val="22"/>
        </w:rPr>
        <w:t>(</w:t>
      </w:r>
      <w:proofErr w:type="spellStart"/>
      <w:proofErr w:type="gramEnd"/>
      <w:r w:rsidRPr="00093E28">
        <w:rPr>
          <w:rFonts w:ascii="Arial" w:hAnsi="Arial" w:cs="Arial"/>
          <w:szCs w:val="22"/>
        </w:rPr>
        <w:t>mesChaines.size</w:t>
      </w:r>
      <w:proofErr w:type="spellEnd"/>
      <w:r w:rsidRPr="00093E28">
        <w:rPr>
          <w:rFonts w:ascii="Arial" w:hAnsi="Arial" w:cs="Arial"/>
          <w:szCs w:val="22"/>
        </w:rPr>
        <w:t>());   // affichage du nombre d'éléments de la collection</w:t>
      </w:r>
    </w:p>
    <w:p w:rsidR="00F13187" w:rsidRPr="00093E28" w:rsidRDefault="00F13187" w:rsidP="00F13187">
      <w:pPr>
        <w:pStyle w:val="Textebrut"/>
        <w:rPr>
          <w:rFonts w:ascii="Arial" w:hAnsi="Arial" w:cs="Arial"/>
          <w:szCs w:val="22"/>
        </w:rPr>
      </w:pPr>
      <w:r w:rsidRPr="00093E28">
        <w:rPr>
          <w:rFonts w:ascii="Arial" w:hAnsi="Arial" w:cs="Arial"/>
          <w:szCs w:val="22"/>
        </w:rPr>
        <w:t xml:space="preserve">            </w:t>
      </w:r>
      <w:proofErr w:type="gramStart"/>
      <w:r w:rsidRPr="00093E28">
        <w:rPr>
          <w:rFonts w:ascii="Arial" w:hAnsi="Arial" w:cs="Arial"/>
          <w:szCs w:val="22"/>
        </w:rPr>
        <w:t>for</w:t>
      </w:r>
      <w:proofErr w:type="gramEnd"/>
      <w:r w:rsidRPr="00093E28">
        <w:rPr>
          <w:rFonts w:ascii="Arial" w:hAnsi="Arial" w:cs="Arial"/>
          <w:szCs w:val="22"/>
        </w:rPr>
        <w:t xml:space="preserve"> (String </w:t>
      </w:r>
      <w:proofErr w:type="spellStart"/>
      <w:r w:rsidRPr="00093E28">
        <w:rPr>
          <w:rFonts w:ascii="Arial" w:hAnsi="Arial" w:cs="Arial"/>
          <w:szCs w:val="22"/>
        </w:rPr>
        <w:t>uneChaine</w:t>
      </w:r>
      <w:proofErr w:type="spellEnd"/>
      <w:r w:rsidRPr="00093E28">
        <w:rPr>
          <w:rFonts w:ascii="Arial" w:hAnsi="Arial" w:cs="Arial"/>
          <w:szCs w:val="22"/>
        </w:rPr>
        <w:t xml:space="preserve"> : </w:t>
      </w:r>
      <w:proofErr w:type="spellStart"/>
      <w:r w:rsidRPr="00093E28">
        <w:rPr>
          <w:rFonts w:ascii="Arial" w:hAnsi="Arial" w:cs="Arial"/>
          <w:szCs w:val="22"/>
        </w:rPr>
        <w:t>mesChaines</w:t>
      </w:r>
      <w:proofErr w:type="spellEnd"/>
      <w:r w:rsidRPr="00093E28">
        <w:rPr>
          <w:rFonts w:ascii="Arial" w:hAnsi="Arial" w:cs="Arial"/>
          <w:szCs w:val="22"/>
        </w:rPr>
        <w:t xml:space="preserve">) </w:t>
      </w:r>
      <w:r>
        <w:rPr>
          <w:rFonts w:ascii="Arial" w:hAnsi="Arial" w:cs="Arial"/>
          <w:szCs w:val="22"/>
        </w:rPr>
        <w:t>{</w:t>
      </w:r>
      <w:r w:rsidRPr="00093E28">
        <w:rPr>
          <w:rFonts w:ascii="Arial" w:hAnsi="Arial" w:cs="Arial"/>
          <w:szCs w:val="22"/>
        </w:rPr>
        <w:tab/>
        <w:t>// parcours de la collection</w:t>
      </w:r>
    </w:p>
    <w:p w:rsidR="00F13187" w:rsidRPr="00093E28" w:rsidRDefault="00F13187" w:rsidP="00F13187">
      <w:pPr>
        <w:pStyle w:val="Textebrut"/>
        <w:rPr>
          <w:rFonts w:ascii="Arial" w:hAnsi="Arial" w:cs="Arial"/>
          <w:szCs w:val="22"/>
        </w:rPr>
      </w:pPr>
      <w:r w:rsidRPr="00093E28">
        <w:rPr>
          <w:rFonts w:ascii="Arial" w:hAnsi="Arial" w:cs="Arial"/>
          <w:szCs w:val="22"/>
        </w:rPr>
        <w:t xml:space="preserve">                </w:t>
      </w:r>
      <w:proofErr w:type="spellStart"/>
      <w:proofErr w:type="gramStart"/>
      <w:r w:rsidRPr="00093E28">
        <w:rPr>
          <w:rFonts w:ascii="Arial" w:hAnsi="Arial" w:cs="Arial"/>
          <w:szCs w:val="22"/>
        </w:rPr>
        <w:t>System.out.println</w:t>
      </w:r>
      <w:proofErr w:type="spellEnd"/>
      <w:r w:rsidRPr="00093E28">
        <w:rPr>
          <w:rFonts w:ascii="Arial" w:hAnsi="Arial" w:cs="Arial"/>
          <w:szCs w:val="22"/>
        </w:rPr>
        <w:t>(</w:t>
      </w:r>
      <w:proofErr w:type="spellStart"/>
      <w:proofErr w:type="gramEnd"/>
      <w:r w:rsidRPr="00093E28">
        <w:rPr>
          <w:rFonts w:ascii="Arial" w:hAnsi="Arial" w:cs="Arial"/>
          <w:szCs w:val="22"/>
        </w:rPr>
        <w:t>uneChaine</w:t>
      </w:r>
      <w:proofErr w:type="spellEnd"/>
      <w:r w:rsidRPr="00093E28">
        <w:rPr>
          <w:rFonts w:ascii="Arial" w:hAnsi="Arial" w:cs="Arial"/>
          <w:szCs w:val="22"/>
        </w:rPr>
        <w:t xml:space="preserve">); </w:t>
      </w:r>
      <w:r w:rsidRPr="00093E28">
        <w:rPr>
          <w:rFonts w:ascii="Arial" w:hAnsi="Arial" w:cs="Arial"/>
          <w:szCs w:val="22"/>
        </w:rPr>
        <w:tab/>
        <w:t>// affichage de l'élément courant</w:t>
      </w:r>
    </w:p>
    <w:p w:rsidR="00F13187" w:rsidRPr="00093E28" w:rsidRDefault="00F13187" w:rsidP="00F13187">
      <w:pPr>
        <w:pStyle w:val="Textebrut"/>
        <w:rPr>
          <w:rFonts w:ascii="Arial" w:hAnsi="Arial" w:cs="Arial"/>
          <w:szCs w:val="22"/>
        </w:rPr>
      </w:pPr>
      <w:r w:rsidRPr="00093E28">
        <w:rPr>
          <w:rFonts w:ascii="Arial" w:hAnsi="Arial" w:cs="Arial"/>
          <w:szCs w:val="22"/>
        </w:rPr>
        <w:t xml:space="preserve">            }</w:t>
      </w:r>
    </w:p>
    <w:p w:rsidR="00F13187" w:rsidRPr="00093E28" w:rsidRDefault="00F13187" w:rsidP="00F13187">
      <w:pPr>
        <w:pStyle w:val="Textebrut"/>
        <w:rPr>
          <w:rFonts w:ascii="Arial" w:hAnsi="Arial" w:cs="Arial"/>
          <w:szCs w:val="22"/>
        </w:rPr>
      </w:pPr>
      <w:r w:rsidRPr="00093E28">
        <w:rPr>
          <w:rFonts w:ascii="Arial" w:hAnsi="Arial" w:cs="Arial"/>
          <w:szCs w:val="22"/>
        </w:rPr>
        <w:t xml:space="preserve">            </w:t>
      </w:r>
      <w:proofErr w:type="spellStart"/>
      <w:r w:rsidRPr="00093E28">
        <w:rPr>
          <w:rFonts w:ascii="Arial" w:hAnsi="Arial" w:cs="Arial"/>
          <w:szCs w:val="22"/>
        </w:rPr>
        <w:t>mesChaines.remove</w:t>
      </w:r>
      <w:proofErr w:type="spellEnd"/>
      <w:r w:rsidRPr="00093E28">
        <w:rPr>
          <w:rFonts w:ascii="Arial" w:hAnsi="Arial" w:cs="Arial"/>
          <w:szCs w:val="22"/>
        </w:rPr>
        <w:t xml:space="preserve">(1); </w:t>
      </w:r>
      <w:r w:rsidRPr="00093E28">
        <w:rPr>
          <w:rFonts w:ascii="Arial" w:hAnsi="Arial" w:cs="Arial"/>
          <w:szCs w:val="22"/>
        </w:rPr>
        <w:tab/>
      </w:r>
      <w:r w:rsidRPr="00093E28">
        <w:rPr>
          <w:rFonts w:ascii="Arial" w:hAnsi="Arial" w:cs="Arial"/>
          <w:szCs w:val="22"/>
        </w:rPr>
        <w:tab/>
        <w:t>// suppression du 2ème élément (indice 1)</w:t>
      </w:r>
    </w:p>
    <w:p w:rsidR="00F13187" w:rsidRPr="00093E28" w:rsidRDefault="00F13187" w:rsidP="00F13187">
      <w:pPr>
        <w:pStyle w:val="Textebrut"/>
        <w:rPr>
          <w:rFonts w:ascii="Arial" w:hAnsi="Arial" w:cs="Arial"/>
          <w:szCs w:val="22"/>
        </w:rPr>
      </w:pPr>
      <w:r w:rsidRPr="00093E28">
        <w:rPr>
          <w:rFonts w:ascii="Arial" w:hAnsi="Arial" w:cs="Arial"/>
          <w:szCs w:val="22"/>
        </w:rPr>
        <w:t xml:space="preserve">            </w:t>
      </w:r>
      <w:proofErr w:type="spellStart"/>
      <w:proofErr w:type="gramStart"/>
      <w:r w:rsidRPr="00093E28">
        <w:rPr>
          <w:rFonts w:ascii="Arial" w:hAnsi="Arial" w:cs="Arial"/>
          <w:szCs w:val="22"/>
        </w:rPr>
        <w:t>System.out.println</w:t>
      </w:r>
      <w:proofErr w:type="spellEnd"/>
      <w:r w:rsidRPr="00093E28">
        <w:rPr>
          <w:rFonts w:ascii="Arial" w:hAnsi="Arial" w:cs="Arial"/>
          <w:szCs w:val="22"/>
        </w:rPr>
        <w:t>(</w:t>
      </w:r>
      <w:proofErr w:type="spellStart"/>
      <w:proofErr w:type="gramEnd"/>
      <w:r w:rsidRPr="00093E28">
        <w:rPr>
          <w:rFonts w:ascii="Arial" w:hAnsi="Arial" w:cs="Arial"/>
          <w:szCs w:val="22"/>
        </w:rPr>
        <w:t>mesChaines.get</w:t>
      </w:r>
      <w:proofErr w:type="spellEnd"/>
      <w:r w:rsidRPr="00093E28">
        <w:rPr>
          <w:rFonts w:ascii="Arial" w:hAnsi="Arial" w:cs="Arial"/>
          <w:szCs w:val="22"/>
        </w:rPr>
        <w:t>(0));  // affichage du 1er élément (indice 0)</w:t>
      </w:r>
    </w:p>
    <w:p w:rsidR="00F13187" w:rsidRPr="00093E28" w:rsidRDefault="00F13187" w:rsidP="00F13187">
      <w:pPr>
        <w:pStyle w:val="Textebrut"/>
        <w:rPr>
          <w:rFonts w:ascii="Arial" w:hAnsi="Arial" w:cs="Arial"/>
          <w:i/>
          <w:szCs w:val="22"/>
        </w:rPr>
      </w:pPr>
    </w:p>
    <w:p w:rsidR="00F13187" w:rsidRPr="00093E28" w:rsidRDefault="00F13187" w:rsidP="00F13187">
      <w:pPr>
        <w:pStyle w:val="Titre1"/>
        <w:widowControl/>
        <w:numPr>
          <w:ilvl w:val="0"/>
          <w:numId w:val="9"/>
        </w:numPr>
        <w:pBdr>
          <w:top w:val="single" w:sz="4" w:space="1" w:color="auto"/>
          <w:left w:val="single" w:sz="4" w:space="4" w:color="auto"/>
          <w:bottom w:val="single" w:sz="4" w:space="1" w:color="auto"/>
          <w:right w:val="single" w:sz="4" w:space="4" w:color="auto"/>
        </w:pBdr>
        <w:suppressAutoHyphens w:val="0"/>
        <w:autoSpaceDE/>
        <w:spacing w:before="120"/>
        <w:ind w:left="357" w:hanging="357"/>
      </w:pPr>
      <w:r w:rsidRPr="00093E28">
        <w:t xml:space="preserve">Extrait du programme </w:t>
      </w:r>
      <w:proofErr w:type="spellStart"/>
      <w:r w:rsidRPr="00B2186D">
        <w:rPr>
          <w:i/>
        </w:rPr>
        <w:t>GestVisite</w:t>
      </w:r>
      <w:proofErr w:type="spellEnd"/>
    </w:p>
    <w:p w:rsidR="00F13187" w:rsidRPr="00093E28" w:rsidRDefault="00F13187" w:rsidP="00F13187"/>
    <w:p w:rsidR="00F13187" w:rsidRPr="00093E28" w:rsidRDefault="00F13187" w:rsidP="00F13187">
      <w:pPr>
        <w:pStyle w:val="Textebrut"/>
        <w:rPr>
          <w:rFonts w:ascii="Arial" w:hAnsi="Arial" w:cs="Arial"/>
          <w:sz w:val="22"/>
          <w:szCs w:val="22"/>
        </w:rPr>
      </w:pPr>
    </w:p>
    <w:p w:rsidR="00F13187" w:rsidRPr="00B73A5F" w:rsidRDefault="00F13187" w:rsidP="00F13187">
      <w:pPr>
        <w:pStyle w:val="Textebrut"/>
        <w:rPr>
          <w:rFonts w:ascii="Arial" w:hAnsi="Arial" w:cs="Arial"/>
          <w:sz w:val="22"/>
          <w:szCs w:val="22"/>
          <w:lang w:val="en-US"/>
        </w:rPr>
      </w:pPr>
      <w:r w:rsidRPr="00B73A5F">
        <w:rPr>
          <w:rFonts w:ascii="Arial" w:hAnsi="Arial" w:cs="Arial"/>
          <w:sz w:val="22"/>
          <w:szCs w:val="22"/>
          <w:lang w:val="en-US"/>
        </w:rPr>
        <w:t>1.</w:t>
      </w:r>
      <w:r w:rsidRPr="00B73A5F">
        <w:rPr>
          <w:rFonts w:ascii="Arial" w:hAnsi="Arial" w:cs="Arial"/>
          <w:sz w:val="22"/>
          <w:szCs w:val="22"/>
          <w:lang w:val="en-US"/>
        </w:rPr>
        <w:tab/>
      </w:r>
      <w:proofErr w:type="gramStart"/>
      <w:r w:rsidRPr="00B73A5F">
        <w:rPr>
          <w:rFonts w:ascii="Arial" w:hAnsi="Arial" w:cs="Arial"/>
          <w:b/>
          <w:sz w:val="22"/>
          <w:szCs w:val="22"/>
          <w:lang w:val="en-US"/>
        </w:rPr>
        <w:t>public</w:t>
      </w:r>
      <w:proofErr w:type="gramEnd"/>
      <w:r w:rsidRPr="00B73A5F">
        <w:rPr>
          <w:rFonts w:ascii="Arial" w:hAnsi="Arial" w:cs="Arial"/>
          <w:b/>
          <w:sz w:val="22"/>
          <w:szCs w:val="22"/>
          <w:lang w:val="en-US"/>
        </w:rPr>
        <w:t xml:space="preserve"> class</w:t>
      </w:r>
      <w:r w:rsidRPr="00B73A5F">
        <w:rPr>
          <w:rFonts w:ascii="Arial" w:hAnsi="Arial" w:cs="Arial"/>
          <w:sz w:val="22"/>
          <w:szCs w:val="22"/>
          <w:lang w:val="en-US"/>
        </w:rPr>
        <w:t xml:space="preserve"> </w:t>
      </w:r>
      <w:proofErr w:type="spellStart"/>
      <w:r w:rsidRPr="00B73A5F">
        <w:rPr>
          <w:rFonts w:ascii="Arial" w:hAnsi="Arial" w:cs="Arial"/>
          <w:sz w:val="22"/>
          <w:szCs w:val="22"/>
          <w:lang w:val="en-US"/>
        </w:rPr>
        <w:t>GestVisite</w:t>
      </w:r>
      <w:proofErr w:type="spellEnd"/>
      <w:r w:rsidRPr="00B73A5F">
        <w:rPr>
          <w:rFonts w:ascii="Arial" w:hAnsi="Arial" w:cs="Arial"/>
          <w:sz w:val="22"/>
          <w:szCs w:val="22"/>
          <w:lang w:val="en-US"/>
        </w:rPr>
        <w:t xml:space="preserve"> </w:t>
      </w:r>
      <w:r w:rsidRPr="00B73A5F">
        <w:rPr>
          <w:rFonts w:ascii="Arial" w:hAnsi="Arial" w:cs="Arial"/>
          <w:b/>
          <w:sz w:val="22"/>
          <w:szCs w:val="22"/>
          <w:lang w:val="en-US"/>
        </w:rPr>
        <w:t>extends</w:t>
      </w:r>
      <w:r w:rsidRPr="00B73A5F">
        <w:rPr>
          <w:rFonts w:ascii="Arial" w:hAnsi="Arial" w:cs="Arial"/>
          <w:sz w:val="22"/>
          <w:szCs w:val="22"/>
          <w:lang w:val="en-US"/>
        </w:rPr>
        <w:t xml:space="preserve"> </w:t>
      </w:r>
      <w:proofErr w:type="spellStart"/>
      <w:r w:rsidRPr="00B73A5F">
        <w:rPr>
          <w:rFonts w:ascii="Arial" w:hAnsi="Arial" w:cs="Arial"/>
          <w:sz w:val="22"/>
          <w:szCs w:val="22"/>
          <w:lang w:val="en-US"/>
        </w:rPr>
        <w:t>JFrame</w:t>
      </w:r>
      <w:proofErr w:type="spellEnd"/>
      <w:r w:rsidRPr="00B73A5F">
        <w:rPr>
          <w:rFonts w:ascii="Arial" w:hAnsi="Arial" w:cs="Arial"/>
          <w:sz w:val="22"/>
          <w:szCs w:val="22"/>
          <w:lang w:val="en-US"/>
        </w:rPr>
        <w:t xml:space="preserve"> {</w:t>
      </w:r>
    </w:p>
    <w:p w:rsidR="00F13187" w:rsidRPr="002559FF" w:rsidRDefault="00F13187" w:rsidP="00F13187">
      <w:pPr>
        <w:pStyle w:val="Textebrut"/>
        <w:rPr>
          <w:rFonts w:ascii="Arial" w:hAnsi="Arial" w:cs="Arial"/>
          <w:sz w:val="22"/>
          <w:szCs w:val="22"/>
        </w:rPr>
      </w:pPr>
      <w:r w:rsidRPr="002559FF">
        <w:rPr>
          <w:rFonts w:ascii="Arial" w:hAnsi="Arial" w:cs="Arial"/>
          <w:sz w:val="22"/>
          <w:szCs w:val="22"/>
        </w:rPr>
        <w:t>2.</w:t>
      </w:r>
      <w:r w:rsidRPr="002559FF">
        <w:rPr>
          <w:rFonts w:ascii="Arial" w:hAnsi="Arial" w:cs="Arial"/>
          <w:sz w:val="22"/>
          <w:szCs w:val="22"/>
        </w:rPr>
        <w:tab/>
        <w:t>[...]</w:t>
      </w:r>
    </w:p>
    <w:p w:rsidR="00F13187" w:rsidRPr="002559FF" w:rsidRDefault="00F13187" w:rsidP="00F13187">
      <w:pPr>
        <w:pStyle w:val="Textebrut"/>
        <w:rPr>
          <w:rFonts w:ascii="Arial" w:hAnsi="Arial" w:cs="Arial"/>
          <w:sz w:val="22"/>
          <w:szCs w:val="22"/>
        </w:rPr>
      </w:pPr>
      <w:r w:rsidRPr="002559FF">
        <w:rPr>
          <w:rFonts w:ascii="Arial" w:hAnsi="Arial" w:cs="Arial"/>
          <w:sz w:val="22"/>
          <w:szCs w:val="22"/>
        </w:rPr>
        <w:t>3.</w:t>
      </w:r>
      <w:r w:rsidRPr="002559FF">
        <w:rPr>
          <w:rFonts w:ascii="Arial" w:hAnsi="Arial" w:cs="Arial"/>
          <w:sz w:val="22"/>
          <w:szCs w:val="22"/>
        </w:rPr>
        <w:tab/>
        <w:t xml:space="preserve">         </w:t>
      </w:r>
      <w:r>
        <w:rPr>
          <w:rFonts w:ascii="Arial" w:hAnsi="Arial" w:cs="Arial"/>
          <w:sz w:val="22"/>
          <w:szCs w:val="22"/>
        </w:rPr>
        <w:tab/>
      </w:r>
      <w:r w:rsidRPr="002559FF">
        <w:rPr>
          <w:rFonts w:ascii="Arial" w:hAnsi="Arial" w:cs="Arial"/>
          <w:sz w:val="22"/>
          <w:szCs w:val="22"/>
        </w:rPr>
        <w:t>// clic sur le bouton OK</w:t>
      </w:r>
    </w:p>
    <w:p w:rsidR="00F13187" w:rsidRPr="00A84F10" w:rsidRDefault="00F13187" w:rsidP="00F13187">
      <w:pPr>
        <w:pStyle w:val="Textebrut"/>
        <w:rPr>
          <w:rFonts w:ascii="Arial" w:hAnsi="Arial"/>
          <w:sz w:val="22"/>
        </w:rPr>
      </w:pPr>
      <w:r w:rsidRPr="002559FF">
        <w:rPr>
          <w:rFonts w:ascii="Arial" w:hAnsi="Arial" w:cs="Arial"/>
          <w:sz w:val="22"/>
          <w:szCs w:val="22"/>
        </w:rPr>
        <w:t>4.</w:t>
      </w:r>
      <w:r w:rsidRPr="002559FF">
        <w:rPr>
          <w:rFonts w:ascii="Arial" w:hAnsi="Arial" w:cs="Arial"/>
          <w:sz w:val="22"/>
          <w:szCs w:val="22"/>
        </w:rPr>
        <w:tab/>
        <w:t xml:space="preserve">         </w:t>
      </w:r>
      <w:r>
        <w:rPr>
          <w:rFonts w:ascii="Arial" w:hAnsi="Arial" w:cs="Arial"/>
          <w:sz w:val="22"/>
          <w:szCs w:val="22"/>
        </w:rPr>
        <w:tab/>
      </w:r>
      <w:proofErr w:type="spellStart"/>
      <w:r w:rsidRPr="00A84F10">
        <w:rPr>
          <w:rFonts w:ascii="Arial" w:hAnsi="Arial"/>
          <w:sz w:val="22"/>
        </w:rPr>
        <w:t>private</w:t>
      </w:r>
      <w:proofErr w:type="spellEnd"/>
      <w:r w:rsidRPr="00A84F10">
        <w:rPr>
          <w:rFonts w:ascii="Arial" w:hAnsi="Arial"/>
          <w:sz w:val="22"/>
        </w:rPr>
        <w:t xml:space="preserve"> </w:t>
      </w:r>
      <w:proofErr w:type="spellStart"/>
      <w:r w:rsidRPr="00A84F10">
        <w:rPr>
          <w:rFonts w:ascii="Arial" w:hAnsi="Arial"/>
          <w:sz w:val="22"/>
        </w:rPr>
        <w:t>void</w:t>
      </w:r>
      <w:proofErr w:type="spellEnd"/>
      <w:r w:rsidRPr="00A84F10">
        <w:rPr>
          <w:rFonts w:ascii="Arial" w:hAnsi="Arial"/>
          <w:sz w:val="22"/>
        </w:rPr>
        <w:t xml:space="preserve"> </w:t>
      </w:r>
      <w:proofErr w:type="spellStart"/>
      <w:proofErr w:type="gramStart"/>
      <w:r w:rsidRPr="00A84F10">
        <w:rPr>
          <w:rFonts w:ascii="Arial" w:hAnsi="Arial"/>
          <w:sz w:val="22"/>
        </w:rPr>
        <w:t>btnOKActionPerformed</w:t>
      </w:r>
      <w:proofErr w:type="spellEnd"/>
      <w:r w:rsidRPr="00A84F10">
        <w:rPr>
          <w:rFonts w:ascii="Arial" w:hAnsi="Arial"/>
          <w:sz w:val="22"/>
        </w:rPr>
        <w:t>(</w:t>
      </w:r>
      <w:proofErr w:type="spellStart"/>
      <w:proofErr w:type="gramEnd"/>
      <w:r w:rsidRPr="00A84F10">
        <w:rPr>
          <w:rFonts w:ascii="Arial" w:hAnsi="Arial"/>
          <w:sz w:val="22"/>
        </w:rPr>
        <w:t>java.awt.event.ActionEvent</w:t>
      </w:r>
      <w:proofErr w:type="spellEnd"/>
      <w:r w:rsidRPr="00A84F10">
        <w:rPr>
          <w:rFonts w:ascii="Arial" w:hAnsi="Arial"/>
          <w:sz w:val="22"/>
        </w:rPr>
        <w:t xml:space="preserve"> </w:t>
      </w:r>
      <w:proofErr w:type="spellStart"/>
      <w:r w:rsidRPr="00A84F10">
        <w:rPr>
          <w:rFonts w:ascii="Arial" w:hAnsi="Arial"/>
          <w:sz w:val="22"/>
        </w:rPr>
        <w:t>evt</w:t>
      </w:r>
      <w:proofErr w:type="spellEnd"/>
      <w:r w:rsidRPr="00A84F10">
        <w:rPr>
          <w:rFonts w:ascii="Arial" w:hAnsi="Arial"/>
          <w:sz w:val="22"/>
        </w:rPr>
        <w:t>) {</w:t>
      </w:r>
    </w:p>
    <w:p w:rsidR="00F13187" w:rsidRDefault="00F13187" w:rsidP="00F13187">
      <w:pPr>
        <w:pStyle w:val="Textebrut"/>
        <w:rPr>
          <w:rFonts w:ascii="Arial" w:hAnsi="Arial" w:cs="Arial"/>
          <w:sz w:val="22"/>
          <w:szCs w:val="22"/>
        </w:rPr>
      </w:pPr>
      <w:r>
        <w:rPr>
          <w:rFonts w:ascii="Arial" w:hAnsi="Arial" w:cs="Arial"/>
          <w:sz w:val="22"/>
          <w:szCs w:val="22"/>
        </w:rPr>
        <w:t>5.</w:t>
      </w:r>
      <w:r>
        <w:rPr>
          <w:rFonts w:ascii="Arial" w:hAnsi="Arial" w:cs="Arial"/>
          <w:sz w:val="22"/>
          <w:szCs w:val="22"/>
        </w:rPr>
        <w:tab/>
        <w:t xml:space="preserve">            </w:t>
      </w:r>
      <w:r>
        <w:rPr>
          <w:rFonts w:ascii="Arial" w:hAnsi="Arial" w:cs="Arial"/>
          <w:sz w:val="22"/>
          <w:szCs w:val="22"/>
        </w:rPr>
        <w:tab/>
      </w:r>
      <w:r w:rsidRPr="002559FF">
        <w:rPr>
          <w:rFonts w:ascii="Arial" w:hAnsi="Arial" w:cs="Arial"/>
          <w:sz w:val="22"/>
          <w:szCs w:val="22"/>
        </w:rPr>
        <w:t>[…]</w:t>
      </w:r>
    </w:p>
    <w:p w:rsidR="00F13187" w:rsidRDefault="00F13187" w:rsidP="00F13187">
      <w:pPr>
        <w:pStyle w:val="Textebrut"/>
        <w:rPr>
          <w:rFonts w:ascii="Arial" w:hAnsi="Arial" w:cs="Arial"/>
          <w:sz w:val="22"/>
          <w:szCs w:val="22"/>
        </w:rPr>
      </w:pPr>
      <w:r>
        <w:rPr>
          <w:rFonts w:ascii="Arial" w:hAnsi="Arial" w:cs="Arial"/>
          <w:sz w:val="22"/>
          <w:szCs w:val="22"/>
        </w:rPr>
        <w:t>6.</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284224">
        <w:rPr>
          <w:rFonts w:ascii="Arial" w:hAnsi="Arial" w:cs="Arial"/>
          <w:sz w:val="22"/>
          <w:szCs w:val="22"/>
        </w:rPr>
        <w:t>À</w:t>
      </w:r>
      <w:r>
        <w:rPr>
          <w:rFonts w:ascii="Arial" w:hAnsi="Arial" w:cs="Arial"/>
          <w:sz w:val="22"/>
          <w:szCs w:val="22"/>
        </w:rPr>
        <w:t xml:space="preserve"> ce stade l’objet </w:t>
      </w:r>
      <w:proofErr w:type="spellStart"/>
      <w:r w:rsidRPr="00302246">
        <w:rPr>
          <w:rFonts w:ascii="Arial" w:hAnsi="Arial" w:cs="Arial"/>
          <w:i/>
          <w:sz w:val="22"/>
          <w:szCs w:val="22"/>
        </w:rPr>
        <w:t>uneOrga</w:t>
      </w:r>
      <w:proofErr w:type="spellEnd"/>
      <w:r>
        <w:rPr>
          <w:rFonts w:ascii="Arial" w:hAnsi="Arial" w:cs="Arial"/>
          <w:sz w:val="22"/>
          <w:szCs w:val="22"/>
        </w:rPr>
        <w:t xml:space="preserve"> contient l’organisation sélectionnée par </w:t>
      </w:r>
    </w:p>
    <w:p w:rsidR="00F13187" w:rsidRPr="002559FF" w:rsidRDefault="00F13187" w:rsidP="00F13187">
      <w:pPr>
        <w:pStyle w:val="Textebrut"/>
        <w:rPr>
          <w:rFonts w:ascii="Arial" w:hAnsi="Arial" w:cs="Arial"/>
          <w:sz w:val="22"/>
          <w:szCs w:val="22"/>
        </w:rPr>
      </w:pPr>
      <w:r>
        <w:rPr>
          <w:rFonts w:ascii="Arial" w:hAnsi="Arial" w:cs="Arial"/>
          <w:sz w:val="22"/>
          <w:szCs w:val="22"/>
        </w:rPr>
        <w:t>7.</w:t>
      </w:r>
      <w:r>
        <w:rPr>
          <w:rFonts w:ascii="Arial" w:hAnsi="Arial" w:cs="Arial"/>
          <w:sz w:val="22"/>
          <w:szCs w:val="22"/>
        </w:rPr>
        <w:tab/>
      </w:r>
      <w:r>
        <w:rPr>
          <w:rFonts w:ascii="Arial" w:hAnsi="Arial" w:cs="Arial"/>
          <w:sz w:val="22"/>
          <w:szCs w:val="22"/>
        </w:rPr>
        <w:tab/>
      </w:r>
      <w:r>
        <w:rPr>
          <w:rFonts w:ascii="Arial" w:hAnsi="Arial" w:cs="Arial"/>
          <w:sz w:val="22"/>
          <w:szCs w:val="22"/>
        </w:rPr>
        <w:tab/>
        <w:t>//l’utilisateur et est correctement instancié</w:t>
      </w:r>
    </w:p>
    <w:p w:rsidR="00F13187" w:rsidRPr="002559FF" w:rsidRDefault="00F13187" w:rsidP="00F13187">
      <w:pPr>
        <w:pStyle w:val="Textebrut"/>
        <w:rPr>
          <w:rFonts w:ascii="Arial" w:hAnsi="Arial" w:cs="Arial"/>
          <w:sz w:val="22"/>
          <w:szCs w:val="22"/>
        </w:rPr>
      </w:pPr>
      <w:r>
        <w:rPr>
          <w:rFonts w:ascii="Arial" w:hAnsi="Arial" w:cs="Arial"/>
          <w:sz w:val="22"/>
          <w:szCs w:val="22"/>
        </w:rPr>
        <w:t>8</w:t>
      </w:r>
      <w:r w:rsidRPr="002559FF">
        <w:rPr>
          <w:rFonts w:ascii="Arial" w:hAnsi="Arial" w:cs="Arial"/>
          <w:sz w:val="22"/>
          <w:szCs w:val="22"/>
        </w:rPr>
        <w:t>.</w:t>
      </w:r>
      <w:r w:rsidRPr="002559FF">
        <w:rPr>
          <w:rFonts w:ascii="Arial" w:hAnsi="Arial" w:cs="Arial"/>
          <w:sz w:val="22"/>
          <w:szCs w:val="22"/>
        </w:rPr>
        <w:tab/>
        <w:t xml:space="preserve">                 </w:t>
      </w:r>
      <w:r>
        <w:rPr>
          <w:rFonts w:ascii="Arial" w:hAnsi="Arial" w:cs="Arial"/>
          <w:sz w:val="22"/>
          <w:szCs w:val="22"/>
        </w:rPr>
        <w:tab/>
      </w:r>
      <w:r w:rsidRPr="002559FF">
        <w:rPr>
          <w:rFonts w:ascii="Arial" w:hAnsi="Arial" w:cs="Arial"/>
          <w:sz w:val="22"/>
          <w:szCs w:val="22"/>
        </w:rPr>
        <w:t xml:space="preserve">Visite </w:t>
      </w:r>
      <w:proofErr w:type="spellStart"/>
      <w:r w:rsidRPr="002559FF">
        <w:rPr>
          <w:rFonts w:ascii="Arial" w:hAnsi="Arial" w:cs="Arial"/>
          <w:sz w:val="22"/>
          <w:szCs w:val="22"/>
        </w:rPr>
        <w:t>uneVisite</w:t>
      </w:r>
      <w:proofErr w:type="spellEnd"/>
      <w:r w:rsidRPr="002559FF">
        <w:rPr>
          <w:rFonts w:ascii="Arial" w:hAnsi="Arial" w:cs="Arial"/>
          <w:sz w:val="22"/>
          <w:szCs w:val="22"/>
        </w:rPr>
        <w:t xml:space="preserve"> = </w:t>
      </w:r>
      <w:r w:rsidRPr="002559FF">
        <w:rPr>
          <w:rFonts w:ascii="Arial" w:hAnsi="Arial" w:cs="Arial"/>
          <w:b/>
          <w:sz w:val="22"/>
          <w:szCs w:val="22"/>
        </w:rPr>
        <w:t>new</w:t>
      </w:r>
      <w:r w:rsidRPr="002559FF">
        <w:rPr>
          <w:rFonts w:ascii="Arial" w:hAnsi="Arial" w:cs="Arial"/>
          <w:sz w:val="22"/>
          <w:szCs w:val="22"/>
        </w:rPr>
        <w:t xml:space="preserve"> </w:t>
      </w:r>
      <w:proofErr w:type="gramStart"/>
      <w:r w:rsidRPr="002559FF">
        <w:rPr>
          <w:rFonts w:ascii="Arial" w:hAnsi="Arial" w:cs="Arial"/>
          <w:sz w:val="22"/>
          <w:szCs w:val="22"/>
        </w:rPr>
        <w:t>Visite(</w:t>
      </w:r>
      <w:proofErr w:type="gramEnd"/>
      <w:r w:rsidRPr="002559FF">
        <w:rPr>
          <w:rFonts w:ascii="Arial" w:hAnsi="Arial" w:cs="Arial"/>
          <w:sz w:val="22"/>
          <w:szCs w:val="22"/>
        </w:rPr>
        <w:t xml:space="preserve"> </w:t>
      </w:r>
      <w:r>
        <w:rPr>
          <w:rFonts w:ascii="Arial" w:hAnsi="Arial" w:cs="Arial"/>
          <w:sz w:val="22"/>
          <w:szCs w:val="22"/>
        </w:rPr>
        <w:tab/>
      </w:r>
      <w:proofErr w:type="spellStart"/>
      <w:r w:rsidRPr="002559FF">
        <w:rPr>
          <w:rFonts w:ascii="Arial" w:hAnsi="Arial" w:cs="Arial"/>
          <w:sz w:val="22"/>
          <w:szCs w:val="22"/>
        </w:rPr>
        <w:t>txtSaisieDateVisite.getText</w:t>
      </w:r>
      <w:proofErr w:type="spellEnd"/>
      <w:r w:rsidRPr="002559FF">
        <w:rPr>
          <w:rFonts w:ascii="Arial" w:hAnsi="Arial" w:cs="Arial"/>
          <w:sz w:val="22"/>
          <w:szCs w:val="22"/>
        </w:rPr>
        <w:t>(),</w:t>
      </w:r>
    </w:p>
    <w:p w:rsidR="00F13187" w:rsidRPr="002559FF" w:rsidRDefault="00F13187" w:rsidP="00F13187">
      <w:pPr>
        <w:pStyle w:val="Textebrut"/>
        <w:rPr>
          <w:rFonts w:ascii="Arial" w:hAnsi="Arial" w:cs="Arial"/>
          <w:sz w:val="22"/>
          <w:szCs w:val="22"/>
        </w:rPr>
      </w:pPr>
      <w:r>
        <w:rPr>
          <w:rFonts w:ascii="Arial" w:hAnsi="Arial" w:cs="Arial"/>
          <w:sz w:val="22"/>
          <w:szCs w:val="22"/>
        </w:rPr>
        <w:t>9</w:t>
      </w:r>
      <w:r w:rsidRPr="002559FF">
        <w:rPr>
          <w:rFonts w:ascii="Arial" w:hAnsi="Arial" w:cs="Arial"/>
          <w:sz w:val="22"/>
          <w:szCs w:val="22"/>
        </w:rPr>
        <w:t>.</w:t>
      </w:r>
      <w:r w:rsidRPr="002559FF">
        <w:rPr>
          <w:rFonts w:ascii="Arial" w:hAnsi="Arial" w:cs="Arial"/>
          <w:sz w:val="22"/>
          <w:szCs w:val="22"/>
        </w:rPr>
        <w:tab/>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proofErr w:type="spellStart"/>
      <w:r w:rsidRPr="002559FF">
        <w:rPr>
          <w:rFonts w:ascii="Arial" w:hAnsi="Arial" w:cs="Arial"/>
          <w:sz w:val="22"/>
          <w:szCs w:val="22"/>
        </w:rPr>
        <w:t>txtSaisieNomProspecteur.getText</w:t>
      </w:r>
      <w:proofErr w:type="spellEnd"/>
      <w:r w:rsidRPr="002559FF">
        <w:rPr>
          <w:rFonts w:ascii="Arial" w:hAnsi="Arial" w:cs="Arial"/>
          <w:sz w:val="22"/>
          <w:szCs w:val="22"/>
        </w:rPr>
        <w:t>());</w:t>
      </w:r>
    </w:p>
    <w:p w:rsidR="00F13187" w:rsidRPr="002559FF" w:rsidRDefault="00F13187" w:rsidP="00F13187">
      <w:pPr>
        <w:pStyle w:val="Textebrut"/>
        <w:rPr>
          <w:rFonts w:ascii="Arial" w:hAnsi="Arial" w:cs="Arial"/>
          <w:sz w:val="22"/>
          <w:szCs w:val="22"/>
        </w:rPr>
      </w:pPr>
      <w:r>
        <w:rPr>
          <w:rFonts w:ascii="Arial" w:hAnsi="Arial" w:cs="Arial"/>
          <w:sz w:val="22"/>
          <w:szCs w:val="22"/>
        </w:rPr>
        <w:t>10</w:t>
      </w:r>
      <w:r w:rsidRPr="002559FF">
        <w:rPr>
          <w:rFonts w:ascii="Arial" w:hAnsi="Arial" w:cs="Arial"/>
          <w:sz w:val="22"/>
          <w:szCs w:val="22"/>
        </w:rPr>
        <w:t>.</w:t>
      </w:r>
      <w:r w:rsidRPr="002559FF">
        <w:rPr>
          <w:rFonts w:ascii="Arial" w:hAnsi="Arial" w:cs="Arial"/>
          <w:sz w:val="22"/>
          <w:szCs w:val="22"/>
        </w:rPr>
        <w:tab/>
        <w:t xml:space="preserve">                </w:t>
      </w:r>
      <w:r>
        <w:rPr>
          <w:rFonts w:ascii="Arial" w:hAnsi="Arial" w:cs="Arial"/>
          <w:sz w:val="22"/>
          <w:szCs w:val="22"/>
        </w:rPr>
        <w:tab/>
      </w:r>
      <w:proofErr w:type="spellStart"/>
      <w:proofErr w:type="gramStart"/>
      <w:r w:rsidRPr="002559FF">
        <w:rPr>
          <w:rFonts w:ascii="Arial" w:hAnsi="Arial" w:cs="Arial"/>
          <w:sz w:val="22"/>
          <w:szCs w:val="22"/>
        </w:rPr>
        <w:t>uneOrga.ajoutVisite</w:t>
      </w:r>
      <w:proofErr w:type="spellEnd"/>
      <w:r w:rsidRPr="002559FF">
        <w:rPr>
          <w:rFonts w:ascii="Arial" w:hAnsi="Arial" w:cs="Arial"/>
          <w:sz w:val="22"/>
          <w:szCs w:val="22"/>
        </w:rPr>
        <w:t>(</w:t>
      </w:r>
      <w:proofErr w:type="spellStart"/>
      <w:proofErr w:type="gramEnd"/>
      <w:r w:rsidRPr="002559FF">
        <w:rPr>
          <w:rFonts w:ascii="Arial" w:hAnsi="Arial" w:cs="Arial"/>
          <w:sz w:val="22"/>
          <w:szCs w:val="22"/>
        </w:rPr>
        <w:t>uneVisite</w:t>
      </w:r>
      <w:proofErr w:type="spellEnd"/>
      <w:r w:rsidRPr="002559FF">
        <w:rPr>
          <w:rFonts w:ascii="Arial" w:hAnsi="Arial" w:cs="Arial"/>
          <w:sz w:val="22"/>
          <w:szCs w:val="22"/>
        </w:rPr>
        <w:t>);</w:t>
      </w:r>
    </w:p>
    <w:p w:rsidR="00F13187" w:rsidRDefault="00F13187" w:rsidP="00F13187">
      <w:pPr>
        <w:pStyle w:val="Textebrut"/>
        <w:rPr>
          <w:rFonts w:ascii="Arial" w:hAnsi="Arial" w:cs="Arial"/>
          <w:sz w:val="22"/>
          <w:szCs w:val="22"/>
        </w:rPr>
      </w:pPr>
      <w:r>
        <w:rPr>
          <w:rFonts w:ascii="Arial" w:hAnsi="Arial" w:cs="Arial"/>
          <w:sz w:val="22"/>
          <w:szCs w:val="22"/>
        </w:rPr>
        <w:t>11</w:t>
      </w:r>
      <w:r w:rsidRPr="002559FF">
        <w:rPr>
          <w:rFonts w:ascii="Arial" w:hAnsi="Arial" w:cs="Arial"/>
          <w:sz w:val="22"/>
          <w:szCs w:val="22"/>
        </w:rPr>
        <w:t>.</w:t>
      </w:r>
      <w:r w:rsidRPr="002559FF">
        <w:rPr>
          <w:rFonts w:ascii="Arial" w:hAnsi="Arial" w:cs="Arial"/>
          <w:sz w:val="22"/>
          <w:szCs w:val="22"/>
        </w:rPr>
        <w:tab/>
        <w:t xml:space="preserve">                 </w:t>
      </w:r>
      <w:r>
        <w:rPr>
          <w:rFonts w:ascii="Arial" w:hAnsi="Arial" w:cs="Arial"/>
          <w:sz w:val="22"/>
          <w:szCs w:val="22"/>
        </w:rPr>
        <w:tab/>
      </w:r>
      <w:r w:rsidRPr="002559FF">
        <w:rPr>
          <w:rFonts w:ascii="Arial" w:hAnsi="Arial" w:cs="Arial"/>
          <w:sz w:val="22"/>
          <w:szCs w:val="22"/>
        </w:rPr>
        <w:t xml:space="preserve">[...] </w:t>
      </w:r>
      <w:r w:rsidRPr="002559FF">
        <w:rPr>
          <w:rFonts w:ascii="Arial" w:hAnsi="Arial" w:cs="Arial"/>
          <w:sz w:val="22"/>
          <w:szCs w:val="22"/>
        </w:rPr>
        <w:tab/>
      </w:r>
    </w:p>
    <w:p w:rsidR="00F13187" w:rsidRPr="002559FF" w:rsidRDefault="00F13187" w:rsidP="00F13187">
      <w:pPr>
        <w:pStyle w:val="Textebrut"/>
        <w:rPr>
          <w:rFonts w:ascii="Arial" w:hAnsi="Arial" w:cs="Arial"/>
          <w:sz w:val="22"/>
          <w:szCs w:val="22"/>
        </w:rPr>
      </w:pPr>
      <w:r>
        <w:rPr>
          <w:rFonts w:ascii="Arial" w:hAnsi="Arial" w:cs="Arial"/>
          <w:sz w:val="22"/>
          <w:szCs w:val="22"/>
        </w:rPr>
        <w:t>12.</w:t>
      </w:r>
      <w:r>
        <w:rPr>
          <w:rFonts w:ascii="Arial" w:hAnsi="Arial" w:cs="Arial"/>
          <w:sz w:val="22"/>
          <w:szCs w:val="22"/>
        </w:rPr>
        <w:tab/>
      </w:r>
      <w:r>
        <w:rPr>
          <w:rFonts w:ascii="Arial" w:hAnsi="Arial" w:cs="Arial"/>
          <w:sz w:val="22"/>
          <w:szCs w:val="22"/>
        </w:rPr>
        <w:tab/>
        <w:t>}</w:t>
      </w:r>
      <w:r>
        <w:rPr>
          <w:rFonts w:ascii="Arial" w:hAnsi="Arial" w:cs="Arial"/>
          <w:sz w:val="22"/>
          <w:szCs w:val="22"/>
        </w:rPr>
        <w:tab/>
      </w:r>
    </w:p>
    <w:p w:rsidR="00F13187" w:rsidRPr="00093E28" w:rsidRDefault="00F13187" w:rsidP="00F13187">
      <w:pPr>
        <w:pStyle w:val="Textebrut"/>
        <w:rPr>
          <w:rFonts w:ascii="Arial" w:hAnsi="Arial" w:cs="Arial"/>
          <w:sz w:val="22"/>
          <w:szCs w:val="22"/>
        </w:rPr>
      </w:pPr>
      <w:r>
        <w:rPr>
          <w:rFonts w:ascii="Arial" w:hAnsi="Arial" w:cs="Arial"/>
          <w:sz w:val="22"/>
          <w:szCs w:val="22"/>
        </w:rPr>
        <w:t>13</w:t>
      </w:r>
      <w:r w:rsidRPr="002559FF">
        <w:rPr>
          <w:rFonts w:ascii="Arial" w:hAnsi="Arial" w:cs="Arial"/>
          <w:sz w:val="22"/>
          <w:szCs w:val="22"/>
        </w:rPr>
        <w:t>.</w:t>
      </w:r>
      <w:r w:rsidRPr="002559FF">
        <w:rPr>
          <w:rFonts w:ascii="Arial" w:hAnsi="Arial" w:cs="Arial"/>
          <w:sz w:val="22"/>
          <w:szCs w:val="22"/>
        </w:rPr>
        <w:tab/>
        <w:t>}</w:t>
      </w:r>
    </w:p>
    <w:p w:rsidR="00F13187" w:rsidRPr="00093E28" w:rsidRDefault="00F13187" w:rsidP="00F13187">
      <w:pPr>
        <w:ind w:left="357" w:hanging="357"/>
        <w:rPr>
          <w:rFonts w:ascii="Cambria" w:hAnsi="Cambria"/>
          <w:b/>
          <w:bCs/>
          <w:sz w:val="28"/>
          <w:szCs w:val="28"/>
          <w:u w:val="single"/>
        </w:rPr>
      </w:pPr>
    </w:p>
    <w:p w:rsidR="00F13187" w:rsidRPr="00093E28" w:rsidRDefault="00F13187" w:rsidP="00F13187">
      <w:pPr>
        <w:pStyle w:val="Titre1"/>
        <w:widowControl/>
        <w:numPr>
          <w:ilvl w:val="0"/>
          <w:numId w:val="9"/>
        </w:numPr>
        <w:pBdr>
          <w:top w:val="single" w:sz="4" w:space="1" w:color="auto"/>
          <w:left w:val="single" w:sz="4" w:space="4" w:color="auto"/>
          <w:bottom w:val="single" w:sz="4" w:space="1" w:color="auto"/>
          <w:right w:val="single" w:sz="4" w:space="4" w:color="auto"/>
        </w:pBdr>
        <w:suppressAutoHyphens w:val="0"/>
        <w:autoSpaceDE/>
        <w:spacing w:before="120"/>
        <w:ind w:left="357" w:hanging="357"/>
      </w:pPr>
      <w:r>
        <w:br w:type="page"/>
      </w:r>
      <w:r>
        <w:lastRenderedPageBreak/>
        <w:t>Demande de modification PO_14</w:t>
      </w:r>
    </w:p>
    <w:p w:rsidR="00F13187" w:rsidRPr="00093E28" w:rsidRDefault="00F13187" w:rsidP="00F13187">
      <w:pPr>
        <w:pStyle w:val="Textebrut"/>
        <w:spacing w:after="120"/>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22"/>
      </w:tblGrid>
      <w:tr w:rsidR="00F13187" w:rsidRPr="00727799" w:rsidTr="006F142A">
        <w:tc>
          <w:tcPr>
            <w:tcW w:w="9222" w:type="dxa"/>
          </w:tcPr>
          <w:p w:rsidR="00F13187" w:rsidRPr="00727799" w:rsidRDefault="00F13187" w:rsidP="006F142A">
            <w:pPr>
              <w:jc w:val="left"/>
              <w:rPr>
                <w:rFonts w:cs="Arial"/>
                <w:sz w:val="22"/>
                <w:szCs w:val="22"/>
                <w:lang w:eastAsia="fr-FR"/>
              </w:rPr>
            </w:pPr>
          </w:p>
          <w:p w:rsidR="00F13187" w:rsidRPr="00727799" w:rsidRDefault="00F13187" w:rsidP="006F142A">
            <w:pPr>
              <w:jc w:val="left"/>
              <w:rPr>
                <w:rFonts w:cs="Arial"/>
                <w:sz w:val="22"/>
                <w:szCs w:val="22"/>
                <w:lang w:eastAsia="fr-FR"/>
              </w:rPr>
            </w:pPr>
            <w:r w:rsidRPr="00727799">
              <w:rPr>
                <w:rFonts w:cs="Arial"/>
                <w:sz w:val="22"/>
                <w:szCs w:val="22"/>
                <w:lang w:eastAsia="fr-FR"/>
              </w:rPr>
              <w:t xml:space="preserve">Projet : Prospection des Organisations (PO) </w:t>
            </w:r>
            <w:r w:rsidRPr="00727799">
              <w:rPr>
                <w:rFonts w:cs="Arial"/>
                <w:sz w:val="22"/>
                <w:szCs w:val="22"/>
                <w:lang w:eastAsia="fr-FR"/>
              </w:rPr>
              <w:tab/>
            </w:r>
            <w:r w:rsidRPr="00727799">
              <w:rPr>
                <w:rFonts w:cs="Arial"/>
                <w:sz w:val="22"/>
                <w:szCs w:val="22"/>
                <w:lang w:eastAsia="fr-FR"/>
              </w:rPr>
              <w:tab/>
            </w:r>
            <w:r w:rsidRPr="00727799">
              <w:rPr>
                <w:rFonts w:cs="Arial"/>
                <w:sz w:val="22"/>
                <w:szCs w:val="22"/>
                <w:lang w:eastAsia="fr-FR"/>
              </w:rPr>
              <w:tab/>
              <w:t>Émise le : 26/02/2014</w:t>
            </w:r>
          </w:p>
          <w:p w:rsidR="00F13187" w:rsidRPr="00727799" w:rsidRDefault="00F13187" w:rsidP="006F142A">
            <w:pPr>
              <w:jc w:val="left"/>
              <w:rPr>
                <w:rFonts w:cs="Arial"/>
                <w:sz w:val="22"/>
                <w:szCs w:val="22"/>
                <w:lang w:eastAsia="fr-FR"/>
              </w:rPr>
            </w:pPr>
            <w:r w:rsidRPr="00727799">
              <w:rPr>
                <w:rFonts w:cs="Arial"/>
                <w:sz w:val="22"/>
                <w:szCs w:val="22"/>
                <w:lang w:eastAsia="fr-FR"/>
              </w:rPr>
              <w:t>Demande de modification n° : PO_14</w:t>
            </w:r>
            <w:r w:rsidRPr="00727799">
              <w:rPr>
                <w:rFonts w:cs="Arial"/>
                <w:sz w:val="22"/>
                <w:szCs w:val="22"/>
                <w:lang w:eastAsia="fr-FR"/>
              </w:rPr>
              <w:tab/>
            </w:r>
            <w:r w:rsidRPr="00727799">
              <w:rPr>
                <w:rFonts w:cs="Arial"/>
                <w:sz w:val="22"/>
                <w:szCs w:val="22"/>
                <w:lang w:eastAsia="fr-FR"/>
              </w:rPr>
              <w:tab/>
            </w:r>
            <w:r w:rsidRPr="00727799">
              <w:rPr>
                <w:rFonts w:cs="Arial"/>
                <w:sz w:val="22"/>
                <w:szCs w:val="22"/>
                <w:lang w:eastAsia="fr-FR"/>
              </w:rPr>
              <w:tab/>
            </w:r>
            <w:r w:rsidRPr="00727799">
              <w:rPr>
                <w:rFonts w:cs="Arial"/>
                <w:sz w:val="22"/>
                <w:szCs w:val="22"/>
                <w:lang w:eastAsia="fr-FR"/>
              </w:rPr>
              <w:tab/>
            </w:r>
          </w:p>
        </w:tc>
      </w:tr>
      <w:tr w:rsidR="00F13187" w:rsidRPr="00727799" w:rsidTr="006F142A">
        <w:tc>
          <w:tcPr>
            <w:tcW w:w="9222" w:type="dxa"/>
          </w:tcPr>
          <w:p w:rsidR="00F13187" w:rsidRPr="00727799" w:rsidRDefault="00F13187" w:rsidP="006F142A">
            <w:pPr>
              <w:jc w:val="left"/>
              <w:rPr>
                <w:rFonts w:cs="Arial"/>
                <w:b/>
                <w:sz w:val="22"/>
                <w:szCs w:val="22"/>
                <w:u w:val="single"/>
                <w:lang w:eastAsia="fr-FR"/>
              </w:rPr>
            </w:pPr>
            <w:r w:rsidRPr="00727799">
              <w:rPr>
                <w:rFonts w:cs="Arial"/>
                <w:b/>
                <w:sz w:val="22"/>
                <w:szCs w:val="22"/>
                <w:u w:val="single"/>
                <w:lang w:eastAsia="fr-FR"/>
              </w:rPr>
              <w:t>Description de la modification demandée </w:t>
            </w:r>
          </w:p>
          <w:p w:rsidR="00F13187" w:rsidRPr="00727799" w:rsidRDefault="00F13187" w:rsidP="006F142A">
            <w:pPr>
              <w:jc w:val="left"/>
              <w:rPr>
                <w:rFonts w:cs="Arial"/>
                <w:sz w:val="22"/>
                <w:szCs w:val="22"/>
                <w:lang w:eastAsia="fr-FR"/>
              </w:rPr>
            </w:pPr>
          </w:p>
          <w:p w:rsidR="00F13187" w:rsidRPr="00727799" w:rsidRDefault="00F13187" w:rsidP="006F142A">
            <w:pPr>
              <w:jc w:val="left"/>
              <w:rPr>
                <w:rFonts w:cs="Arial"/>
                <w:sz w:val="22"/>
                <w:szCs w:val="22"/>
                <w:lang w:eastAsia="fr-FR"/>
              </w:rPr>
            </w:pPr>
            <w:r w:rsidRPr="00727799">
              <w:rPr>
                <w:rFonts w:cs="Arial"/>
                <w:sz w:val="22"/>
                <w:szCs w:val="22"/>
                <w:lang w:eastAsia="fr-FR"/>
              </w:rPr>
              <w:t>Nom :....</w:t>
            </w:r>
            <w:proofErr w:type="spellStart"/>
            <w:r w:rsidRPr="00727799">
              <w:rPr>
                <w:rFonts w:cs="Arial"/>
                <w:sz w:val="22"/>
                <w:szCs w:val="22"/>
                <w:lang w:eastAsia="fr-FR"/>
              </w:rPr>
              <w:t>Gandri</w:t>
            </w:r>
            <w:proofErr w:type="spellEnd"/>
            <w:r w:rsidRPr="00727799">
              <w:rPr>
                <w:rFonts w:cs="Arial"/>
                <w:sz w:val="22"/>
                <w:szCs w:val="22"/>
                <w:lang w:eastAsia="fr-FR"/>
              </w:rPr>
              <w:t xml:space="preserve"> Jacques </w:t>
            </w:r>
            <w:r w:rsidRPr="00727799">
              <w:rPr>
                <w:rFonts w:cs="Arial"/>
                <w:sz w:val="22"/>
                <w:szCs w:val="22"/>
                <w:lang w:eastAsia="fr-FR"/>
              </w:rPr>
              <w:tab/>
            </w:r>
            <w:r w:rsidRPr="00727799">
              <w:rPr>
                <w:rFonts w:cs="Arial"/>
                <w:sz w:val="22"/>
                <w:szCs w:val="22"/>
                <w:lang w:eastAsia="fr-FR"/>
              </w:rPr>
              <w:tab/>
            </w:r>
            <w:r w:rsidRPr="00727799">
              <w:rPr>
                <w:rFonts w:cs="Arial"/>
                <w:sz w:val="22"/>
                <w:szCs w:val="22"/>
                <w:lang w:eastAsia="fr-FR"/>
              </w:rPr>
              <w:tab/>
              <w:t xml:space="preserve">Fonction : Responsable du projet </w:t>
            </w:r>
          </w:p>
          <w:p w:rsidR="00F13187" w:rsidRPr="00727799" w:rsidRDefault="00727799" w:rsidP="006F142A">
            <w:pPr>
              <w:spacing w:before="120"/>
              <w:jc w:val="left"/>
              <w:rPr>
                <w:rFonts w:cs="Arial"/>
                <w:sz w:val="22"/>
                <w:szCs w:val="22"/>
                <w:lang w:eastAsia="fr-FR"/>
              </w:rPr>
            </w:pPr>
            <w:r>
              <w:rPr>
                <w:rFonts w:cs="Arial"/>
                <w:sz w:val="22"/>
                <w:szCs w:val="22"/>
                <w:lang w:eastAsia="fr-FR"/>
              </w:rPr>
              <w:t xml:space="preserve">Niveau d’importance : </w:t>
            </w:r>
            <w:r>
              <w:rPr>
                <w:rFonts w:cs="Arial"/>
                <w:sz w:val="22"/>
                <w:szCs w:val="22"/>
                <w:lang w:eastAsia="fr-FR"/>
              </w:rPr>
              <w:tab/>
            </w:r>
            <w:r w:rsidR="00F13187" w:rsidRPr="00727799">
              <w:rPr>
                <w:rFonts w:cs="Arial"/>
                <w:sz w:val="22"/>
                <w:szCs w:val="22"/>
                <w:lang w:eastAsia="fr-FR"/>
              </w:rPr>
              <w:t xml:space="preserve">Faible </w:t>
            </w:r>
            <w:r w:rsidR="00F13187" w:rsidRPr="00727799">
              <w:rPr>
                <w:rFonts w:cs="Arial"/>
                <w:sz w:val="22"/>
                <w:szCs w:val="22"/>
                <w:lang w:eastAsia="fr-FR"/>
              </w:rPr>
              <w:tab/>
            </w:r>
            <w:r w:rsidR="00F13187" w:rsidRPr="00727799">
              <w:rPr>
                <w:rFonts w:cs="Arial"/>
                <w:sz w:val="22"/>
                <w:szCs w:val="22"/>
                <w:lang w:eastAsia="fr-FR"/>
              </w:rPr>
              <w:tab/>
              <w:t>□</w:t>
            </w:r>
          </w:p>
          <w:p w:rsidR="00F13187" w:rsidRPr="00727799" w:rsidRDefault="00727799" w:rsidP="006F142A">
            <w:pPr>
              <w:ind w:left="1134"/>
              <w:jc w:val="left"/>
              <w:rPr>
                <w:rFonts w:cs="Arial"/>
                <w:sz w:val="22"/>
                <w:szCs w:val="22"/>
                <w:lang w:eastAsia="fr-FR"/>
              </w:rPr>
            </w:pPr>
            <w:r>
              <w:rPr>
                <w:rFonts w:cs="Arial"/>
                <w:sz w:val="22"/>
                <w:szCs w:val="22"/>
                <w:lang w:eastAsia="fr-FR"/>
              </w:rPr>
              <w:tab/>
            </w:r>
            <w:r>
              <w:rPr>
                <w:rFonts w:cs="Arial"/>
                <w:sz w:val="22"/>
                <w:szCs w:val="22"/>
                <w:lang w:eastAsia="fr-FR"/>
              </w:rPr>
              <w:tab/>
            </w:r>
            <w:r>
              <w:rPr>
                <w:rFonts w:cs="Arial"/>
                <w:sz w:val="22"/>
                <w:szCs w:val="22"/>
                <w:lang w:eastAsia="fr-FR"/>
              </w:rPr>
              <w:tab/>
              <w:t xml:space="preserve">Majeur </w:t>
            </w:r>
            <w:r>
              <w:rPr>
                <w:rFonts w:cs="Arial"/>
                <w:sz w:val="22"/>
                <w:szCs w:val="22"/>
                <w:lang w:eastAsia="fr-FR"/>
              </w:rPr>
              <w:tab/>
            </w:r>
            <w:r w:rsidR="00F13187" w:rsidRPr="00727799">
              <w:rPr>
                <w:rFonts w:cs="Arial"/>
                <w:sz w:val="22"/>
                <w:szCs w:val="22"/>
                <w:lang w:eastAsia="fr-FR"/>
              </w:rPr>
              <w:t>■</w:t>
            </w:r>
          </w:p>
          <w:p w:rsidR="00F13187" w:rsidRPr="00727799" w:rsidRDefault="00F13187" w:rsidP="006F142A">
            <w:pPr>
              <w:ind w:left="1134"/>
              <w:jc w:val="left"/>
              <w:rPr>
                <w:rFonts w:cs="Arial"/>
                <w:sz w:val="22"/>
                <w:szCs w:val="22"/>
                <w:lang w:eastAsia="fr-FR"/>
              </w:rPr>
            </w:pPr>
            <w:r w:rsidRPr="00727799">
              <w:rPr>
                <w:rFonts w:cs="Arial"/>
                <w:sz w:val="22"/>
                <w:szCs w:val="22"/>
                <w:lang w:eastAsia="fr-FR"/>
              </w:rPr>
              <w:tab/>
            </w:r>
            <w:r w:rsidRPr="00727799">
              <w:rPr>
                <w:rFonts w:cs="Arial"/>
                <w:sz w:val="22"/>
                <w:szCs w:val="22"/>
                <w:lang w:eastAsia="fr-FR"/>
              </w:rPr>
              <w:tab/>
            </w:r>
            <w:r w:rsidRPr="00727799">
              <w:rPr>
                <w:rFonts w:cs="Arial"/>
                <w:sz w:val="22"/>
                <w:szCs w:val="22"/>
                <w:lang w:eastAsia="fr-FR"/>
              </w:rPr>
              <w:tab/>
              <w:t>Bloquant</w:t>
            </w:r>
            <w:r w:rsidRPr="00727799">
              <w:rPr>
                <w:rFonts w:cs="Arial"/>
                <w:sz w:val="22"/>
                <w:szCs w:val="22"/>
                <w:lang w:eastAsia="fr-FR"/>
              </w:rPr>
              <w:tab/>
              <w:t>□</w:t>
            </w:r>
          </w:p>
          <w:p w:rsidR="00F13187" w:rsidRPr="00727799" w:rsidRDefault="00F13187" w:rsidP="006F142A">
            <w:pPr>
              <w:jc w:val="left"/>
              <w:rPr>
                <w:rFonts w:cs="Arial"/>
                <w:i/>
                <w:sz w:val="22"/>
                <w:szCs w:val="22"/>
                <w:lang w:eastAsia="fr-FR"/>
              </w:rPr>
            </w:pPr>
          </w:p>
          <w:p w:rsidR="00F13187" w:rsidRPr="00727799" w:rsidRDefault="00F13187" w:rsidP="006F142A">
            <w:pPr>
              <w:jc w:val="left"/>
              <w:rPr>
                <w:rFonts w:cs="Arial"/>
                <w:sz w:val="22"/>
                <w:szCs w:val="22"/>
                <w:lang w:eastAsia="fr-FR"/>
              </w:rPr>
            </w:pPr>
            <w:r w:rsidRPr="00727799">
              <w:rPr>
                <w:rFonts w:cs="Arial"/>
                <w:i/>
                <w:sz w:val="22"/>
                <w:szCs w:val="22"/>
                <w:lang w:eastAsia="fr-FR"/>
              </w:rPr>
              <w:t>Fonctionnalité concernée</w:t>
            </w:r>
            <w:r w:rsidRPr="00727799">
              <w:rPr>
                <w:rFonts w:cs="Arial"/>
                <w:sz w:val="22"/>
                <w:szCs w:val="22"/>
                <w:lang w:eastAsia="fr-FR"/>
              </w:rPr>
              <w:t> : saisie des visites réalisées par les prospecteurs.</w:t>
            </w:r>
          </w:p>
          <w:p w:rsidR="00F13187" w:rsidRPr="00727799" w:rsidRDefault="00F13187" w:rsidP="006F142A">
            <w:pPr>
              <w:jc w:val="left"/>
              <w:rPr>
                <w:rFonts w:cs="Arial"/>
                <w:sz w:val="22"/>
                <w:szCs w:val="22"/>
                <w:lang w:eastAsia="fr-FR"/>
              </w:rPr>
            </w:pPr>
          </w:p>
          <w:p w:rsidR="00F13187" w:rsidRPr="00727799" w:rsidRDefault="00F13187" w:rsidP="006F142A">
            <w:pPr>
              <w:jc w:val="left"/>
              <w:rPr>
                <w:rFonts w:cs="Arial"/>
                <w:sz w:val="22"/>
                <w:szCs w:val="22"/>
                <w:lang w:eastAsia="fr-FR"/>
              </w:rPr>
            </w:pPr>
            <w:r w:rsidRPr="00727799">
              <w:rPr>
                <w:rFonts w:cs="Arial"/>
                <w:i/>
                <w:sz w:val="22"/>
                <w:szCs w:val="22"/>
                <w:lang w:eastAsia="fr-FR"/>
              </w:rPr>
              <w:t xml:space="preserve">Description : </w:t>
            </w:r>
            <w:r w:rsidRPr="00727799">
              <w:rPr>
                <w:rFonts w:cs="Arial"/>
                <w:sz w:val="22"/>
                <w:szCs w:val="22"/>
                <w:lang w:eastAsia="fr-FR"/>
              </w:rPr>
              <w:t xml:space="preserve">La saisie du nom du prospecteur dans la fenêtre du programme </w:t>
            </w:r>
            <w:proofErr w:type="spellStart"/>
            <w:r w:rsidRPr="00727799">
              <w:rPr>
                <w:rFonts w:cs="Arial"/>
                <w:i/>
                <w:sz w:val="22"/>
                <w:szCs w:val="22"/>
                <w:lang w:eastAsia="fr-FR"/>
              </w:rPr>
              <w:t>GestVisite</w:t>
            </w:r>
            <w:proofErr w:type="spellEnd"/>
            <w:r w:rsidRPr="00727799">
              <w:rPr>
                <w:rFonts w:cs="Arial"/>
                <w:sz w:val="22"/>
                <w:szCs w:val="22"/>
                <w:lang w:eastAsia="fr-FR"/>
              </w:rPr>
              <w:t xml:space="preserve"> pourrait induire des incohérences avec l’attribut </w:t>
            </w:r>
            <w:r w:rsidRPr="00727799">
              <w:rPr>
                <w:rFonts w:cs="Arial"/>
                <w:i/>
                <w:sz w:val="22"/>
                <w:szCs w:val="22"/>
                <w:lang w:eastAsia="fr-FR"/>
              </w:rPr>
              <w:t>prospecteur</w:t>
            </w:r>
            <w:r w:rsidRPr="00727799">
              <w:rPr>
                <w:rFonts w:cs="Arial"/>
                <w:sz w:val="22"/>
                <w:szCs w:val="22"/>
                <w:lang w:eastAsia="fr-FR"/>
              </w:rPr>
              <w:t xml:space="preserve"> de la classe Etablissement. La solution consiste à ne demander que la saisie de la date dans l'interface de saisie.</w:t>
            </w:r>
          </w:p>
          <w:p w:rsidR="00F13187" w:rsidRPr="00727799" w:rsidRDefault="00F13187" w:rsidP="006F142A">
            <w:pPr>
              <w:jc w:val="left"/>
              <w:rPr>
                <w:rFonts w:cs="Arial"/>
                <w:sz w:val="22"/>
                <w:szCs w:val="22"/>
                <w:lang w:eastAsia="fr-FR"/>
              </w:rPr>
            </w:pPr>
          </w:p>
        </w:tc>
      </w:tr>
      <w:tr w:rsidR="00F13187" w:rsidRPr="00727799" w:rsidTr="006F142A">
        <w:tc>
          <w:tcPr>
            <w:tcW w:w="9222" w:type="dxa"/>
          </w:tcPr>
          <w:p w:rsidR="00F13187" w:rsidRPr="00727799" w:rsidRDefault="00F13187" w:rsidP="006F142A">
            <w:pPr>
              <w:jc w:val="left"/>
              <w:rPr>
                <w:rFonts w:cs="Arial"/>
                <w:b/>
                <w:sz w:val="22"/>
                <w:szCs w:val="22"/>
                <w:u w:val="single"/>
                <w:lang w:eastAsia="fr-FR"/>
              </w:rPr>
            </w:pPr>
            <w:r w:rsidRPr="00727799">
              <w:rPr>
                <w:rFonts w:cs="Arial"/>
                <w:b/>
                <w:sz w:val="22"/>
                <w:szCs w:val="22"/>
                <w:u w:val="single"/>
                <w:lang w:eastAsia="fr-FR"/>
              </w:rPr>
              <w:t>Implémentation technique :</w:t>
            </w:r>
          </w:p>
          <w:p w:rsidR="00F13187" w:rsidRPr="00727799" w:rsidRDefault="00F13187" w:rsidP="006F142A">
            <w:pPr>
              <w:jc w:val="left"/>
              <w:rPr>
                <w:rFonts w:cs="Arial"/>
                <w:sz w:val="22"/>
                <w:szCs w:val="22"/>
                <w:lang w:eastAsia="fr-FR"/>
              </w:rPr>
            </w:pPr>
          </w:p>
          <w:p w:rsidR="00F13187" w:rsidRPr="00727799" w:rsidRDefault="00F13187" w:rsidP="00F13187">
            <w:pPr>
              <w:pStyle w:val="Paragraphedeliste"/>
              <w:numPr>
                <w:ilvl w:val="0"/>
                <w:numId w:val="32"/>
              </w:numPr>
              <w:jc w:val="left"/>
              <w:rPr>
                <w:sz w:val="22"/>
                <w:szCs w:val="22"/>
              </w:rPr>
            </w:pPr>
            <w:r w:rsidRPr="00727799">
              <w:rPr>
                <w:rFonts w:ascii="Arial" w:hAnsi="Arial" w:cs="Arial"/>
                <w:sz w:val="22"/>
                <w:szCs w:val="22"/>
              </w:rPr>
              <w:t xml:space="preserve">Modification du formulaire de saisie d’une visite : </w:t>
            </w:r>
            <w:r w:rsidRPr="00727799">
              <w:rPr>
                <w:rFonts w:ascii="Arial" w:hAnsi="Arial"/>
                <w:sz w:val="22"/>
                <w:szCs w:val="22"/>
              </w:rPr>
              <w:t>saisie de la date seule (la visite sera instanciée avec le constructeur paramétré qui instancie la visite uniquement avec la date)</w:t>
            </w:r>
          </w:p>
          <w:p w:rsidR="00F13187" w:rsidRPr="00727799" w:rsidRDefault="00F13187" w:rsidP="00F13187">
            <w:pPr>
              <w:pStyle w:val="Paragraphedeliste"/>
              <w:numPr>
                <w:ilvl w:val="0"/>
                <w:numId w:val="32"/>
              </w:numPr>
              <w:rPr>
                <w:rFonts w:ascii="Arial" w:hAnsi="Arial" w:cs="Arial"/>
                <w:sz w:val="22"/>
                <w:szCs w:val="22"/>
              </w:rPr>
            </w:pPr>
            <w:r w:rsidRPr="00727799">
              <w:rPr>
                <w:rFonts w:ascii="Arial" w:hAnsi="Arial" w:cs="Arial"/>
                <w:sz w:val="22"/>
                <w:szCs w:val="22"/>
              </w:rPr>
              <w:t xml:space="preserve">Réécriture de la méthode </w:t>
            </w:r>
            <w:proofErr w:type="spellStart"/>
            <w:proofErr w:type="gramStart"/>
            <w:r w:rsidRPr="00727799">
              <w:rPr>
                <w:rFonts w:ascii="Arial" w:hAnsi="Arial" w:cs="Arial"/>
                <w:i/>
                <w:sz w:val="22"/>
                <w:szCs w:val="22"/>
              </w:rPr>
              <w:t>AjoutVisite</w:t>
            </w:r>
            <w:proofErr w:type="spellEnd"/>
            <w:r w:rsidRPr="00727799">
              <w:rPr>
                <w:rFonts w:ascii="Arial" w:hAnsi="Arial" w:cs="Arial"/>
                <w:i/>
                <w:sz w:val="22"/>
                <w:szCs w:val="22"/>
              </w:rPr>
              <w:t>(</w:t>
            </w:r>
            <w:proofErr w:type="gramEnd"/>
            <w:r w:rsidRPr="00727799">
              <w:rPr>
                <w:rFonts w:ascii="Arial" w:hAnsi="Arial" w:cs="Arial"/>
                <w:i/>
                <w:sz w:val="22"/>
                <w:szCs w:val="22"/>
              </w:rPr>
              <w:t>)</w:t>
            </w:r>
            <w:r w:rsidRPr="00727799">
              <w:rPr>
                <w:rFonts w:ascii="Arial" w:hAnsi="Arial" w:cs="Arial"/>
                <w:sz w:val="22"/>
                <w:szCs w:val="22"/>
              </w:rPr>
              <w:t xml:space="preserve"> de la classe </w:t>
            </w:r>
            <w:r w:rsidRPr="00727799">
              <w:rPr>
                <w:rFonts w:ascii="Arial" w:hAnsi="Arial" w:cs="Arial"/>
                <w:i/>
                <w:sz w:val="22"/>
                <w:szCs w:val="22"/>
              </w:rPr>
              <w:t>Organisation</w:t>
            </w:r>
            <w:r w:rsidRPr="00727799">
              <w:rPr>
                <w:rFonts w:ascii="Arial" w:hAnsi="Arial" w:cs="Arial"/>
                <w:sz w:val="22"/>
                <w:szCs w:val="22"/>
              </w:rPr>
              <w:t xml:space="preserve"> avec la récupération du nom du prospecteur grâce à l’attribut </w:t>
            </w:r>
            <w:r w:rsidRPr="00727799">
              <w:rPr>
                <w:rFonts w:ascii="Arial" w:hAnsi="Arial" w:cs="Arial"/>
                <w:i/>
                <w:sz w:val="22"/>
                <w:szCs w:val="22"/>
              </w:rPr>
              <w:t xml:space="preserve">prospecteur </w:t>
            </w:r>
            <w:r w:rsidRPr="00727799">
              <w:rPr>
                <w:rFonts w:ascii="Arial" w:hAnsi="Arial" w:cs="Arial"/>
                <w:sz w:val="22"/>
                <w:szCs w:val="22"/>
              </w:rPr>
              <w:t xml:space="preserve">de la classe </w:t>
            </w:r>
            <w:r w:rsidRPr="00727799">
              <w:rPr>
                <w:rFonts w:ascii="Arial" w:hAnsi="Arial" w:cs="Arial"/>
                <w:i/>
                <w:sz w:val="22"/>
                <w:szCs w:val="22"/>
              </w:rPr>
              <w:t>Etablissement</w:t>
            </w:r>
            <w:r w:rsidRPr="00727799">
              <w:rPr>
                <w:rFonts w:ascii="Arial" w:hAnsi="Arial" w:cs="Arial"/>
                <w:sz w:val="22"/>
                <w:szCs w:val="22"/>
              </w:rPr>
              <w:t xml:space="preserve">, </w:t>
            </w:r>
            <w:r w:rsidRPr="00727799">
              <w:rPr>
                <w:rFonts w:ascii="Arial" w:hAnsi="Arial" w:cs="Arial"/>
                <w:i/>
                <w:sz w:val="22"/>
                <w:szCs w:val="22"/>
              </w:rPr>
              <w:t>m</w:t>
            </w:r>
            <w:r w:rsidRPr="00727799">
              <w:rPr>
                <w:rFonts w:ascii="Arial" w:hAnsi="Arial" w:cs="Arial"/>
                <w:sz w:val="22"/>
                <w:szCs w:val="22"/>
              </w:rPr>
              <w:t xml:space="preserve">ise à jour de l'attribut </w:t>
            </w:r>
            <w:r w:rsidRPr="00727799">
              <w:rPr>
                <w:rFonts w:ascii="Arial" w:hAnsi="Arial" w:cs="Arial"/>
                <w:i/>
                <w:sz w:val="22"/>
                <w:szCs w:val="22"/>
              </w:rPr>
              <w:t>prospecteur</w:t>
            </w:r>
            <w:r w:rsidRPr="00727799">
              <w:rPr>
                <w:rFonts w:ascii="Arial" w:hAnsi="Arial" w:cs="Arial"/>
                <w:sz w:val="22"/>
                <w:szCs w:val="22"/>
              </w:rPr>
              <w:t xml:space="preserve"> de l'objet </w:t>
            </w:r>
            <w:r w:rsidRPr="00727799">
              <w:rPr>
                <w:rFonts w:ascii="Arial" w:hAnsi="Arial" w:cs="Arial"/>
                <w:i/>
                <w:sz w:val="22"/>
                <w:szCs w:val="22"/>
              </w:rPr>
              <w:t>Visite</w:t>
            </w:r>
            <w:r w:rsidRPr="00727799">
              <w:rPr>
                <w:rFonts w:ascii="Arial" w:hAnsi="Arial" w:cs="Arial"/>
                <w:sz w:val="22"/>
                <w:szCs w:val="22"/>
              </w:rPr>
              <w:t xml:space="preserve"> puis ajout de la visite à la collection.</w:t>
            </w:r>
          </w:p>
          <w:p w:rsidR="00F13187" w:rsidRPr="00727799" w:rsidRDefault="00F13187" w:rsidP="006F142A">
            <w:pPr>
              <w:jc w:val="left"/>
              <w:rPr>
                <w:rFonts w:cs="Arial"/>
                <w:sz w:val="22"/>
                <w:szCs w:val="22"/>
                <w:lang w:eastAsia="fr-FR"/>
              </w:rPr>
            </w:pPr>
          </w:p>
        </w:tc>
      </w:tr>
    </w:tbl>
    <w:p w:rsidR="00F13187" w:rsidRPr="00727799" w:rsidRDefault="00F13187" w:rsidP="00F13187">
      <w:pPr>
        <w:pStyle w:val="Titre1"/>
        <w:widowControl/>
        <w:numPr>
          <w:ilvl w:val="0"/>
          <w:numId w:val="9"/>
        </w:numPr>
        <w:pBdr>
          <w:top w:val="single" w:sz="4" w:space="1" w:color="auto"/>
          <w:left w:val="single" w:sz="4" w:space="4" w:color="auto"/>
          <w:bottom w:val="single" w:sz="4" w:space="1" w:color="auto"/>
          <w:right w:val="single" w:sz="4" w:space="4" w:color="auto"/>
        </w:pBdr>
        <w:suppressAutoHyphens w:val="0"/>
        <w:autoSpaceDE/>
        <w:spacing w:before="120"/>
        <w:ind w:left="357" w:hanging="357"/>
      </w:pPr>
      <w:r w:rsidRPr="00727799">
        <w:t>Conception de sites web adaptatifs</w:t>
      </w:r>
    </w:p>
    <w:p w:rsidR="00F13187" w:rsidRPr="00727799" w:rsidRDefault="00F13187" w:rsidP="00F13187">
      <w:pPr>
        <w:rPr>
          <w:rFonts w:cs="Arial"/>
          <w:sz w:val="22"/>
          <w:szCs w:val="22"/>
        </w:rPr>
      </w:pPr>
    </w:p>
    <w:p w:rsidR="00F13187" w:rsidRPr="00727799" w:rsidRDefault="00F13187" w:rsidP="00F13187">
      <w:pPr>
        <w:widowControl/>
        <w:numPr>
          <w:ilvl w:val="0"/>
          <w:numId w:val="37"/>
        </w:numPr>
        <w:suppressAutoHyphens w:val="0"/>
        <w:autoSpaceDE/>
        <w:spacing w:before="120"/>
        <w:jc w:val="left"/>
        <w:rPr>
          <w:rFonts w:cs="Arial"/>
          <w:b/>
          <w:sz w:val="20"/>
          <w:szCs w:val="20"/>
        </w:rPr>
      </w:pPr>
      <w:r w:rsidRPr="00727799">
        <w:rPr>
          <w:rFonts w:cs="Arial"/>
          <w:b/>
          <w:sz w:val="20"/>
          <w:szCs w:val="20"/>
        </w:rPr>
        <w:t>Qu'est qu’un site adaptatif ?</w:t>
      </w:r>
    </w:p>
    <w:p w:rsidR="00F13187" w:rsidRPr="00727799" w:rsidRDefault="00F13187" w:rsidP="00F13187">
      <w:pPr>
        <w:rPr>
          <w:rFonts w:cs="Arial"/>
          <w:sz w:val="20"/>
          <w:szCs w:val="20"/>
        </w:rPr>
      </w:pPr>
    </w:p>
    <w:p w:rsidR="00F13187" w:rsidRPr="00727799" w:rsidRDefault="00F13187" w:rsidP="00F13187">
      <w:pPr>
        <w:rPr>
          <w:rFonts w:cs="Arial"/>
          <w:sz w:val="20"/>
          <w:szCs w:val="20"/>
        </w:rPr>
      </w:pPr>
      <w:r w:rsidRPr="00727799">
        <w:rPr>
          <w:rFonts w:cs="Arial"/>
          <w:sz w:val="20"/>
          <w:szCs w:val="20"/>
        </w:rPr>
        <w:t xml:space="preserve">De plus en plus de consultations sur le </w:t>
      </w:r>
      <w:r w:rsidRPr="00727799">
        <w:rPr>
          <w:i/>
          <w:sz w:val="20"/>
          <w:szCs w:val="20"/>
        </w:rPr>
        <w:t>web</w:t>
      </w:r>
      <w:r w:rsidRPr="00727799">
        <w:rPr>
          <w:rFonts w:cs="Arial"/>
          <w:sz w:val="20"/>
          <w:szCs w:val="20"/>
        </w:rPr>
        <w:t xml:space="preserve"> se font par l’intermédiaire d’un </w:t>
      </w:r>
      <w:r w:rsidRPr="00727799">
        <w:rPr>
          <w:rFonts w:cs="Arial"/>
          <w:i/>
          <w:sz w:val="20"/>
          <w:szCs w:val="20"/>
        </w:rPr>
        <w:t>smartphone</w:t>
      </w:r>
      <w:r w:rsidRPr="00727799">
        <w:rPr>
          <w:rFonts w:cs="Arial"/>
          <w:sz w:val="20"/>
          <w:szCs w:val="20"/>
        </w:rPr>
        <w:t xml:space="preserve">. Ceci pose un problème aux concepteurs de sites : comment offrir un rendu compatible avec la petite taille des écrans de mobiles ? </w:t>
      </w:r>
    </w:p>
    <w:p w:rsidR="00F13187" w:rsidRPr="00727799" w:rsidRDefault="00F13187" w:rsidP="00F13187">
      <w:pPr>
        <w:rPr>
          <w:rFonts w:cs="Arial"/>
          <w:sz w:val="20"/>
          <w:szCs w:val="20"/>
        </w:rPr>
      </w:pPr>
    </w:p>
    <w:p w:rsidR="00F13187" w:rsidRPr="00727799" w:rsidRDefault="00F13187" w:rsidP="00F13187">
      <w:pPr>
        <w:rPr>
          <w:rFonts w:cs="Arial"/>
          <w:sz w:val="20"/>
          <w:szCs w:val="20"/>
        </w:rPr>
      </w:pPr>
      <w:r w:rsidRPr="00727799">
        <w:rPr>
          <w:rFonts w:cs="Arial"/>
          <w:sz w:val="20"/>
          <w:szCs w:val="20"/>
        </w:rPr>
        <w:t>Deux solutions sont envisageables :</w:t>
      </w:r>
    </w:p>
    <w:p w:rsidR="00F13187" w:rsidRPr="00727799" w:rsidRDefault="00F13187" w:rsidP="00F13187">
      <w:pPr>
        <w:rPr>
          <w:rFonts w:cs="Arial"/>
          <w:sz w:val="20"/>
          <w:szCs w:val="20"/>
        </w:rPr>
      </w:pPr>
    </w:p>
    <w:p w:rsidR="00F13187" w:rsidRPr="00727799" w:rsidRDefault="00F13187" w:rsidP="00F13187">
      <w:pPr>
        <w:pStyle w:val="Paragraphedeliste"/>
        <w:numPr>
          <w:ilvl w:val="0"/>
          <w:numId w:val="42"/>
        </w:numPr>
        <w:rPr>
          <w:rFonts w:ascii="Arial" w:hAnsi="Arial" w:cs="Arial"/>
        </w:rPr>
      </w:pPr>
      <w:r w:rsidRPr="00727799">
        <w:rPr>
          <w:rFonts w:ascii="Arial" w:hAnsi="Arial" w:cs="Arial"/>
        </w:rPr>
        <w:t>Fournir deux versions du site, l’une adaptée aux écrans classiques, l’autre aux écrans de téléphone.</w:t>
      </w:r>
    </w:p>
    <w:p w:rsidR="00F13187" w:rsidRPr="00727799" w:rsidRDefault="00F13187" w:rsidP="00F13187">
      <w:pPr>
        <w:pStyle w:val="Paragraphedeliste"/>
        <w:numPr>
          <w:ilvl w:val="0"/>
          <w:numId w:val="42"/>
        </w:numPr>
        <w:rPr>
          <w:rFonts w:ascii="Arial" w:hAnsi="Arial" w:cs="Arial"/>
        </w:rPr>
      </w:pPr>
      <w:r w:rsidRPr="00727799">
        <w:rPr>
          <w:rFonts w:ascii="Arial" w:hAnsi="Arial" w:cs="Arial"/>
        </w:rPr>
        <w:t xml:space="preserve">Concevoir un site </w:t>
      </w:r>
      <w:r w:rsidRPr="00727799">
        <w:rPr>
          <w:rFonts w:ascii="Arial" w:hAnsi="Arial"/>
          <w:i/>
        </w:rPr>
        <w:t>web</w:t>
      </w:r>
      <w:r w:rsidRPr="00727799">
        <w:rPr>
          <w:rFonts w:ascii="Arial" w:hAnsi="Arial" w:cs="Arial"/>
        </w:rPr>
        <w:t xml:space="preserve"> qui détecte le type d’appareil connecté et adapte sa présentation et son contenu dynamiquement.</w:t>
      </w:r>
    </w:p>
    <w:p w:rsidR="00F13187" w:rsidRPr="00727799" w:rsidRDefault="00F13187" w:rsidP="00F13187">
      <w:pPr>
        <w:rPr>
          <w:rFonts w:cs="Arial"/>
          <w:sz w:val="20"/>
          <w:szCs w:val="20"/>
        </w:rPr>
      </w:pPr>
    </w:p>
    <w:p w:rsidR="00F13187" w:rsidRPr="00727799" w:rsidRDefault="00F13187" w:rsidP="00F13187">
      <w:pPr>
        <w:rPr>
          <w:rFonts w:cs="Arial"/>
          <w:sz w:val="20"/>
          <w:szCs w:val="20"/>
        </w:rPr>
      </w:pPr>
      <w:r w:rsidRPr="00727799">
        <w:rPr>
          <w:rFonts w:cs="Arial"/>
          <w:sz w:val="20"/>
          <w:szCs w:val="20"/>
        </w:rPr>
        <w:t>La deuxième solution définit ce qu’est un site adaptatif.</w:t>
      </w:r>
    </w:p>
    <w:p w:rsidR="00F13187" w:rsidRPr="00727799" w:rsidRDefault="00F13187" w:rsidP="00F13187">
      <w:pPr>
        <w:rPr>
          <w:rFonts w:cs="Arial"/>
          <w:sz w:val="20"/>
          <w:szCs w:val="20"/>
        </w:rPr>
      </w:pPr>
    </w:p>
    <w:p w:rsidR="00F13187" w:rsidRPr="00727799" w:rsidRDefault="00F13187" w:rsidP="00F13187">
      <w:pPr>
        <w:widowControl/>
        <w:numPr>
          <w:ilvl w:val="0"/>
          <w:numId w:val="37"/>
        </w:numPr>
        <w:suppressAutoHyphens w:val="0"/>
        <w:autoSpaceDE/>
        <w:spacing w:before="120"/>
        <w:jc w:val="left"/>
        <w:rPr>
          <w:rFonts w:cs="Arial"/>
          <w:b/>
          <w:sz w:val="20"/>
          <w:szCs w:val="20"/>
        </w:rPr>
      </w:pPr>
      <w:r w:rsidRPr="00727799">
        <w:rPr>
          <w:rFonts w:cs="Arial"/>
          <w:b/>
          <w:sz w:val="20"/>
          <w:szCs w:val="20"/>
        </w:rPr>
        <w:t>Comment faire ?</w:t>
      </w:r>
    </w:p>
    <w:p w:rsidR="00F13187" w:rsidRPr="00727799" w:rsidRDefault="00F13187" w:rsidP="00F13187">
      <w:pPr>
        <w:rPr>
          <w:rFonts w:cs="Arial"/>
          <w:sz w:val="20"/>
          <w:szCs w:val="20"/>
        </w:rPr>
      </w:pPr>
    </w:p>
    <w:p w:rsidR="00F13187" w:rsidRPr="00727799" w:rsidRDefault="00F13187" w:rsidP="00F13187">
      <w:pPr>
        <w:rPr>
          <w:rFonts w:cs="Arial"/>
          <w:sz w:val="20"/>
          <w:szCs w:val="20"/>
        </w:rPr>
      </w:pPr>
      <w:r w:rsidRPr="00727799">
        <w:rPr>
          <w:rFonts w:cs="Arial"/>
          <w:sz w:val="20"/>
          <w:szCs w:val="20"/>
        </w:rPr>
        <w:t xml:space="preserve">Une première approche consiste à faire appel aux "media </w:t>
      </w:r>
      <w:proofErr w:type="spellStart"/>
      <w:r w:rsidRPr="00727799">
        <w:rPr>
          <w:rFonts w:cs="Arial"/>
          <w:sz w:val="20"/>
          <w:szCs w:val="20"/>
        </w:rPr>
        <w:t>queries</w:t>
      </w:r>
      <w:proofErr w:type="spellEnd"/>
      <w:r w:rsidRPr="00727799">
        <w:rPr>
          <w:rFonts w:cs="Arial"/>
          <w:sz w:val="20"/>
          <w:szCs w:val="20"/>
        </w:rPr>
        <w:t xml:space="preserve">" de CSS3. L’inconvénient est que tous les éléments de la page sont téléchargés sur le </w:t>
      </w:r>
      <w:r w:rsidRPr="00727799">
        <w:rPr>
          <w:rFonts w:cs="Arial"/>
          <w:i/>
          <w:sz w:val="20"/>
          <w:szCs w:val="20"/>
        </w:rPr>
        <w:t>smartphone</w:t>
      </w:r>
      <w:r w:rsidRPr="00727799">
        <w:rPr>
          <w:rFonts w:cs="Arial"/>
          <w:sz w:val="20"/>
          <w:szCs w:val="20"/>
        </w:rPr>
        <w:t xml:space="preserve">, même s’ils ne sont pas affichés, ce qui est pénalisant en termes de temps de réponse. </w:t>
      </w:r>
    </w:p>
    <w:p w:rsidR="00F13187" w:rsidRPr="00727799" w:rsidRDefault="00F13187" w:rsidP="00F13187">
      <w:pPr>
        <w:rPr>
          <w:rFonts w:cs="Arial"/>
          <w:sz w:val="20"/>
          <w:szCs w:val="20"/>
        </w:rPr>
      </w:pPr>
    </w:p>
    <w:p w:rsidR="00F13187" w:rsidRPr="00727799" w:rsidRDefault="00F13187" w:rsidP="00F13187">
      <w:pPr>
        <w:rPr>
          <w:rFonts w:cs="Arial"/>
          <w:sz w:val="20"/>
          <w:szCs w:val="20"/>
        </w:rPr>
      </w:pPr>
      <w:r w:rsidRPr="00727799">
        <w:rPr>
          <w:rFonts w:cs="Arial"/>
          <w:sz w:val="20"/>
          <w:szCs w:val="20"/>
        </w:rPr>
        <w:t>La deuxième approche consiste à utiliser un script PHP générant un contenu et une présentation adaptés à l’appareil connecté. Cette approche est décrite ci-dessous :</w:t>
      </w:r>
    </w:p>
    <w:p w:rsidR="00F13187" w:rsidRPr="00727799" w:rsidRDefault="00F13187" w:rsidP="00F13187">
      <w:pPr>
        <w:rPr>
          <w:rFonts w:cs="Arial"/>
          <w:sz w:val="20"/>
          <w:szCs w:val="20"/>
        </w:rPr>
      </w:pPr>
    </w:p>
    <w:p w:rsidR="00F13187" w:rsidRPr="00727799" w:rsidRDefault="00F13187" w:rsidP="00F13187">
      <w:pPr>
        <w:ind w:left="357" w:hanging="357"/>
        <w:rPr>
          <w:rFonts w:cs="Arial"/>
          <w:i/>
          <w:sz w:val="20"/>
          <w:szCs w:val="20"/>
          <w:u w:val="single"/>
        </w:rPr>
      </w:pPr>
    </w:p>
    <w:p w:rsidR="00F13187" w:rsidRPr="00727799" w:rsidRDefault="00F13187" w:rsidP="00F13187">
      <w:pPr>
        <w:rPr>
          <w:rFonts w:cs="Arial"/>
          <w:i/>
          <w:sz w:val="18"/>
          <w:szCs w:val="18"/>
          <w:u w:val="single"/>
        </w:rPr>
      </w:pPr>
      <w:r>
        <w:rPr>
          <w:rFonts w:cs="Arial"/>
          <w:i/>
          <w:u w:val="single"/>
        </w:rPr>
        <w:br w:type="page"/>
      </w:r>
      <w:r w:rsidRPr="00727799">
        <w:rPr>
          <w:rFonts w:cs="Arial"/>
          <w:i/>
          <w:sz w:val="18"/>
          <w:szCs w:val="18"/>
          <w:u w:val="single"/>
        </w:rPr>
        <w:lastRenderedPageBreak/>
        <w:t>Le contenu :</w:t>
      </w:r>
    </w:p>
    <w:p w:rsidR="00F13187" w:rsidRPr="00727799" w:rsidRDefault="00F13187" w:rsidP="00F13187">
      <w:pPr>
        <w:rPr>
          <w:rFonts w:cs="Arial"/>
          <w:sz w:val="18"/>
          <w:szCs w:val="18"/>
        </w:rPr>
      </w:pPr>
    </w:p>
    <w:p w:rsidR="00F13187" w:rsidRPr="00727799" w:rsidRDefault="00F13187" w:rsidP="00F13187">
      <w:pPr>
        <w:pStyle w:val="Paragraphedeliste"/>
        <w:numPr>
          <w:ilvl w:val="0"/>
          <w:numId w:val="42"/>
        </w:numPr>
        <w:rPr>
          <w:rFonts w:ascii="Arial" w:hAnsi="Arial" w:cs="Arial"/>
          <w:sz w:val="18"/>
          <w:szCs w:val="18"/>
        </w:rPr>
      </w:pPr>
      <w:r w:rsidRPr="00727799">
        <w:rPr>
          <w:rFonts w:ascii="Arial" w:hAnsi="Arial" w:cs="Arial"/>
          <w:sz w:val="18"/>
          <w:szCs w:val="18"/>
        </w:rPr>
        <w:t>La page est générée par un script PHP. Ce script détecte le type d’appareil à l’aide d’un outil comme "</w:t>
      </w:r>
      <w:proofErr w:type="spellStart"/>
      <w:r w:rsidRPr="00727799">
        <w:rPr>
          <w:rFonts w:ascii="Arial" w:hAnsi="Arial" w:cs="Arial"/>
          <w:sz w:val="18"/>
          <w:szCs w:val="18"/>
        </w:rPr>
        <w:t>Mobile_detect</w:t>
      </w:r>
      <w:proofErr w:type="spellEnd"/>
      <w:r w:rsidRPr="00727799">
        <w:rPr>
          <w:rFonts w:ascii="Arial" w:hAnsi="Arial" w:cs="Arial"/>
          <w:sz w:val="18"/>
          <w:szCs w:val="18"/>
        </w:rPr>
        <w:t>" (</w:t>
      </w:r>
      <w:hyperlink r:id="rId17" w:history="1">
        <w:r w:rsidRPr="00727799">
          <w:rPr>
            <w:rStyle w:val="Lienhypertexte"/>
            <w:rFonts w:ascii="Arial" w:hAnsi="Arial" w:cs="Arial"/>
            <w:sz w:val="18"/>
            <w:szCs w:val="18"/>
          </w:rPr>
          <w:t>http://www.mobiledetect.net</w:t>
        </w:r>
      </w:hyperlink>
      <w:r w:rsidRPr="00727799">
        <w:rPr>
          <w:rFonts w:ascii="Arial" w:hAnsi="Arial" w:cs="Arial"/>
          <w:sz w:val="18"/>
          <w:szCs w:val="18"/>
        </w:rPr>
        <w:t>).</w:t>
      </w:r>
    </w:p>
    <w:p w:rsidR="00F13187" w:rsidRPr="00727799" w:rsidRDefault="00F13187" w:rsidP="00F13187">
      <w:pPr>
        <w:pStyle w:val="Paragraphedeliste"/>
        <w:numPr>
          <w:ilvl w:val="0"/>
          <w:numId w:val="42"/>
        </w:numPr>
        <w:rPr>
          <w:rFonts w:ascii="Arial" w:hAnsi="Arial" w:cs="Arial"/>
          <w:sz w:val="18"/>
          <w:szCs w:val="18"/>
        </w:rPr>
      </w:pPr>
      <w:r w:rsidRPr="00727799">
        <w:rPr>
          <w:rFonts w:ascii="Arial" w:hAnsi="Arial" w:cs="Arial"/>
          <w:sz w:val="18"/>
          <w:szCs w:val="18"/>
        </w:rPr>
        <w:t>Une fois le type d’appareil détecté, un contenu adapté est généré par le script PHP. On supprime par exemple une image lourde à télécharger et qui n’est pas indispensable.</w:t>
      </w:r>
    </w:p>
    <w:p w:rsidR="00F13187" w:rsidRPr="00727799" w:rsidRDefault="00F13187" w:rsidP="00F13187">
      <w:pPr>
        <w:rPr>
          <w:rFonts w:cs="Arial"/>
          <w:sz w:val="18"/>
          <w:szCs w:val="18"/>
        </w:rPr>
      </w:pPr>
    </w:p>
    <w:p w:rsidR="00F13187" w:rsidRPr="00727799" w:rsidRDefault="00F13187" w:rsidP="00F13187">
      <w:pPr>
        <w:rPr>
          <w:rFonts w:cs="Arial"/>
          <w:i/>
          <w:sz w:val="18"/>
          <w:szCs w:val="18"/>
          <w:u w:val="single"/>
        </w:rPr>
      </w:pPr>
      <w:r w:rsidRPr="00727799">
        <w:rPr>
          <w:rFonts w:cs="Arial"/>
          <w:i/>
          <w:sz w:val="18"/>
          <w:szCs w:val="18"/>
          <w:u w:val="single"/>
        </w:rPr>
        <w:t>La mise en forme :</w:t>
      </w:r>
    </w:p>
    <w:p w:rsidR="00F13187" w:rsidRPr="00727799" w:rsidRDefault="00F13187" w:rsidP="00F13187">
      <w:pPr>
        <w:rPr>
          <w:rFonts w:cs="Arial"/>
          <w:sz w:val="18"/>
          <w:szCs w:val="18"/>
        </w:rPr>
      </w:pPr>
    </w:p>
    <w:p w:rsidR="00F13187" w:rsidRPr="00727799" w:rsidRDefault="00F13187" w:rsidP="00F13187">
      <w:pPr>
        <w:pStyle w:val="Paragraphedeliste"/>
        <w:numPr>
          <w:ilvl w:val="0"/>
          <w:numId w:val="42"/>
        </w:numPr>
        <w:rPr>
          <w:rFonts w:ascii="Arial" w:hAnsi="Arial" w:cs="Arial"/>
          <w:sz w:val="18"/>
          <w:szCs w:val="18"/>
        </w:rPr>
      </w:pPr>
      <w:r w:rsidRPr="00727799">
        <w:rPr>
          <w:rFonts w:ascii="Arial" w:hAnsi="Arial" w:cs="Arial"/>
          <w:sz w:val="18"/>
          <w:szCs w:val="18"/>
        </w:rPr>
        <w:t>Classiquement on fait référence à une feuille CSS dans l’entête de la page :</w:t>
      </w:r>
    </w:p>
    <w:p w:rsidR="00F13187" w:rsidRPr="00727799" w:rsidRDefault="00F13187" w:rsidP="00F13187">
      <w:pPr>
        <w:pStyle w:val="Paragraphedeliste"/>
        <w:rPr>
          <w:rFonts w:ascii="Arial" w:hAnsi="Arial" w:cs="Arial"/>
          <w:bCs/>
          <w:sz w:val="18"/>
          <w:szCs w:val="18"/>
          <w:lang w:val="en-US"/>
        </w:rPr>
      </w:pPr>
      <w:r w:rsidRPr="00727799">
        <w:rPr>
          <w:rFonts w:ascii="Arial" w:hAnsi="Arial" w:cs="Arial"/>
          <w:bCs/>
          <w:sz w:val="18"/>
          <w:szCs w:val="18"/>
          <w:highlight w:val="white"/>
          <w:lang w:val="en-US"/>
        </w:rPr>
        <w:t>&lt;link type=</w:t>
      </w:r>
      <w:r w:rsidRPr="00727799">
        <w:rPr>
          <w:rFonts w:ascii="Arial" w:hAnsi="Arial" w:cs="Arial"/>
          <w:sz w:val="18"/>
          <w:szCs w:val="18"/>
          <w:highlight w:val="white"/>
          <w:lang w:val="en-US"/>
        </w:rPr>
        <w:t>"text/</w:t>
      </w:r>
      <w:proofErr w:type="spellStart"/>
      <w:r w:rsidRPr="00727799">
        <w:rPr>
          <w:rFonts w:ascii="Arial" w:hAnsi="Arial" w:cs="Arial"/>
          <w:sz w:val="18"/>
          <w:szCs w:val="18"/>
          <w:highlight w:val="white"/>
          <w:lang w:val="en-US"/>
        </w:rPr>
        <w:t>css</w:t>
      </w:r>
      <w:proofErr w:type="spellEnd"/>
      <w:r w:rsidRPr="00727799">
        <w:rPr>
          <w:rFonts w:ascii="Arial" w:hAnsi="Arial" w:cs="Arial"/>
          <w:sz w:val="18"/>
          <w:szCs w:val="18"/>
          <w:highlight w:val="white"/>
          <w:lang w:val="en-US"/>
        </w:rPr>
        <w:t xml:space="preserve">" </w:t>
      </w:r>
      <w:proofErr w:type="spellStart"/>
      <w:r w:rsidRPr="00727799">
        <w:rPr>
          <w:rFonts w:ascii="Arial" w:hAnsi="Arial" w:cs="Arial"/>
          <w:bCs/>
          <w:sz w:val="18"/>
          <w:szCs w:val="18"/>
          <w:highlight w:val="white"/>
          <w:lang w:val="en-US"/>
        </w:rPr>
        <w:t>rel</w:t>
      </w:r>
      <w:proofErr w:type="spellEnd"/>
      <w:r w:rsidRPr="00727799">
        <w:rPr>
          <w:rFonts w:ascii="Arial" w:hAnsi="Arial" w:cs="Arial"/>
          <w:bCs/>
          <w:sz w:val="18"/>
          <w:szCs w:val="18"/>
          <w:highlight w:val="white"/>
          <w:lang w:val="en-US"/>
        </w:rPr>
        <w:t>=</w:t>
      </w:r>
      <w:r w:rsidRPr="00727799">
        <w:rPr>
          <w:rFonts w:ascii="Arial" w:hAnsi="Arial" w:cs="Arial"/>
          <w:sz w:val="18"/>
          <w:szCs w:val="18"/>
          <w:highlight w:val="white"/>
          <w:lang w:val="en-US"/>
        </w:rPr>
        <w:t>"</w:t>
      </w:r>
      <w:proofErr w:type="spellStart"/>
      <w:r w:rsidRPr="00727799">
        <w:rPr>
          <w:rFonts w:ascii="Arial" w:hAnsi="Arial" w:cs="Arial"/>
          <w:sz w:val="18"/>
          <w:szCs w:val="18"/>
          <w:highlight w:val="white"/>
          <w:lang w:val="en-US"/>
        </w:rPr>
        <w:t>stylesheet</w:t>
      </w:r>
      <w:proofErr w:type="spellEnd"/>
      <w:r w:rsidRPr="00727799">
        <w:rPr>
          <w:rFonts w:ascii="Arial" w:hAnsi="Arial" w:cs="Arial"/>
          <w:sz w:val="18"/>
          <w:szCs w:val="18"/>
          <w:highlight w:val="white"/>
          <w:lang w:val="en-US"/>
        </w:rPr>
        <w:t xml:space="preserve">" </w:t>
      </w:r>
      <w:proofErr w:type="spellStart"/>
      <w:r w:rsidRPr="00727799">
        <w:rPr>
          <w:rFonts w:ascii="Arial" w:hAnsi="Arial" w:cs="Arial"/>
          <w:bCs/>
          <w:sz w:val="18"/>
          <w:szCs w:val="18"/>
          <w:highlight w:val="white"/>
          <w:lang w:val="en-US"/>
        </w:rPr>
        <w:t>href</w:t>
      </w:r>
      <w:proofErr w:type="spellEnd"/>
      <w:r w:rsidRPr="00727799">
        <w:rPr>
          <w:rFonts w:ascii="Arial" w:hAnsi="Arial" w:cs="Arial"/>
          <w:bCs/>
          <w:sz w:val="18"/>
          <w:szCs w:val="18"/>
          <w:highlight w:val="white"/>
          <w:lang w:val="en-US"/>
        </w:rPr>
        <w:t>=</w:t>
      </w:r>
      <w:r w:rsidRPr="00727799">
        <w:rPr>
          <w:rFonts w:ascii="Arial" w:hAnsi="Arial" w:cs="Arial"/>
          <w:sz w:val="18"/>
          <w:szCs w:val="18"/>
          <w:highlight w:val="white"/>
          <w:lang w:val="en-US"/>
        </w:rPr>
        <w:t xml:space="preserve">"style.css" </w:t>
      </w:r>
      <w:r w:rsidRPr="00727799">
        <w:rPr>
          <w:rFonts w:ascii="Arial" w:hAnsi="Arial" w:cs="Arial"/>
          <w:bCs/>
          <w:sz w:val="18"/>
          <w:szCs w:val="18"/>
          <w:highlight w:val="white"/>
          <w:lang w:val="en-US"/>
        </w:rPr>
        <w:t>/&gt;</w:t>
      </w:r>
    </w:p>
    <w:p w:rsidR="00F13187" w:rsidRPr="00727799" w:rsidRDefault="00F13187" w:rsidP="00F13187">
      <w:pPr>
        <w:pStyle w:val="Paragraphedeliste"/>
        <w:numPr>
          <w:ilvl w:val="0"/>
          <w:numId w:val="42"/>
        </w:numPr>
        <w:rPr>
          <w:rFonts w:ascii="Arial" w:hAnsi="Arial" w:cs="Arial"/>
          <w:sz w:val="18"/>
          <w:szCs w:val="18"/>
        </w:rPr>
      </w:pPr>
      <w:r w:rsidRPr="00727799">
        <w:rPr>
          <w:rFonts w:ascii="Arial" w:hAnsi="Arial" w:cs="Arial"/>
          <w:sz w:val="18"/>
          <w:szCs w:val="18"/>
        </w:rPr>
        <w:t>Le fichier "style.css" contient la définition de la mise en forme.</w:t>
      </w:r>
    </w:p>
    <w:p w:rsidR="00F13187" w:rsidRPr="00727799" w:rsidRDefault="00F13187" w:rsidP="00F13187">
      <w:pPr>
        <w:pStyle w:val="Paragraphedeliste"/>
        <w:numPr>
          <w:ilvl w:val="0"/>
          <w:numId w:val="42"/>
        </w:numPr>
        <w:rPr>
          <w:rFonts w:ascii="Arial" w:hAnsi="Arial" w:cs="Arial"/>
          <w:sz w:val="18"/>
          <w:szCs w:val="18"/>
        </w:rPr>
      </w:pPr>
      <w:r w:rsidRPr="00727799">
        <w:rPr>
          <w:rFonts w:ascii="Arial" w:hAnsi="Arial" w:cs="Arial"/>
          <w:sz w:val="18"/>
          <w:szCs w:val="18"/>
        </w:rPr>
        <w:t>On va tout simplement remplacer ce fichier "style.css" par un script PHP qui détectera le type d’appareil connecté et générera le code CSS souhaité. La présentation sera donc elle aussi adaptée à l’écran de l’utilisateur.</w:t>
      </w:r>
    </w:p>
    <w:p w:rsidR="00F13187" w:rsidRPr="00727799" w:rsidRDefault="00F13187" w:rsidP="00F13187">
      <w:pPr>
        <w:rPr>
          <w:rFonts w:cs="Arial"/>
          <w:sz w:val="18"/>
          <w:szCs w:val="18"/>
        </w:rPr>
      </w:pPr>
    </w:p>
    <w:p w:rsidR="00F13187" w:rsidRPr="00727799" w:rsidRDefault="00F13187" w:rsidP="00F13187">
      <w:pPr>
        <w:widowControl/>
        <w:numPr>
          <w:ilvl w:val="0"/>
          <w:numId w:val="37"/>
        </w:numPr>
        <w:suppressAutoHyphens w:val="0"/>
        <w:autoSpaceDE/>
        <w:spacing w:before="120"/>
        <w:jc w:val="left"/>
        <w:rPr>
          <w:rFonts w:cs="Arial"/>
          <w:b/>
          <w:sz w:val="18"/>
          <w:szCs w:val="18"/>
        </w:rPr>
      </w:pPr>
      <w:r w:rsidRPr="00727799">
        <w:rPr>
          <w:rFonts w:cs="Arial"/>
          <w:b/>
          <w:sz w:val="18"/>
          <w:szCs w:val="18"/>
        </w:rPr>
        <w:t>Un exemple :</w:t>
      </w:r>
    </w:p>
    <w:p w:rsidR="00F13187" w:rsidRPr="00727799" w:rsidRDefault="00F13187" w:rsidP="00F13187">
      <w:pPr>
        <w:rPr>
          <w:rFonts w:cs="Arial"/>
          <w:sz w:val="18"/>
          <w:szCs w:val="18"/>
        </w:rPr>
      </w:pPr>
    </w:p>
    <w:p w:rsidR="00F13187" w:rsidRPr="00727799" w:rsidRDefault="00F13187" w:rsidP="00F13187">
      <w:pPr>
        <w:pStyle w:val="Paragraphedeliste"/>
        <w:numPr>
          <w:ilvl w:val="0"/>
          <w:numId w:val="42"/>
        </w:numPr>
        <w:rPr>
          <w:rFonts w:ascii="Arial" w:hAnsi="Arial" w:cs="Arial"/>
          <w:sz w:val="18"/>
          <w:szCs w:val="18"/>
        </w:rPr>
      </w:pPr>
      <w:r w:rsidRPr="00727799">
        <w:rPr>
          <w:rFonts w:ascii="Arial" w:hAnsi="Arial" w:cs="Arial"/>
          <w:sz w:val="18"/>
          <w:szCs w:val="18"/>
        </w:rPr>
        <w:t>La page à afficher, générée en PHP (</w:t>
      </w:r>
      <w:proofErr w:type="spellStart"/>
      <w:r w:rsidRPr="00727799">
        <w:rPr>
          <w:rFonts w:ascii="Arial" w:hAnsi="Arial" w:cs="Arial"/>
          <w:sz w:val="18"/>
          <w:szCs w:val="18"/>
        </w:rPr>
        <w:t>page.php</w:t>
      </w:r>
      <w:proofErr w:type="spellEnd"/>
      <w:r w:rsidRPr="00727799">
        <w:rPr>
          <w:rFonts w:ascii="Arial" w:hAnsi="Arial" w:cs="Arial"/>
          <w:sz w:val="18"/>
          <w:szCs w:val="18"/>
        </w:rPr>
        <w:t>)</w:t>
      </w:r>
    </w:p>
    <w:p w:rsidR="00F13187" w:rsidRPr="00727799" w:rsidRDefault="00F13187" w:rsidP="00F13187">
      <w:pPr>
        <w:rPr>
          <w:rFonts w:cs="Arial"/>
          <w:sz w:val="18"/>
          <w:szCs w:val="18"/>
        </w:rPr>
      </w:pPr>
    </w:p>
    <w:p w:rsidR="00F13187" w:rsidRPr="00727799" w:rsidRDefault="00F13187" w:rsidP="00F13187">
      <w:pPr>
        <w:ind w:firstLine="708"/>
        <w:rPr>
          <w:rFonts w:cs="Arial"/>
          <w:sz w:val="18"/>
          <w:szCs w:val="18"/>
          <w:lang w:val="en-US"/>
        </w:rPr>
      </w:pPr>
      <w:proofErr w:type="gramStart"/>
      <w:r w:rsidRPr="00727799">
        <w:rPr>
          <w:rFonts w:cs="Arial"/>
          <w:sz w:val="18"/>
          <w:szCs w:val="18"/>
          <w:lang w:val="en-US"/>
        </w:rPr>
        <w:t>&lt;!DOCTYPE</w:t>
      </w:r>
      <w:proofErr w:type="gramEnd"/>
      <w:r w:rsidRPr="00727799">
        <w:rPr>
          <w:rFonts w:cs="Arial"/>
          <w:sz w:val="18"/>
          <w:szCs w:val="18"/>
          <w:lang w:val="en-US"/>
        </w:rPr>
        <w:t xml:space="preserve"> html&gt; </w:t>
      </w:r>
    </w:p>
    <w:p w:rsidR="00F13187" w:rsidRPr="00727799" w:rsidRDefault="00F13187" w:rsidP="00F13187">
      <w:pPr>
        <w:ind w:firstLine="708"/>
        <w:rPr>
          <w:rFonts w:cs="Arial"/>
          <w:sz w:val="18"/>
          <w:szCs w:val="18"/>
          <w:lang w:val="en-US"/>
        </w:rPr>
      </w:pPr>
      <w:r w:rsidRPr="00727799">
        <w:rPr>
          <w:rFonts w:cs="Arial"/>
          <w:sz w:val="18"/>
          <w:szCs w:val="18"/>
          <w:lang w:val="en-US"/>
        </w:rPr>
        <w:t xml:space="preserve">&lt;html </w:t>
      </w:r>
      <w:proofErr w:type="spellStart"/>
      <w:proofErr w:type="gramStart"/>
      <w:r w:rsidRPr="00727799">
        <w:rPr>
          <w:rFonts w:cs="Arial"/>
          <w:sz w:val="18"/>
          <w:szCs w:val="18"/>
          <w:lang w:val="en-US"/>
        </w:rPr>
        <w:t>lang</w:t>
      </w:r>
      <w:proofErr w:type="spellEnd"/>
      <w:proofErr w:type="gramEnd"/>
      <w:r w:rsidRPr="00727799">
        <w:rPr>
          <w:rFonts w:cs="Arial"/>
          <w:sz w:val="18"/>
          <w:szCs w:val="18"/>
          <w:lang w:val="en-US"/>
        </w:rPr>
        <w:t>="</w:t>
      </w:r>
      <w:proofErr w:type="spellStart"/>
      <w:r w:rsidRPr="00727799">
        <w:rPr>
          <w:rFonts w:cs="Arial"/>
          <w:sz w:val="18"/>
          <w:szCs w:val="18"/>
          <w:lang w:val="en-US"/>
        </w:rPr>
        <w:t>fr</w:t>
      </w:r>
      <w:proofErr w:type="spellEnd"/>
      <w:r w:rsidRPr="00727799">
        <w:rPr>
          <w:rFonts w:cs="Arial"/>
          <w:sz w:val="18"/>
          <w:szCs w:val="18"/>
          <w:lang w:val="en-US"/>
        </w:rPr>
        <w:t>"&gt;</w:t>
      </w:r>
    </w:p>
    <w:p w:rsidR="00F13187" w:rsidRPr="00727799" w:rsidRDefault="00F13187" w:rsidP="00F13187">
      <w:pPr>
        <w:rPr>
          <w:rFonts w:cs="Arial"/>
          <w:sz w:val="18"/>
          <w:szCs w:val="18"/>
          <w:lang w:val="en-US"/>
        </w:rPr>
      </w:pPr>
      <w:r w:rsidRPr="00727799">
        <w:rPr>
          <w:rFonts w:cs="Arial"/>
          <w:sz w:val="18"/>
          <w:szCs w:val="18"/>
          <w:lang w:val="en-US"/>
        </w:rPr>
        <w:tab/>
      </w:r>
      <w:r w:rsidRPr="00727799">
        <w:rPr>
          <w:rFonts w:cs="Arial"/>
          <w:sz w:val="18"/>
          <w:szCs w:val="18"/>
          <w:lang w:val="en-US"/>
        </w:rPr>
        <w:tab/>
        <w:t>&lt;</w:t>
      </w:r>
      <w:proofErr w:type="gramStart"/>
      <w:r w:rsidRPr="00727799">
        <w:rPr>
          <w:rFonts w:cs="Arial"/>
          <w:sz w:val="18"/>
          <w:szCs w:val="18"/>
          <w:lang w:val="en-US"/>
        </w:rPr>
        <w:t>head</w:t>
      </w:r>
      <w:proofErr w:type="gramEnd"/>
      <w:r w:rsidRPr="00727799">
        <w:rPr>
          <w:rFonts w:cs="Arial"/>
          <w:sz w:val="18"/>
          <w:szCs w:val="18"/>
          <w:lang w:val="en-US"/>
        </w:rPr>
        <w:t>&gt;</w:t>
      </w:r>
    </w:p>
    <w:p w:rsidR="00F13187" w:rsidRPr="00727799" w:rsidRDefault="00F13187" w:rsidP="00F13187">
      <w:pPr>
        <w:rPr>
          <w:rFonts w:cs="Arial"/>
          <w:sz w:val="18"/>
          <w:szCs w:val="18"/>
          <w:lang w:val="en-US"/>
        </w:rPr>
      </w:pPr>
      <w:r w:rsidRPr="00727799">
        <w:rPr>
          <w:rFonts w:cs="Arial"/>
          <w:sz w:val="18"/>
          <w:szCs w:val="18"/>
          <w:lang w:val="en-US"/>
        </w:rPr>
        <w:tab/>
      </w:r>
      <w:r w:rsidRPr="00727799">
        <w:rPr>
          <w:rFonts w:cs="Arial"/>
          <w:sz w:val="18"/>
          <w:szCs w:val="18"/>
          <w:lang w:val="en-US"/>
        </w:rPr>
        <w:tab/>
      </w:r>
      <w:r w:rsidRPr="00727799">
        <w:rPr>
          <w:rFonts w:cs="Arial"/>
          <w:sz w:val="18"/>
          <w:szCs w:val="18"/>
          <w:lang w:val="en-US"/>
        </w:rPr>
        <w:tab/>
        <w:t>&lt;</w:t>
      </w:r>
      <w:proofErr w:type="gramStart"/>
      <w:r w:rsidRPr="00727799">
        <w:rPr>
          <w:rFonts w:cs="Arial"/>
          <w:sz w:val="18"/>
          <w:szCs w:val="18"/>
          <w:lang w:val="en-US"/>
        </w:rPr>
        <w:t>title&gt;</w:t>
      </w:r>
      <w:proofErr w:type="spellStart"/>
      <w:proofErr w:type="gramEnd"/>
      <w:r w:rsidRPr="00727799">
        <w:rPr>
          <w:rFonts w:cs="Arial"/>
          <w:sz w:val="18"/>
          <w:szCs w:val="18"/>
          <w:lang w:val="en-US"/>
        </w:rPr>
        <w:t>Exemple</w:t>
      </w:r>
      <w:proofErr w:type="spellEnd"/>
      <w:r w:rsidRPr="00727799">
        <w:rPr>
          <w:rFonts w:cs="Arial"/>
          <w:sz w:val="18"/>
          <w:szCs w:val="18"/>
          <w:lang w:val="en-US"/>
        </w:rPr>
        <w:t>&lt;/title&gt;</w:t>
      </w:r>
    </w:p>
    <w:p w:rsidR="00F13187" w:rsidRPr="00727799" w:rsidRDefault="00F13187" w:rsidP="00F13187">
      <w:pPr>
        <w:rPr>
          <w:rFonts w:cs="Arial"/>
          <w:sz w:val="18"/>
          <w:szCs w:val="18"/>
          <w:lang w:val="en-US"/>
        </w:rPr>
      </w:pPr>
      <w:r w:rsidRPr="00727799">
        <w:rPr>
          <w:rFonts w:cs="Arial"/>
          <w:sz w:val="18"/>
          <w:szCs w:val="18"/>
          <w:lang w:val="en-US"/>
        </w:rPr>
        <w:tab/>
      </w:r>
      <w:r w:rsidRPr="00727799">
        <w:rPr>
          <w:rFonts w:cs="Arial"/>
          <w:sz w:val="18"/>
          <w:szCs w:val="18"/>
          <w:lang w:val="en-US"/>
        </w:rPr>
        <w:tab/>
      </w:r>
      <w:r w:rsidRPr="00727799">
        <w:rPr>
          <w:rFonts w:cs="Arial"/>
          <w:sz w:val="18"/>
          <w:szCs w:val="18"/>
          <w:lang w:val="en-US"/>
        </w:rPr>
        <w:tab/>
        <w:t>&lt;</w:t>
      </w:r>
      <w:proofErr w:type="gramStart"/>
      <w:r w:rsidRPr="00727799">
        <w:rPr>
          <w:rFonts w:cs="Arial"/>
          <w:sz w:val="18"/>
          <w:szCs w:val="18"/>
          <w:lang w:val="en-US"/>
        </w:rPr>
        <w:t>meta</w:t>
      </w:r>
      <w:proofErr w:type="gramEnd"/>
      <w:r w:rsidRPr="00727799">
        <w:rPr>
          <w:rFonts w:cs="Arial"/>
          <w:sz w:val="18"/>
          <w:szCs w:val="18"/>
          <w:lang w:val="en-US"/>
        </w:rPr>
        <w:t xml:space="preserve"> http-</w:t>
      </w:r>
      <w:proofErr w:type="spellStart"/>
      <w:r w:rsidRPr="00727799">
        <w:rPr>
          <w:rFonts w:cs="Arial"/>
          <w:sz w:val="18"/>
          <w:szCs w:val="18"/>
          <w:lang w:val="en-US"/>
        </w:rPr>
        <w:t>equiv</w:t>
      </w:r>
      <w:proofErr w:type="spellEnd"/>
      <w:r w:rsidRPr="00727799">
        <w:rPr>
          <w:rFonts w:cs="Arial"/>
          <w:sz w:val="18"/>
          <w:szCs w:val="18"/>
          <w:lang w:val="en-US"/>
        </w:rPr>
        <w:t>="Content-Type" content="text/html; charset=utf-8" /&gt;</w:t>
      </w:r>
    </w:p>
    <w:p w:rsidR="00F13187" w:rsidRPr="00727799" w:rsidRDefault="00F13187" w:rsidP="00F13187">
      <w:pPr>
        <w:rPr>
          <w:rFonts w:cs="Arial"/>
          <w:sz w:val="18"/>
          <w:szCs w:val="18"/>
          <w:lang w:val="en-US"/>
        </w:rPr>
      </w:pPr>
      <w:r w:rsidRPr="00727799">
        <w:rPr>
          <w:rFonts w:cs="Arial"/>
          <w:sz w:val="18"/>
          <w:szCs w:val="18"/>
          <w:lang w:val="en-US"/>
        </w:rPr>
        <w:tab/>
      </w:r>
      <w:r w:rsidRPr="00727799">
        <w:rPr>
          <w:rFonts w:cs="Arial"/>
          <w:sz w:val="18"/>
          <w:szCs w:val="18"/>
          <w:lang w:val="en-US"/>
        </w:rPr>
        <w:tab/>
      </w:r>
      <w:r w:rsidRPr="00727799">
        <w:rPr>
          <w:rFonts w:cs="Arial"/>
          <w:sz w:val="18"/>
          <w:szCs w:val="18"/>
          <w:lang w:val="en-US"/>
        </w:rPr>
        <w:tab/>
        <w:t>&lt;link type="text/</w:t>
      </w:r>
      <w:proofErr w:type="spellStart"/>
      <w:r w:rsidRPr="00727799">
        <w:rPr>
          <w:rFonts w:cs="Arial"/>
          <w:sz w:val="18"/>
          <w:szCs w:val="18"/>
          <w:lang w:val="en-US"/>
        </w:rPr>
        <w:t>css</w:t>
      </w:r>
      <w:proofErr w:type="spellEnd"/>
      <w:r w:rsidRPr="00727799">
        <w:rPr>
          <w:rFonts w:cs="Arial"/>
          <w:sz w:val="18"/>
          <w:szCs w:val="18"/>
          <w:lang w:val="en-US"/>
        </w:rPr>
        <w:t xml:space="preserve">" </w:t>
      </w:r>
      <w:proofErr w:type="spellStart"/>
      <w:r w:rsidRPr="00727799">
        <w:rPr>
          <w:rFonts w:cs="Arial"/>
          <w:sz w:val="18"/>
          <w:szCs w:val="18"/>
          <w:lang w:val="en-US"/>
        </w:rPr>
        <w:t>rel</w:t>
      </w:r>
      <w:proofErr w:type="spellEnd"/>
      <w:r w:rsidRPr="00727799">
        <w:rPr>
          <w:rFonts w:cs="Arial"/>
          <w:sz w:val="18"/>
          <w:szCs w:val="18"/>
          <w:lang w:val="en-US"/>
        </w:rPr>
        <w:t>="</w:t>
      </w:r>
      <w:proofErr w:type="spellStart"/>
      <w:r w:rsidRPr="00727799">
        <w:rPr>
          <w:rFonts w:cs="Arial"/>
          <w:sz w:val="18"/>
          <w:szCs w:val="18"/>
          <w:lang w:val="en-US"/>
        </w:rPr>
        <w:t>stylesheet</w:t>
      </w:r>
      <w:proofErr w:type="spellEnd"/>
      <w:r w:rsidRPr="00727799">
        <w:rPr>
          <w:rFonts w:cs="Arial"/>
          <w:sz w:val="18"/>
          <w:szCs w:val="18"/>
          <w:lang w:val="en-US"/>
        </w:rPr>
        <w:t xml:space="preserve">" </w:t>
      </w:r>
      <w:proofErr w:type="spellStart"/>
      <w:r w:rsidRPr="00727799">
        <w:rPr>
          <w:rFonts w:cs="Arial"/>
          <w:sz w:val="18"/>
          <w:szCs w:val="18"/>
          <w:lang w:val="en-US"/>
        </w:rPr>
        <w:t>href</w:t>
      </w:r>
      <w:proofErr w:type="spellEnd"/>
      <w:r w:rsidRPr="00727799">
        <w:rPr>
          <w:rFonts w:cs="Arial"/>
          <w:sz w:val="18"/>
          <w:szCs w:val="18"/>
          <w:lang w:val="en-US"/>
        </w:rPr>
        <w:t>="</w:t>
      </w:r>
      <w:proofErr w:type="spellStart"/>
      <w:r w:rsidRPr="00727799">
        <w:rPr>
          <w:rFonts w:cs="Arial"/>
          <w:b/>
          <w:sz w:val="18"/>
          <w:szCs w:val="18"/>
          <w:lang w:val="en-US"/>
        </w:rPr>
        <w:t>genererCss.php</w:t>
      </w:r>
      <w:proofErr w:type="spellEnd"/>
      <w:r w:rsidRPr="00727799">
        <w:rPr>
          <w:rFonts w:cs="Arial"/>
          <w:sz w:val="18"/>
          <w:szCs w:val="18"/>
          <w:lang w:val="en-US"/>
        </w:rPr>
        <w:t>" /&gt;</w:t>
      </w:r>
    </w:p>
    <w:p w:rsidR="00F13187" w:rsidRPr="00727799" w:rsidRDefault="00F13187" w:rsidP="00F13187">
      <w:pPr>
        <w:rPr>
          <w:rFonts w:cs="Arial"/>
          <w:sz w:val="18"/>
          <w:szCs w:val="18"/>
          <w:lang w:val="en-US"/>
        </w:rPr>
      </w:pPr>
      <w:r w:rsidRPr="00727799">
        <w:rPr>
          <w:rFonts w:cs="Arial"/>
          <w:sz w:val="18"/>
          <w:szCs w:val="18"/>
          <w:lang w:val="en-US"/>
        </w:rPr>
        <w:tab/>
      </w:r>
      <w:r w:rsidRPr="00727799">
        <w:rPr>
          <w:rFonts w:cs="Arial"/>
          <w:sz w:val="18"/>
          <w:szCs w:val="18"/>
          <w:lang w:val="en-US"/>
        </w:rPr>
        <w:tab/>
        <w:t>&lt;/head&gt;</w:t>
      </w:r>
    </w:p>
    <w:p w:rsidR="00F13187" w:rsidRPr="00727799" w:rsidRDefault="00F13187" w:rsidP="00F13187">
      <w:pPr>
        <w:rPr>
          <w:rFonts w:cs="Arial"/>
          <w:sz w:val="18"/>
          <w:szCs w:val="18"/>
          <w:lang w:val="en-US"/>
        </w:rPr>
      </w:pPr>
      <w:r w:rsidRPr="00727799">
        <w:rPr>
          <w:rFonts w:cs="Arial"/>
          <w:sz w:val="18"/>
          <w:szCs w:val="18"/>
          <w:lang w:val="en-US"/>
        </w:rPr>
        <w:tab/>
      </w:r>
      <w:r w:rsidRPr="00727799">
        <w:rPr>
          <w:rFonts w:cs="Arial"/>
          <w:sz w:val="18"/>
          <w:szCs w:val="18"/>
          <w:lang w:val="en-US"/>
        </w:rPr>
        <w:tab/>
        <w:t>&lt;</w:t>
      </w:r>
      <w:proofErr w:type="gramStart"/>
      <w:r w:rsidRPr="00727799">
        <w:rPr>
          <w:rFonts w:cs="Arial"/>
          <w:sz w:val="18"/>
          <w:szCs w:val="18"/>
          <w:lang w:val="en-US"/>
        </w:rPr>
        <w:t>body</w:t>
      </w:r>
      <w:proofErr w:type="gramEnd"/>
      <w:r w:rsidRPr="00727799">
        <w:rPr>
          <w:rFonts w:cs="Arial"/>
          <w:sz w:val="18"/>
          <w:szCs w:val="18"/>
          <w:lang w:val="en-US"/>
        </w:rPr>
        <w:t>&gt;</w:t>
      </w:r>
    </w:p>
    <w:p w:rsidR="00F13187" w:rsidRPr="00727799" w:rsidRDefault="00F13187" w:rsidP="00F13187">
      <w:pPr>
        <w:rPr>
          <w:rFonts w:cs="Arial"/>
          <w:sz w:val="18"/>
          <w:szCs w:val="18"/>
          <w:lang w:val="en-US"/>
        </w:rPr>
      </w:pPr>
      <w:r w:rsidRPr="00727799">
        <w:rPr>
          <w:rFonts w:cs="Arial"/>
          <w:sz w:val="18"/>
          <w:szCs w:val="18"/>
          <w:lang w:val="en-US"/>
        </w:rPr>
        <w:tab/>
      </w:r>
      <w:r w:rsidRPr="00727799">
        <w:rPr>
          <w:rFonts w:cs="Arial"/>
          <w:sz w:val="18"/>
          <w:szCs w:val="18"/>
          <w:lang w:val="en-US"/>
        </w:rPr>
        <w:tab/>
      </w:r>
      <w:proofErr w:type="gramStart"/>
      <w:r w:rsidRPr="00727799">
        <w:rPr>
          <w:rFonts w:cs="Arial"/>
          <w:sz w:val="18"/>
          <w:szCs w:val="18"/>
          <w:lang w:val="en-US"/>
        </w:rPr>
        <w:t>&lt;?</w:t>
      </w:r>
      <w:proofErr w:type="spellStart"/>
      <w:r w:rsidRPr="00727799">
        <w:rPr>
          <w:rFonts w:cs="Arial"/>
          <w:sz w:val="18"/>
          <w:szCs w:val="18"/>
          <w:lang w:val="en-US"/>
        </w:rPr>
        <w:t>php</w:t>
      </w:r>
      <w:proofErr w:type="spellEnd"/>
      <w:proofErr w:type="gramEnd"/>
    </w:p>
    <w:p w:rsidR="00F13187" w:rsidRPr="00727799" w:rsidRDefault="00F13187" w:rsidP="00F13187">
      <w:pPr>
        <w:rPr>
          <w:rFonts w:cs="Arial"/>
          <w:b/>
          <w:sz w:val="18"/>
          <w:szCs w:val="18"/>
          <w:lang w:val="en-US"/>
        </w:rPr>
      </w:pPr>
      <w:r w:rsidRPr="00727799">
        <w:rPr>
          <w:rFonts w:cs="Arial"/>
          <w:sz w:val="18"/>
          <w:szCs w:val="18"/>
          <w:lang w:val="en-US"/>
        </w:rPr>
        <w:tab/>
      </w:r>
      <w:r w:rsidRPr="00727799">
        <w:rPr>
          <w:rFonts w:cs="Arial"/>
          <w:sz w:val="18"/>
          <w:szCs w:val="18"/>
          <w:lang w:val="en-US"/>
        </w:rPr>
        <w:tab/>
      </w:r>
      <w:r w:rsidRPr="00727799">
        <w:rPr>
          <w:rFonts w:cs="Arial"/>
          <w:sz w:val="18"/>
          <w:szCs w:val="18"/>
          <w:lang w:val="en-US"/>
        </w:rPr>
        <w:tab/>
      </w:r>
      <w:proofErr w:type="spellStart"/>
      <w:r w:rsidRPr="00727799">
        <w:rPr>
          <w:rFonts w:cs="Arial"/>
          <w:b/>
          <w:sz w:val="18"/>
          <w:szCs w:val="18"/>
          <w:lang w:val="en-US"/>
        </w:rPr>
        <w:t>include_</w:t>
      </w:r>
      <w:proofErr w:type="gramStart"/>
      <w:r w:rsidRPr="00727799">
        <w:rPr>
          <w:rFonts w:cs="Arial"/>
          <w:b/>
          <w:sz w:val="18"/>
          <w:szCs w:val="18"/>
          <w:lang w:val="en-US"/>
        </w:rPr>
        <w:t>once</w:t>
      </w:r>
      <w:proofErr w:type="spellEnd"/>
      <w:r w:rsidRPr="00727799">
        <w:rPr>
          <w:rFonts w:cs="Arial"/>
          <w:b/>
          <w:sz w:val="18"/>
          <w:szCs w:val="18"/>
          <w:lang w:val="en-US"/>
        </w:rPr>
        <w:t>(</w:t>
      </w:r>
      <w:proofErr w:type="gramEnd"/>
      <w:r w:rsidRPr="00727799">
        <w:rPr>
          <w:rFonts w:cs="Arial"/>
          <w:b/>
          <w:sz w:val="18"/>
          <w:szCs w:val="18"/>
          <w:lang w:val="en-US"/>
        </w:rPr>
        <w:t>"</w:t>
      </w:r>
      <w:proofErr w:type="spellStart"/>
      <w:r w:rsidRPr="00727799">
        <w:rPr>
          <w:rFonts w:cs="Arial"/>
          <w:b/>
          <w:sz w:val="18"/>
          <w:szCs w:val="18"/>
          <w:lang w:val="en-US"/>
        </w:rPr>
        <w:t>Mobile_Detect.php</w:t>
      </w:r>
      <w:proofErr w:type="spellEnd"/>
      <w:r w:rsidRPr="00727799">
        <w:rPr>
          <w:rFonts w:cs="Arial"/>
          <w:b/>
          <w:sz w:val="18"/>
          <w:szCs w:val="18"/>
          <w:lang w:val="en-US"/>
        </w:rPr>
        <w:t>");</w:t>
      </w:r>
    </w:p>
    <w:p w:rsidR="00F13187" w:rsidRPr="00727799" w:rsidRDefault="00F13187" w:rsidP="00F13187">
      <w:pPr>
        <w:rPr>
          <w:rFonts w:cs="Arial"/>
          <w:b/>
          <w:sz w:val="18"/>
          <w:szCs w:val="18"/>
        </w:rPr>
      </w:pPr>
      <w:r w:rsidRPr="00727799">
        <w:rPr>
          <w:rFonts w:cs="Arial"/>
          <w:sz w:val="18"/>
          <w:szCs w:val="18"/>
          <w:lang w:val="en-US"/>
        </w:rPr>
        <w:tab/>
      </w:r>
      <w:r w:rsidRPr="00727799">
        <w:rPr>
          <w:rFonts w:cs="Arial"/>
          <w:sz w:val="18"/>
          <w:szCs w:val="18"/>
          <w:lang w:val="en-US"/>
        </w:rPr>
        <w:tab/>
      </w:r>
      <w:r w:rsidRPr="00727799">
        <w:rPr>
          <w:rFonts w:cs="Arial"/>
          <w:sz w:val="18"/>
          <w:szCs w:val="18"/>
          <w:lang w:val="en-US"/>
        </w:rPr>
        <w:tab/>
      </w:r>
      <w:r w:rsidRPr="00727799">
        <w:rPr>
          <w:rFonts w:cs="Arial"/>
          <w:b/>
          <w:sz w:val="18"/>
          <w:szCs w:val="18"/>
        </w:rPr>
        <w:t>$</w:t>
      </w:r>
      <w:proofErr w:type="spellStart"/>
      <w:r w:rsidRPr="00727799">
        <w:rPr>
          <w:rFonts w:cs="Arial"/>
          <w:b/>
          <w:sz w:val="18"/>
          <w:szCs w:val="18"/>
        </w:rPr>
        <w:t>detect</w:t>
      </w:r>
      <w:proofErr w:type="spellEnd"/>
      <w:r w:rsidRPr="00727799">
        <w:rPr>
          <w:rFonts w:cs="Arial"/>
          <w:b/>
          <w:sz w:val="18"/>
          <w:szCs w:val="18"/>
        </w:rPr>
        <w:t xml:space="preserve">= new </w:t>
      </w:r>
      <w:proofErr w:type="spellStart"/>
      <w:r w:rsidRPr="00727799">
        <w:rPr>
          <w:rFonts w:cs="Arial"/>
          <w:b/>
          <w:sz w:val="18"/>
          <w:szCs w:val="18"/>
        </w:rPr>
        <w:t>Mobile_</w:t>
      </w:r>
      <w:proofErr w:type="gramStart"/>
      <w:r w:rsidRPr="00727799">
        <w:rPr>
          <w:rFonts w:cs="Arial"/>
          <w:b/>
          <w:sz w:val="18"/>
          <w:szCs w:val="18"/>
        </w:rPr>
        <w:t>Detect</w:t>
      </w:r>
      <w:proofErr w:type="spellEnd"/>
      <w:r w:rsidRPr="00727799">
        <w:rPr>
          <w:rFonts w:cs="Arial"/>
          <w:b/>
          <w:sz w:val="18"/>
          <w:szCs w:val="18"/>
        </w:rPr>
        <w:t>(</w:t>
      </w:r>
      <w:proofErr w:type="gramEnd"/>
      <w:r w:rsidRPr="00727799">
        <w:rPr>
          <w:rFonts w:cs="Arial"/>
          <w:b/>
          <w:sz w:val="18"/>
          <w:szCs w:val="18"/>
        </w:rPr>
        <w:t>);</w:t>
      </w:r>
    </w:p>
    <w:p w:rsidR="00F13187" w:rsidRPr="00727799" w:rsidRDefault="00F13187" w:rsidP="00F13187">
      <w:pPr>
        <w:rPr>
          <w:rFonts w:cs="Arial"/>
          <w:sz w:val="18"/>
          <w:szCs w:val="18"/>
        </w:rPr>
      </w:pPr>
      <w:r w:rsidRPr="00727799">
        <w:rPr>
          <w:sz w:val="18"/>
          <w:szCs w:val="18"/>
        </w:rPr>
        <w:tab/>
      </w:r>
      <w:r w:rsidRPr="00727799">
        <w:rPr>
          <w:sz w:val="18"/>
          <w:szCs w:val="18"/>
        </w:rPr>
        <w:tab/>
      </w:r>
      <w:r w:rsidRPr="00727799">
        <w:rPr>
          <w:sz w:val="18"/>
          <w:szCs w:val="18"/>
        </w:rPr>
        <w:tab/>
      </w:r>
      <w:proofErr w:type="spellStart"/>
      <w:proofErr w:type="gramStart"/>
      <w:r w:rsidRPr="00727799">
        <w:rPr>
          <w:rFonts w:cs="Arial"/>
          <w:sz w:val="18"/>
          <w:szCs w:val="18"/>
        </w:rPr>
        <w:t>echo</w:t>
      </w:r>
      <w:proofErr w:type="spellEnd"/>
      <w:proofErr w:type="gramEnd"/>
      <w:r w:rsidRPr="00727799">
        <w:rPr>
          <w:rFonts w:cs="Arial"/>
          <w:sz w:val="18"/>
          <w:szCs w:val="18"/>
        </w:rPr>
        <w:t xml:space="preserve"> '&lt;p id="</w:t>
      </w:r>
      <w:proofErr w:type="spellStart"/>
      <w:r w:rsidRPr="00727799">
        <w:rPr>
          <w:rFonts w:cs="Arial"/>
          <w:sz w:val="18"/>
          <w:szCs w:val="18"/>
        </w:rPr>
        <w:t>unTexte</w:t>
      </w:r>
      <w:proofErr w:type="spellEnd"/>
      <w:r w:rsidRPr="00727799">
        <w:rPr>
          <w:rFonts w:cs="Arial"/>
          <w:sz w:val="18"/>
          <w:szCs w:val="18"/>
        </w:rPr>
        <w:t>"&gt;';</w:t>
      </w:r>
      <w:r w:rsidRPr="00727799">
        <w:rPr>
          <w:sz w:val="18"/>
          <w:szCs w:val="18"/>
        </w:rPr>
        <w:tab/>
      </w:r>
      <w:r w:rsidRPr="00727799">
        <w:rPr>
          <w:sz w:val="18"/>
          <w:szCs w:val="18"/>
        </w:rPr>
        <w:tab/>
      </w:r>
      <w:r w:rsidRPr="00727799">
        <w:rPr>
          <w:rFonts w:cs="Arial"/>
          <w:sz w:val="18"/>
          <w:szCs w:val="18"/>
        </w:rPr>
        <w:t xml:space="preserve">// Identification du paragraphe </w:t>
      </w:r>
      <w:proofErr w:type="spellStart"/>
      <w:r w:rsidRPr="00727799">
        <w:rPr>
          <w:rFonts w:cs="Arial"/>
          <w:i/>
          <w:sz w:val="18"/>
          <w:szCs w:val="18"/>
        </w:rPr>
        <w:t>unTexte</w:t>
      </w:r>
      <w:proofErr w:type="spellEnd"/>
    </w:p>
    <w:p w:rsidR="00F13187" w:rsidRPr="00727799" w:rsidRDefault="00F13187" w:rsidP="00F13187">
      <w:pPr>
        <w:rPr>
          <w:rFonts w:cs="Arial"/>
          <w:b/>
          <w:sz w:val="18"/>
          <w:szCs w:val="18"/>
        </w:rPr>
      </w:pPr>
      <w:r w:rsidRPr="00727799">
        <w:rPr>
          <w:sz w:val="18"/>
          <w:szCs w:val="18"/>
        </w:rPr>
        <w:tab/>
      </w:r>
      <w:r w:rsidRPr="00727799">
        <w:rPr>
          <w:sz w:val="18"/>
          <w:szCs w:val="18"/>
        </w:rPr>
        <w:tab/>
      </w:r>
      <w:r w:rsidRPr="00727799">
        <w:rPr>
          <w:sz w:val="18"/>
          <w:szCs w:val="18"/>
        </w:rPr>
        <w:tab/>
      </w:r>
      <w:proofErr w:type="gramStart"/>
      <w:r w:rsidRPr="00727799">
        <w:rPr>
          <w:rFonts w:cs="Arial"/>
          <w:b/>
          <w:sz w:val="18"/>
          <w:szCs w:val="18"/>
        </w:rPr>
        <w:t>if</w:t>
      </w:r>
      <w:proofErr w:type="gramEnd"/>
      <w:r w:rsidRPr="00727799">
        <w:rPr>
          <w:rFonts w:cs="Arial"/>
          <w:b/>
          <w:sz w:val="18"/>
          <w:szCs w:val="18"/>
        </w:rPr>
        <w:t xml:space="preserve"> ($</w:t>
      </w:r>
      <w:proofErr w:type="spellStart"/>
      <w:r w:rsidRPr="00727799">
        <w:rPr>
          <w:rFonts w:cs="Arial"/>
          <w:b/>
          <w:sz w:val="18"/>
          <w:szCs w:val="18"/>
        </w:rPr>
        <w:t>detect</w:t>
      </w:r>
      <w:proofErr w:type="spellEnd"/>
      <w:r w:rsidRPr="00727799">
        <w:rPr>
          <w:rFonts w:cs="Arial"/>
          <w:b/>
          <w:sz w:val="18"/>
          <w:szCs w:val="18"/>
        </w:rPr>
        <w:t>-&gt;</w:t>
      </w:r>
      <w:proofErr w:type="spellStart"/>
      <w:r w:rsidRPr="00727799">
        <w:rPr>
          <w:rFonts w:cs="Arial"/>
          <w:b/>
          <w:sz w:val="18"/>
          <w:szCs w:val="18"/>
        </w:rPr>
        <w:t>isMobile</w:t>
      </w:r>
      <w:proofErr w:type="spellEnd"/>
      <w:r w:rsidRPr="00727799">
        <w:rPr>
          <w:rFonts w:cs="Arial"/>
          <w:b/>
          <w:sz w:val="18"/>
          <w:szCs w:val="18"/>
        </w:rPr>
        <w:t>())</w:t>
      </w:r>
    </w:p>
    <w:p w:rsidR="00F13187" w:rsidRPr="00727799" w:rsidRDefault="00F13187" w:rsidP="00F13187">
      <w:pPr>
        <w:rPr>
          <w:rFonts w:cs="Arial"/>
          <w:sz w:val="18"/>
          <w:szCs w:val="18"/>
        </w:rPr>
      </w:pPr>
      <w:r w:rsidRPr="00727799">
        <w:rPr>
          <w:sz w:val="18"/>
          <w:szCs w:val="18"/>
        </w:rPr>
        <w:tab/>
      </w:r>
      <w:r w:rsidRPr="00727799">
        <w:rPr>
          <w:sz w:val="18"/>
          <w:szCs w:val="18"/>
        </w:rPr>
        <w:tab/>
      </w:r>
      <w:r w:rsidRPr="00727799">
        <w:rPr>
          <w:sz w:val="18"/>
          <w:szCs w:val="18"/>
        </w:rPr>
        <w:tab/>
      </w:r>
      <w:r w:rsidRPr="00727799">
        <w:rPr>
          <w:sz w:val="18"/>
          <w:szCs w:val="18"/>
        </w:rPr>
        <w:tab/>
      </w:r>
      <w:proofErr w:type="spellStart"/>
      <w:proofErr w:type="gramStart"/>
      <w:r w:rsidRPr="00727799">
        <w:rPr>
          <w:rFonts w:cs="Arial"/>
          <w:sz w:val="18"/>
          <w:szCs w:val="18"/>
        </w:rPr>
        <w:t>echo</w:t>
      </w:r>
      <w:proofErr w:type="spellEnd"/>
      <w:proofErr w:type="gramEnd"/>
      <w:r w:rsidRPr="00727799">
        <w:rPr>
          <w:rFonts w:cs="Arial"/>
          <w:sz w:val="18"/>
          <w:szCs w:val="18"/>
        </w:rPr>
        <w:t xml:space="preserve"> "Petit intitulé pour mobile";</w:t>
      </w:r>
      <w:r w:rsidRPr="00727799">
        <w:rPr>
          <w:rFonts w:cs="Arial"/>
          <w:sz w:val="18"/>
          <w:szCs w:val="18"/>
        </w:rPr>
        <w:tab/>
      </w:r>
      <w:r w:rsidRPr="00727799">
        <w:rPr>
          <w:rFonts w:cs="Arial"/>
          <w:sz w:val="18"/>
          <w:szCs w:val="18"/>
        </w:rPr>
        <w:tab/>
        <w:t>// Envoi de texte sur le flux</w:t>
      </w:r>
    </w:p>
    <w:p w:rsidR="00F13187" w:rsidRPr="00727799" w:rsidRDefault="00F13187" w:rsidP="00F13187">
      <w:pPr>
        <w:rPr>
          <w:rFonts w:cs="Arial"/>
          <w:sz w:val="18"/>
          <w:szCs w:val="18"/>
        </w:rPr>
      </w:pPr>
      <w:r w:rsidRPr="00727799">
        <w:rPr>
          <w:rFonts w:cs="Arial"/>
          <w:sz w:val="18"/>
          <w:szCs w:val="18"/>
        </w:rPr>
        <w:tab/>
      </w:r>
      <w:r w:rsidRPr="00727799">
        <w:rPr>
          <w:rFonts w:cs="Arial"/>
          <w:sz w:val="18"/>
          <w:szCs w:val="18"/>
        </w:rPr>
        <w:tab/>
      </w:r>
      <w:r w:rsidRPr="00727799">
        <w:rPr>
          <w:rFonts w:cs="Arial"/>
          <w:sz w:val="18"/>
          <w:szCs w:val="18"/>
        </w:rPr>
        <w:tab/>
      </w:r>
      <w:proofErr w:type="spellStart"/>
      <w:proofErr w:type="gramStart"/>
      <w:r w:rsidRPr="00727799">
        <w:rPr>
          <w:rFonts w:cs="Arial"/>
          <w:sz w:val="18"/>
          <w:szCs w:val="18"/>
        </w:rPr>
        <w:t>else</w:t>
      </w:r>
      <w:proofErr w:type="spellEnd"/>
      <w:proofErr w:type="gramEnd"/>
    </w:p>
    <w:p w:rsidR="00F13187" w:rsidRPr="00727799" w:rsidRDefault="00F13187" w:rsidP="00F13187">
      <w:pPr>
        <w:rPr>
          <w:rFonts w:cs="Arial"/>
          <w:sz w:val="18"/>
          <w:szCs w:val="18"/>
        </w:rPr>
      </w:pPr>
      <w:r w:rsidRPr="00727799">
        <w:rPr>
          <w:rFonts w:cs="Arial"/>
          <w:sz w:val="18"/>
          <w:szCs w:val="18"/>
        </w:rPr>
        <w:tab/>
      </w:r>
      <w:r w:rsidRPr="00727799">
        <w:rPr>
          <w:rFonts w:cs="Arial"/>
          <w:sz w:val="18"/>
          <w:szCs w:val="18"/>
        </w:rPr>
        <w:tab/>
      </w:r>
      <w:r w:rsidRPr="00727799">
        <w:rPr>
          <w:rFonts w:cs="Arial"/>
          <w:sz w:val="18"/>
          <w:szCs w:val="18"/>
        </w:rPr>
        <w:tab/>
      </w:r>
      <w:r w:rsidRPr="00727799">
        <w:rPr>
          <w:rFonts w:cs="Arial"/>
          <w:sz w:val="18"/>
          <w:szCs w:val="18"/>
        </w:rPr>
        <w:tab/>
      </w:r>
      <w:proofErr w:type="spellStart"/>
      <w:proofErr w:type="gramStart"/>
      <w:r w:rsidRPr="00727799">
        <w:rPr>
          <w:rFonts w:cs="Arial"/>
          <w:sz w:val="18"/>
          <w:szCs w:val="18"/>
        </w:rPr>
        <w:t>echo</w:t>
      </w:r>
      <w:proofErr w:type="spellEnd"/>
      <w:proofErr w:type="gramEnd"/>
      <w:r w:rsidRPr="00727799">
        <w:rPr>
          <w:rFonts w:cs="Arial"/>
          <w:sz w:val="18"/>
          <w:szCs w:val="18"/>
        </w:rPr>
        <w:t xml:space="preserve"> "Un intitulé très long bien adapté à l'écran d'un ordinateur classique";</w:t>
      </w:r>
    </w:p>
    <w:p w:rsidR="00F13187" w:rsidRPr="00727799" w:rsidRDefault="00F13187" w:rsidP="00F13187">
      <w:pPr>
        <w:rPr>
          <w:rFonts w:cs="Arial"/>
          <w:sz w:val="18"/>
          <w:szCs w:val="18"/>
        </w:rPr>
      </w:pPr>
      <w:r w:rsidRPr="00727799">
        <w:rPr>
          <w:rFonts w:cs="Arial"/>
          <w:sz w:val="18"/>
          <w:szCs w:val="18"/>
        </w:rPr>
        <w:tab/>
      </w:r>
      <w:r w:rsidRPr="00727799">
        <w:rPr>
          <w:rFonts w:cs="Arial"/>
          <w:sz w:val="18"/>
          <w:szCs w:val="18"/>
        </w:rPr>
        <w:tab/>
      </w:r>
      <w:r w:rsidRPr="00727799">
        <w:rPr>
          <w:rFonts w:cs="Arial"/>
          <w:sz w:val="18"/>
          <w:szCs w:val="18"/>
        </w:rPr>
        <w:tab/>
      </w:r>
      <w:proofErr w:type="spellStart"/>
      <w:proofErr w:type="gramStart"/>
      <w:r w:rsidRPr="00727799">
        <w:rPr>
          <w:rFonts w:cs="Arial"/>
          <w:sz w:val="18"/>
          <w:szCs w:val="18"/>
        </w:rPr>
        <w:t>echo</w:t>
      </w:r>
      <w:proofErr w:type="spellEnd"/>
      <w:proofErr w:type="gramEnd"/>
      <w:r w:rsidRPr="00727799">
        <w:rPr>
          <w:rFonts w:cs="Arial"/>
          <w:sz w:val="18"/>
          <w:szCs w:val="18"/>
        </w:rPr>
        <w:t xml:space="preserve"> "&lt;/p&gt;";</w:t>
      </w:r>
    </w:p>
    <w:p w:rsidR="00F13187" w:rsidRPr="00727799" w:rsidRDefault="00F13187" w:rsidP="00F13187">
      <w:pPr>
        <w:rPr>
          <w:rFonts w:cs="Arial"/>
          <w:sz w:val="18"/>
          <w:szCs w:val="18"/>
        </w:rPr>
      </w:pPr>
      <w:r w:rsidRPr="00727799">
        <w:rPr>
          <w:rFonts w:cs="Arial"/>
          <w:sz w:val="18"/>
          <w:szCs w:val="18"/>
        </w:rPr>
        <w:tab/>
      </w:r>
      <w:r w:rsidRPr="00727799">
        <w:rPr>
          <w:rFonts w:cs="Arial"/>
          <w:sz w:val="18"/>
          <w:szCs w:val="18"/>
        </w:rPr>
        <w:tab/>
        <w:t>?&gt;</w:t>
      </w:r>
    </w:p>
    <w:p w:rsidR="00F13187" w:rsidRPr="00727799" w:rsidRDefault="00F13187" w:rsidP="00F13187">
      <w:pPr>
        <w:rPr>
          <w:rFonts w:cs="Arial"/>
          <w:sz w:val="18"/>
          <w:szCs w:val="18"/>
        </w:rPr>
      </w:pPr>
      <w:r w:rsidRPr="00727799">
        <w:rPr>
          <w:rFonts w:cs="Arial"/>
          <w:sz w:val="18"/>
          <w:szCs w:val="18"/>
        </w:rPr>
        <w:tab/>
      </w:r>
      <w:r w:rsidRPr="00727799">
        <w:rPr>
          <w:rFonts w:cs="Arial"/>
          <w:sz w:val="18"/>
          <w:szCs w:val="18"/>
        </w:rPr>
        <w:tab/>
        <w:t>&lt;/</w:t>
      </w:r>
      <w:proofErr w:type="gramStart"/>
      <w:r w:rsidRPr="00727799">
        <w:rPr>
          <w:rFonts w:cs="Arial"/>
          <w:sz w:val="18"/>
          <w:szCs w:val="18"/>
        </w:rPr>
        <w:t>body</w:t>
      </w:r>
      <w:proofErr w:type="gramEnd"/>
      <w:r w:rsidRPr="00727799">
        <w:rPr>
          <w:rFonts w:cs="Arial"/>
          <w:sz w:val="18"/>
          <w:szCs w:val="18"/>
        </w:rPr>
        <w:t>&gt;</w:t>
      </w:r>
    </w:p>
    <w:p w:rsidR="00F13187" w:rsidRPr="00727799" w:rsidRDefault="00F13187" w:rsidP="00F13187">
      <w:pPr>
        <w:ind w:firstLine="708"/>
        <w:rPr>
          <w:rFonts w:cs="Arial"/>
          <w:sz w:val="18"/>
          <w:szCs w:val="18"/>
        </w:rPr>
      </w:pPr>
      <w:r w:rsidRPr="00727799">
        <w:rPr>
          <w:rFonts w:cs="Arial"/>
          <w:sz w:val="18"/>
          <w:szCs w:val="18"/>
        </w:rPr>
        <w:t>&lt;/</w:t>
      </w:r>
      <w:proofErr w:type="gramStart"/>
      <w:r w:rsidRPr="00727799">
        <w:rPr>
          <w:rFonts w:cs="Arial"/>
          <w:sz w:val="18"/>
          <w:szCs w:val="18"/>
        </w:rPr>
        <w:t>html</w:t>
      </w:r>
      <w:proofErr w:type="gramEnd"/>
      <w:r w:rsidRPr="00727799">
        <w:rPr>
          <w:rFonts w:cs="Arial"/>
          <w:sz w:val="18"/>
          <w:szCs w:val="18"/>
        </w:rPr>
        <w:t>&gt;</w:t>
      </w:r>
    </w:p>
    <w:p w:rsidR="00F13187" w:rsidRPr="00727799" w:rsidRDefault="00F13187" w:rsidP="00F13187">
      <w:pPr>
        <w:ind w:firstLine="708"/>
        <w:rPr>
          <w:rFonts w:cs="Arial"/>
          <w:sz w:val="18"/>
          <w:szCs w:val="18"/>
        </w:rPr>
      </w:pPr>
    </w:p>
    <w:p w:rsidR="00F13187" w:rsidRPr="00727799" w:rsidRDefault="00F13187" w:rsidP="00F13187">
      <w:pPr>
        <w:ind w:firstLine="708"/>
        <w:rPr>
          <w:rFonts w:cs="Arial"/>
          <w:i/>
          <w:sz w:val="18"/>
          <w:szCs w:val="18"/>
        </w:rPr>
      </w:pPr>
      <w:r w:rsidRPr="00727799">
        <w:rPr>
          <w:rFonts w:cs="Arial"/>
          <w:i/>
          <w:sz w:val="18"/>
          <w:szCs w:val="18"/>
        </w:rPr>
        <w:t>Remarque : on fait appel au script "</w:t>
      </w:r>
      <w:proofErr w:type="spellStart"/>
      <w:r w:rsidRPr="00727799">
        <w:rPr>
          <w:rFonts w:cs="Arial"/>
          <w:i/>
          <w:sz w:val="18"/>
          <w:szCs w:val="18"/>
        </w:rPr>
        <w:t>genererCss.php</w:t>
      </w:r>
      <w:proofErr w:type="spellEnd"/>
      <w:r w:rsidRPr="00727799">
        <w:rPr>
          <w:rFonts w:cs="Arial"/>
          <w:i/>
          <w:sz w:val="18"/>
          <w:szCs w:val="18"/>
        </w:rPr>
        <w:t>" et non à une feuille CSS.</w:t>
      </w:r>
    </w:p>
    <w:p w:rsidR="00F13187" w:rsidRPr="00727799" w:rsidRDefault="00F13187" w:rsidP="00F13187">
      <w:pPr>
        <w:rPr>
          <w:rFonts w:cs="Arial"/>
          <w:sz w:val="18"/>
          <w:szCs w:val="18"/>
        </w:rPr>
      </w:pPr>
    </w:p>
    <w:p w:rsidR="00F13187" w:rsidRPr="00727799" w:rsidRDefault="00F13187" w:rsidP="00F13187">
      <w:pPr>
        <w:pStyle w:val="Paragraphedeliste"/>
        <w:numPr>
          <w:ilvl w:val="0"/>
          <w:numId w:val="42"/>
        </w:numPr>
        <w:rPr>
          <w:rFonts w:ascii="Arial" w:hAnsi="Arial" w:cs="Arial"/>
          <w:sz w:val="18"/>
          <w:szCs w:val="18"/>
        </w:rPr>
      </w:pPr>
      <w:r w:rsidRPr="00727799">
        <w:rPr>
          <w:rFonts w:ascii="Arial" w:hAnsi="Arial" w:cs="Arial"/>
          <w:sz w:val="18"/>
          <w:szCs w:val="18"/>
        </w:rPr>
        <w:t>La mise en forme CSS, générée en PHP (</w:t>
      </w:r>
      <w:proofErr w:type="spellStart"/>
      <w:r w:rsidRPr="00727799">
        <w:rPr>
          <w:rFonts w:ascii="Arial" w:hAnsi="Arial" w:cs="Arial"/>
          <w:sz w:val="18"/>
          <w:szCs w:val="18"/>
        </w:rPr>
        <w:t>genererCss.php</w:t>
      </w:r>
      <w:proofErr w:type="spellEnd"/>
      <w:r w:rsidRPr="00727799">
        <w:rPr>
          <w:rFonts w:ascii="Arial" w:hAnsi="Arial" w:cs="Arial"/>
          <w:sz w:val="18"/>
          <w:szCs w:val="18"/>
        </w:rPr>
        <w:t>) :</w:t>
      </w:r>
    </w:p>
    <w:p w:rsidR="00F13187" w:rsidRPr="00727799" w:rsidRDefault="00F13187" w:rsidP="00F13187">
      <w:pPr>
        <w:rPr>
          <w:rFonts w:cs="Arial"/>
          <w:sz w:val="18"/>
          <w:szCs w:val="18"/>
        </w:rPr>
      </w:pPr>
    </w:p>
    <w:p w:rsidR="00F13187" w:rsidRPr="00727799" w:rsidRDefault="00F13187" w:rsidP="00F13187">
      <w:pPr>
        <w:ind w:firstLine="708"/>
        <w:rPr>
          <w:rFonts w:cs="Arial"/>
          <w:sz w:val="18"/>
          <w:szCs w:val="18"/>
          <w:lang w:val="en-US"/>
        </w:rPr>
      </w:pPr>
      <w:proofErr w:type="gramStart"/>
      <w:r w:rsidRPr="00727799">
        <w:rPr>
          <w:rFonts w:cs="Arial"/>
          <w:sz w:val="18"/>
          <w:szCs w:val="18"/>
          <w:lang w:val="en-US"/>
        </w:rPr>
        <w:t>&lt;?</w:t>
      </w:r>
      <w:proofErr w:type="spellStart"/>
      <w:r w:rsidRPr="00727799">
        <w:rPr>
          <w:rFonts w:cs="Arial"/>
          <w:sz w:val="18"/>
          <w:szCs w:val="18"/>
          <w:lang w:val="en-US"/>
        </w:rPr>
        <w:t>php</w:t>
      </w:r>
      <w:proofErr w:type="spellEnd"/>
      <w:proofErr w:type="gramEnd"/>
    </w:p>
    <w:p w:rsidR="00F13187" w:rsidRPr="00727799" w:rsidRDefault="00F13187" w:rsidP="00F13187">
      <w:pPr>
        <w:rPr>
          <w:rFonts w:cs="Arial"/>
          <w:b/>
          <w:sz w:val="18"/>
          <w:szCs w:val="18"/>
          <w:lang w:val="en-US"/>
        </w:rPr>
      </w:pPr>
      <w:r w:rsidRPr="00727799">
        <w:rPr>
          <w:rFonts w:cs="Arial"/>
          <w:sz w:val="18"/>
          <w:szCs w:val="18"/>
          <w:lang w:val="en-US"/>
        </w:rPr>
        <w:tab/>
      </w:r>
      <w:r w:rsidRPr="00727799">
        <w:rPr>
          <w:rFonts w:cs="Arial"/>
          <w:sz w:val="18"/>
          <w:szCs w:val="18"/>
          <w:lang w:val="en-US"/>
        </w:rPr>
        <w:tab/>
      </w:r>
      <w:proofErr w:type="spellStart"/>
      <w:r w:rsidRPr="00727799">
        <w:rPr>
          <w:rFonts w:cs="Arial"/>
          <w:b/>
          <w:sz w:val="18"/>
          <w:szCs w:val="18"/>
          <w:lang w:val="en-US"/>
        </w:rPr>
        <w:t>include_</w:t>
      </w:r>
      <w:proofErr w:type="gramStart"/>
      <w:r w:rsidRPr="00727799">
        <w:rPr>
          <w:rFonts w:cs="Arial"/>
          <w:b/>
          <w:sz w:val="18"/>
          <w:szCs w:val="18"/>
          <w:lang w:val="en-US"/>
        </w:rPr>
        <w:t>once</w:t>
      </w:r>
      <w:proofErr w:type="spellEnd"/>
      <w:r w:rsidRPr="00727799">
        <w:rPr>
          <w:rFonts w:cs="Arial"/>
          <w:b/>
          <w:sz w:val="18"/>
          <w:szCs w:val="18"/>
          <w:lang w:val="en-US"/>
        </w:rPr>
        <w:t>(</w:t>
      </w:r>
      <w:proofErr w:type="gramEnd"/>
      <w:r w:rsidRPr="00727799">
        <w:rPr>
          <w:rFonts w:cs="Arial"/>
          <w:b/>
          <w:sz w:val="18"/>
          <w:szCs w:val="18"/>
          <w:lang w:val="en-US"/>
        </w:rPr>
        <w:t>"</w:t>
      </w:r>
      <w:proofErr w:type="spellStart"/>
      <w:r w:rsidRPr="00727799">
        <w:rPr>
          <w:rFonts w:cs="Arial"/>
          <w:b/>
          <w:sz w:val="18"/>
          <w:szCs w:val="18"/>
          <w:lang w:val="en-US"/>
        </w:rPr>
        <w:t>Mobile_Detect.php</w:t>
      </w:r>
      <w:proofErr w:type="spellEnd"/>
      <w:r w:rsidRPr="00727799">
        <w:rPr>
          <w:rFonts w:cs="Arial"/>
          <w:b/>
          <w:sz w:val="18"/>
          <w:szCs w:val="18"/>
          <w:lang w:val="en-US"/>
        </w:rPr>
        <w:t>");</w:t>
      </w:r>
    </w:p>
    <w:p w:rsidR="00F13187" w:rsidRPr="00727799" w:rsidRDefault="00F13187" w:rsidP="00F13187">
      <w:pPr>
        <w:rPr>
          <w:rFonts w:cs="Arial"/>
          <w:sz w:val="18"/>
          <w:szCs w:val="18"/>
          <w:lang w:val="en-US"/>
        </w:rPr>
      </w:pPr>
      <w:r w:rsidRPr="00727799">
        <w:rPr>
          <w:rFonts w:cs="Arial"/>
          <w:sz w:val="18"/>
          <w:szCs w:val="18"/>
          <w:lang w:val="en-US"/>
        </w:rPr>
        <w:tab/>
      </w:r>
      <w:r w:rsidRPr="00727799">
        <w:rPr>
          <w:rFonts w:cs="Arial"/>
          <w:sz w:val="18"/>
          <w:szCs w:val="18"/>
          <w:lang w:val="en-US"/>
        </w:rPr>
        <w:tab/>
      </w:r>
      <w:proofErr w:type="gramStart"/>
      <w:r w:rsidRPr="00727799">
        <w:rPr>
          <w:rFonts w:cs="Arial"/>
          <w:sz w:val="18"/>
          <w:szCs w:val="18"/>
          <w:lang w:val="en-US"/>
        </w:rPr>
        <w:t>header(</w:t>
      </w:r>
      <w:proofErr w:type="gramEnd"/>
      <w:r w:rsidRPr="00727799">
        <w:rPr>
          <w:rFonts w:cs="Arial"/>
          <w:sz w:val="18"/>
          <w:szCs w:val="18"/>
          <w:lang w:val="en-US"/>
        </w:rPr>
        <w:t xml:space="preserve">'content-type: </w:t>
      </w:r>
      <w:r w:rsidRPr="00727799">
        <w:rPr>
          <w:rFonts w:cs="Arial"/>
          <w:b/>
          <w:sz w:val="18"/>
          <w:szCs w:val="18"/>
          <w:lang w:val="en-US"/>
        </w:rPr>
        <w:t>text/</w:t>
      </w:r>
      <w:proofErr w:type="spellStart"/>
      <w:r w:rsidRPr="00727799">
        <w:rPr>
          <w:rFonts w:cs="Arial"/>
          <w:b/>
          <w:sz w:val="18"/>
          <w:szCs w:val="18"/>
          <w:lang w:val="en-US"/>
        </w:rPr>
        <w:t>css</w:t>
      </w:r>
      <w:proofErr w:type="spellEnd"/>
      <w:r w:rsidRPr="00727799">
        <w:rPr>
          <w:rFonts w:cs="Arial"/>
          <w:sz w:val="18"/>
          <w:szCs w:val="18"/>
          <w:lang w:val="en-US"/>
        </w:rPr>
        <w:t>');</w:t>
      </w:r>
    </w:p>
    <w:p w:rsidR="00F13187" w:rsidRPr="00727799" w:rsidRDefault="00F13187" w:rsidP="00F13187">
      <w:pPr>
        <w:rPr>
          <w:rFonts w:cs="Arial"/>
          <w:b/>
          <w:sz w:val="18"/>
          <w:szCs w:val="18"/>
          <w:lang w:val="en-US"/>
        </w:rPr>
      </w:pPr>
      <w:r w:rsidRPr="00727799">
        <w:rPr>
          <w:rFonts w:cs="Arial"/>
          <w:sz w:val="18"/>
          <w:szCs w:val="18"/>
          <w:lang w:val="en-US"/>
        </w:rPr>
        <w:tab/>
      </w:r>
      <w:r w:rsidRPr="00727799">
        <w:rPr>
          <w:rFonts w:cs="Arial"/>
          <w:sz w:val="18"/>
          <w:szCs w:val="18"/>
          <w:lang w:val="en-US"/>
        </w:rPr>
        <w:tab/>
      </w:r>
      <w:r w:rsidRPr="00727799">
        <w:rPr>
          <w:rFonts w:cs="Arial"/>
          <w:b/>
          <w:sz w:val="18"/>
          <w:szCs w:val="18"/>
          <w:lang w:val="en-US"/>
        </w:rPr>
        <w:t xml:space="preserve">$detect= new </w:t>
      </w:r>
      <w:proofErr w:type="spellStart"/>
      <w:r w:rsidRPr="00727799">
        <w:rPr>
          <w:rFonts w:cs="Arial"/>
          <w:b/>
          <w:sz w:val="18"/>
          <w:szCs w:val="18"/>
          <w:lang w:val="en-US"/>
        </w:rPr>
        <w:t>Mobile_</w:t>
      </w:r>
      <w:proofErr w:type="gramStart"/>
      <w:r w:rsidRPr="00727799">
        <w:rPr>
          <w:rFonts w:cs="Arial"/>
          <w:b/>
          <w:sz w:val="18"/>
          <w:szCs w:val="18"/>
          <w:lang w:val="en-US"/>
        </w:rPr>
        <w:t>Detect</w:t>
      </w:r>
      <w:proofErr w:type="spellEnd"/>
      <w:r w:rsidRPr="00727799">
        <w:rPr>
          <w:rFonts w:cs="Arial"/>
          <w:b/>
          <w:sz w:val="18"/>
          <w:szCs w:val="18"/>
          <w:lang w:val="en-US"/>
        </w:rPr>
        <w:t>(</w:t>
      </w:r>
      <w:proofErr w:type="gramEnd"/>
      <w:r w:rsidRPr="00727799">
        <w:rPr>
          <w:rFonts w:cs="Arial"/>
          <w:b/>
          <w:sz w:val="18"/>
          <w:szCs w:val="18"/>
          <w:lang w:val="en-US"/>
        </w:rPr>
        <w:t>);</w:t>
      </w:r>
    </w:p>
    <w:p w:rsidR="00F13187" w:rsidRPr="00727799" w:rsidRDefault="00F13187" w:rsidP="00F13187">
      <w:pPr>
        <w:rPr>
          <w:rFonts w:cs="Arial"/>
          <w:b/>
          <w:sz w:val="18"/>
          <w:szCs w:val="18"/>
        </w:rPr>
      </w:pPr>
      <w:r w:rsidRPr="00727799">
        <w:rPr>
          <w:rFonts w:cs="Arial"/>
          <w:b/>
          <w:sz w:val="18"/>
          <w:szCs w:val="18"/>
          <w:lang w:val="en-US"/>
        </w:rPr>
        <w:tab/>
      </w:r>
      <w:r w:rsidRPr="00727799">
        <w:rPr>
          <w:rFonts w:cs="Arial"/>
          <w:b/>
          <w:sz w:val="18"/>
          <w:szCs w:val="18"/>
          <w:lang w:val="en-US"/>
        </w:rPr>
        <w:tab/>
      </w:r>
      <w:proofErr w:type="gramStart"/>
      <w:r w:rsidRPr="00727799">
        <w:rPr>
          <w:rFonts w:cs="Arial"/>
          <w:b/>
          <w:sz w:val="18"/>
          <w:szCs w:val="18"/>
        </w:rPr>
        <w:t>if</w:t>
      </w:r>
      <w:proofErr w:type="gramEnd"/>
      <w:r w:rsidRPr="00727799">
        <w:rPr>
          <w:rFonts w:cs="Arial"/>
          <w:b/>
          <w:sz w:val="18"/>
          <w:szCs w:val="18"/>
        </w:rPr>
        <w:t xml:space="preserve"> ($</w:t>
      </w:r>
      <w:proofErr w:type="spellStart"/>
      <w:r w:rsidRPr="00727799">
        <w:rPr>
          <w:rFonts w:cs="Arial"/>
          <w:b/>
          <w:sz w:val="18"/>
          <w:szCs w:val="18"/>
        </w:rPr>
        <w:t>detect</w:t>
      </w:r>
      <w:proofErr w:type="spellEnd"/>
      <w:r w:rsidRPr="00727799">
        <w:rPr>
          <w:rFonts w:cs="Arial"/>
          <w:b/>
          <w:sz w:val="18"/>
          <w:szCs w:val="18"/>
        </w:rPr>
        <w:t>-&gt;</w:t>
      </w:r>
      <w:proofErr w:type="spellStart"/>
      <w:r w:rsidRPr="00727799">
        <w:rPr>
          <w:rFonts w:cs="Arial"/>
          <w:b/>
          <w:sz w:val="18"/>
          <w:szCs w:val="18"/>
        </w:rPr>
        <w:t>isMobile</w:t>
      </w:r>
      <w:proofErr w:type="spellEnd"/>
      <w:r w:rsidRPr="00727799">
        <w:rPr>
          <w:rFonts w:cs="Arial"/>
          <w:b/>
          <w:sz w:val="18"/>
          <w:szCs w:val="18"/>
        </w:rPr>
        <w:t>())</w:t>
      </w:r>
    </w:p>
    <w:p w:rsidR="00F13187" w:rsidRPr="00727799" w:rsidRDefault="00F13187" w:rsidP="00F13187">
      <w:pPr>
        <w:rPr>
          <w:rFonts w:cs="Arial"/>
          <w:sz w:val="18"/>
          <w:szCs w:val="18"/>
        </w:rPr>
      </w:pPr>
      <w:r w:rsidRPr="00727799">
        <w:rPr>
          <w:rFonts w:cs="Arial"/>
          <w:sz w:val="18"/>
          <w:szCs w:val="18"/>
        </w:rPr>
        <w:tab/>
      </w:r>
      <w:r w:rsidRPr="00727799">
        <w:rPr>
          <w:rFonts w:cs="Arial"/>
          <w:sz w:val="18"/>
          <w:szCs w:val="18"/>
        </w:rPr>
        <w:tab/>
      </w:r>
      <w:r w:rsidRPr="00727799">
        <w:rPr>
          <w:rFonts w:cs="Arial"/>
          <w:sz w:val="18"/>
          <w:szCs w:val="18"/>
        </w:rPr>
        <w:tab/>
        <w:t>$taille=75;</w:t>
      </w:r>
    </w:p>
    <w:p w:rsidR="00F13187" w:rsidRPr="00727799" w:rsidRDefault="00F13187" w:rsidP="00F13187">
      <w:pPr>
        <w:rPr>
          <w:rFonts w:cs="Arial"/>
          <w:sz w:val="18"/>
          <w:szCs w:val="18"/>
        </w:rPr>
      </w:pPr>
      <w:r w:rsidRPr="00727799">
        <w:rPr>
          <w:rFonts w:cs="Arial"/>
          <w:sz w:val="18"/>
          <w:szCs w:val="18"/>
        </w:rPr>
        <w:tab/>
      </w:r>
      <w:r w:rsidRPr="00727799">
        <w:rPr>
          <w:rFonts w:cs="Arial"/>
          <w:sz w:val="18"/>
          <w:szCs w:val="18"/>
        </w:rPr>
        <w:tab/>
      </w:r>
      <w:proofErr w:type="spellStart"/>
      <w:proofErr w:type="gramStart"/>
      <w:r w:rsidRPr="00727799">
        <w:rPr>
          <w:rFonts w:cs="Arial"/>
          <w:sz w:val="18"/>
          <w:szCs w:val="18"/>
        </w:rPr>
        <w:t>else</w:t>
      </w:r>
      <w:proofErr w:type="spellEnd"/>
      <w:proofErr w:type="gramEnd"/>
    </w:p>
    <w:p w:rsidR="00F13187" w:rsidRPr="00727799" w:rsidRDefault="00F13187" w:rsidP="00F13187">
      <w:pPr>
        <w:rPr>
          <w:rFonts w:cs="Arial"/>
          <w:i/>
          <w:sz w:val="18"/>
          <w:szCs w:val="18"/>
        </w:rPr>
      </w:pPr>
      <w:r w:rsidRPr="00727799">
        <w:rPr>
          <w:rFonts w:cs="Arial"/>
          <w:sz w:val="18"/>
          <w:szCs w:val="18"/>
        </w:rPr>
        <w:tab/>
      </w:r>
      <w:r w:rsidRPr="00727799">
        <w:rPr>
          <w:rFonts w:cs="Arial"/>
          <w:sz w:val="18"/>
          <w:szCs w:val="18"/>
        </w:rPr>
        <w:tab/>
      </w:r>
      <w:r w:rsidRPr="00727799">
        <w:rPr>
          <w:rFonts w:cs="Arial"/>
          <w:sz w:val="18"/>
          <w:szCs w:val="18"/>
        </w:rPr>
        <w:tab/>
        <w:t>$taille=150;</w:t>
      </w:r>
      <w:r w:rsidRPr="00727799">
        <w:rPr>
          <w:rFonts w:cs="Arial"/>
          <w:sz w:val="18"/>
          <w:szCs w:val="18"/>
        </w:rPr>
        <w:tab/>
      </w:r>
    </w:p>
    <w:p w:rsidR="00F13187" w:rsidRPr="00727799" w:rsidRDefault="00F13187" w:rsidP="00F13187">
      <w:pPr>
        <w:rPr>
          <w:rFonts w:cs="Arial"/>
          <w:sz w:val="18"/>
          <w:szCs w:val="18"/>
        </w:rPr>
      </w:pPr>
      <w:r w:rsidRPr="00727799">
        <w:rPr>
          <w:rFonts w:cs="Arial"/>
          <w:i/>
          <w:sz w:val="18"/>
          <w:szCs w:val="18"/>
        </w:rPr>
        <w:tab/>
      </w:r>
      <w:r w:rsidRPr="00727799">
        <w:rPr>
          <w:rFonts w:cs="Arial"/>
          <w:i/>
          <w:sz w:val="18"/>
          <w:szCs w:val="18"/>
        </w:rPr>
        <w:tab/>
      </w:r>
      <w:proofErr w:type="spellStart"/>
      <w:r w:rsidRPr="00727799">
        <w:rPr>
          <w:rFonts w:cs="Arial"/>
          <w:sz w:val="18"/>
          <w:szCs w:val="18"/>
        </w:rPr>
        <w:t>echo</w:t>
      </w:r>
      <w:proofErr w:type="spellEnd"/>
      <w:r w:rsidRPr="00727799">
        <w:rPr>
          <w:rFonts w:cs="Arial"/>
          <w:sz w:val="18"/>
          <w:szCs w:val="18"/>
        </w:rPr>
        <w:t xml:space="preserve"> "#</w:t>
      </w:r>
      <w:proofErr w:type="spellStart"/>
      <w:r w:rsidRPr="00727799">
        <w:rPr>
          <w:rFonts w:cs="Arial"/>
          <w:sz w:val="18"/>
          <w:szCs w:val="18"/>
        </w:rPr>
        <w:t>unTexte</w:t>
      </w:r>
      <w:proofErr w:type="spellEnd"/>
      <w:r w:rsidRPr="00727799">
        <w:rPr>
          <w:rFonts w:cs="Arial"/>
          <w:sz w:val="18"/>
          <w:szCs w:val="18"/>
        </w:rPr>
        <w:t xml:space="preserve"> </w:t>
      </w:r>
      <w:proofErr w:type="gramStart"/>
      <w:r w:rsidRPr="00727799">
        <w:rPr>
          <w:rFonts w:cs="Arial"/>
          <w:sz w:val="18"/>
          <w:szCs w:val="18"/>
        </w:rPr>
        <w:t>{ font</w:t>
      </w:r>
      <w:proofErr w:type="gramEnd"/>
      <w:r w:rsidRPr="00727799">
        <w:rPr>
          <w:rFonts w:cs="Arial"/>
          <w:sz w:val="18"/>
          <w:szCs w:val="18"/>
        </w:rPr>
        <w:t xml:space="preserve">-size:" </w:t>
      </w:r>
      <w:r w:rsidRPr="00727799">
        <w:rPr>
          <w:rFonts w:cs="Arial"/>
          <w:b/>
          <w:sz w:val="18"/>
          <w:szCs w:val="18"/>
        </w:rPr>
        <w:t>.</w:t>
      </w:r>
      <w:r w:rsidRPr="00727799">
        <w:rPr>
          <w:rFonts w:cs="Arial"/>
          <w:sz w:val="18"/>
          <w:szCs w:val="18"/>
        </w:rPr>
        <w:t xml:space="preserve"> $</w:t>
      </w:r>
      <w:proofErr w:type="gramStart"/>
      <w:r w:rsidRPr="00727799">
        <w:rPr>
          <w:rFonts w:cs="Arial"/>
          <w:sz w:val="18"/>
          <w:szCs w:val="18"/>
        </w:rPr>
        <w:t xml:space="preserve">taille </w:t>
      </w:r>
      <w:r w:rsidRPr="00727799">
        <w:rPr>
          <w:rFonts w:cs="Arial"/>
          <w:b/>
          <w:sz w:val="18"/>
          <w:szCs w:val="18"/>
        </w:rPr>
        <w:t>.</w:t>
      </w:r>
      <w:proofErr w:type="gramEnd"/>
      <w:r w:rsidRPr="00727799">
        <w:rPr>
          <w:rFonts w:cs="Arial"/>
          <w:sz w:val="18"/>
          <w:szCs w:val="18"/>
        </w:rPr>
        <w:t xml:space="preserve"> "%;}"; // Définition du style CSS pour l’élément </w:t>
      </w:r>
      <w:proofErr w:type="spellStart"/>
      <w:r w:rsidRPr="00727799">
        <w:rPr>
          <w:rFonts w:cs="Arial"/>
          <w:i/>
          <w:sz w:val="18"/>
          <w:szCs w:val="18"/>
        </w:rPr>
        <w:t>unTexte</w:t>
      </w:r>
      <w:proofErr w:type="spellEnd"/>
    </w:p>
    <w:p w:rsidR="00F13187" w:rsidRPr="00727799" w:rsidRDefault="00F13187" w:rsidP="00F13187">
      <w:pPr>
        <w:rPr>
          <w:rFonts w:cs="Arial"/>
          <w:sz w:val="18"/>
          <w:szCs w:val="18"/>
        </w:rPr>
      </w:pPr>
      <w:r w:rsidRPr="00727799">
        <w:rPr>
          <w:rFonts w:cs="Arial"/>
          <w:sz w:val="18"/>
          <w:szCs w:val="18"/>
        </w:rPr>
        <w:tab/>
      </w:r>
      <w:r w:rsidRPr="00727799">
        <w:rPr>
          <w:rFonts w:cs="Arial"/>
          <w:sz w:val="18"/>
          <w:szCs w:val="18"/>
        </w:rPr>
        <w:tab/>
      </w:r>
      <w:r w:rsidRPr="00727799">
        <w:rPr>
          <w:rFonts w:cs="Arial"/>
          <w:sz w:val="18"/>
          <w:szCs w:val="18"/>
        </w:rPr>
        <w:tab/>
      </w:r>
      <w:r w:rsidRPr="00727799">
        <w:rPr>
          <w:rFonts w:cs="Arial"/>
          <w:sz w:val="18"/>
          <w:szCs w:val="18"/>
        </w:rPr>
        <w:tab/>
      </w:r>
      <w:r w:rsidRPr="00727799">
        <w:rPr>
          <w:rFonts w:cs="Arial"/>
          <w:sz w:val="18"/>
          <w:szCs w:val="18"/>
        </w:rPr>
        <w:tab/>
      </w:r>
      <w:r w:rsidRPr="00727799">
        <w:rPr>
          <w:rFonts w:cs="Arial"/>
          <w:sz w:val="18"/>
          <w:szCs w:val="18"/>
        </w:rPr>
        <w:tab/>
      </w:r>
      <w:r w:rsidRPr="00727799">
        <w:rPr>
          <w:rFonts w:cs="Arial"/>
          <w:sz w:val="18"/>
          <w:szCs w:val="18"/>
        </w:rPr>
        <w:tab/>
      </w:r>
      <w:r w:rsidRPr="00727799">
        <w:rPr>
          <w:rFonts w:cs="Arial"/>
          <w:sz w:val="18"/>
          <w:szCs w:val="18"/>
        </w:rPr>
        <w:tab/>
        <w:t xml:space="preserve">// Le point </w:t>
      </w:r>
      <w:proofErr w:type="gramStart"/>
      <w:r w:rsidRPr="00727799">
        <w:rPr>
          <w:rFonts w:cs="Arial"/>
          <w:sz w:val="18"/>
          <w:szCs w:val="18"/>
        </w:rPr>
        <w:t xml:space="preserve">( </w:t>
      </w:r>
      <w:r w:rsidRPr="00727799">
        <w:rPr>
          <w:rFonts w:cs="Arial"/>
          <w:b/>
          <w:sz w:val="18"/>
          <w:szCs w:val="18"/>
        </w:rPr>
        <w:t>.</w:t>
      </w:r>
      <w:proofErr w:type="gramEnd"/>
      <w:r w:rsidRPr="00727799">
        <w:rPr>
          <w:rFonts w:cs="Arial"/>
          <w:b/>
          <w:sz w:val="18"/>
          <w:szCs w:val="18"/>
        </w:rPr>
        <w:t xml:space="preserve"> </w:t>
      </w:r>
      <w:r w:rsidRPr="00727799">
        <w:rPr>
          <w:rFonts w:cs="Arial"/>
          <w:sz w:val="18"/>
          <w:szCs w:val="18"/>
        </w:rPr>
        <w:t xml:space="preserve">) est l’opérateur </w:t>
      </w:r>
    </w:p>
    <w:p w:rsidR="00F13187" w:rsidRPr="00727799" w:rsidRDefault="00F13187" w:rsidP="00F13187">
      <w:pPr>
        <w:ind w:left="4956" w:firstLine="708"/>
        <w:rPr>
          <w:rFonts w:cs="Arial"/>
          <w:sz w:val="18"/>
          <w:szCs w:val="18"/>
        </w:rPr>
      </w:pPr>
      <w:r w:rsidRPr="00727799">
        <w:rPr>
          <w:rFonts w:cs="Arial"/>
          <w:sz w:val="18"/>
          <w:szCs w:val="18"/>
        </w:rPr>
        <w:t xml:space="preserve">// </w:t>
      </w:r>
      <w:proofErr w:type="gramStart"/>
      <w:r w:rsidRPr="00727799">
        <w:rPr>
          <w:rFonts w:cs="Arial"/>
          <w:sz w:val="18"/>
          <w:szCs w:val="18"/>
        </w:rPr>
        <w:t>de</w:t>
      </w:r>
      <w:proofErr w:type="gramEnd"/>
      <w:r w:rsidRPr="00727799">
        <w:rPr>
          <w:rFonts w:cs="Arial"/>
          <w:sz w:val="18"/>
          <w:szCs w:val="18"/>
        </w:rPr>
        <w:t xml:space="preserve"> concaténation en PHP</w:t>
      </w:r>
    </w:p>
    <w:p w:rsidR="00F13187" w:rsidRPr="00727799" w:rsidRDefault="00F13187" w:rsidP="00F13187">
      <w:pPr>
        <w:ind w:left="12" w:firstLine="708"/>
        <w:rPr>
          <w:rFonts w:cs="Arial"/>
          <w:sz w:val="18"/>
          <w:szCs w:val="18"/>
        </w:rPr>
      </w:pPr>
      <w:r w:rsidRPr="00727799">
        <w:rPr>
          <w:rFonts w:cs="Arial"/>
          <w:sz w:val="18"/>
          <w:szCs w:val="18"/>
        </w:rPr>
        <w:t>?&gt;</w:t>
      </w:r>
    </w:p>
    <w:p w:rsidR="00F13187" w:rsidRPr="00727799" w:rsidRDefault="00F13187" w:rsidP="00F13187">
      <w:pPr>
        <w:ind w:left="12" w:firstLine="708"/>
        <w:rPr>
          <w:rFonts w:cs="Arial"/>
          <w:sz w:val="18"/>
          <w:szCs w:val="18"/>
        </w:rPr>
      </w:pPr>
    </w:p>
    <w:p w:rsidR="00F13187" w:rsidRPr="00727799" w:rsidRDefault="00F13187" w:rsidP="00F13187">
      <w:pPr>
        <w:ind w:left="12"/>
        <w:rPr>
          <w:rFonts w:cs="Arial"/>
          <w:i/>
          <w:sz w:val="18"/>
          <w:szCs w:val="18"/>
        </w:rPr>
      </w:pPr>
      <w:r w:rsidRPr="00727799">
        <w:rPr>
          <w:rFonts w:cs="Arial"/>
          <w:i/>
          <w:sz w:val="18"/>
          <w:szCs w:val="18"/>
        </w:rPr>
        <w:t>Remarque : ce script envoie du code CSS sur le flux et génère donc dynamiquement une feuille de style.</w:t>
      </w:r>
    </w:p>
    <w:p w:rsidR="00F13187" w:rsidRPr="00727799" w:rsidRDefault="00F13187" w:rsidP="00F13187">
      <w:pPr>
        <w:ind w:left="12"/>
        <w:rPr>
          <w:rFonts w:cs="Arial"/>
          <w:i/>
          <w:sz w:val="18"/>
          <w:szCs w:val="18"/>
        </w:rPr>
      </w:pPr>
    </w:p>
    <w:p w:rsidR="00F13187" w:rsidRDefault="00F13187" w:rsidP="00F13187">
      <w:pPr>
        <w:pStyle w:val="Paragraphedeliste"/>
        <w:numPr>
          <w:ilvl w:val="0"/>
          <w:numId w:val="42"/>
        </w:numPr>
        <w:rPr>
          <w:rFonts w:ascii="Arial" w:hAnsi="Arial" w:cs="Arial"/>
          <w:sz w:val="18"/>
          <w:szCs w:val="18"/>
        </w:rPr>
      </w:pPr>
      <w:r w:rsidRPr="00727799">
        <w:rPr>
          <w:rFonts w:ascii="Arial" w:hAnsi="Arial" w:cs="Arial"/>
          <w:sz w:val="18"/>
          <w:szCs w:val="18"/>
        </w:rPr>
        <w:t>Résultat : l’utilisateur d’un téléphone mobile verra l’intitulé court affiché avec une petite police, celui d’un ordinateur verra l’intitulé long avec une taille de 150%.</w:t>
      </w:r>
    </w:p>
    <w:p w:rsidR="00727799" w:rsidRPr="00727799" w:rsidRDefault="00727799" w:rsidP="00727799">
      <w:pPr>
        <w:ind w:left="360"/>
        <w:rPr>
          <w:rFonts w:cs="Arial"/>
          <w:sz w:val="18"/>
          <w:szCs w:val="18"/>
        </w:rPr>
      </w:pPr>
    </w:p>
    <w:p w:rsidR="00F13187" w:rsidRPr="00093E28" w:rsidRDefault="00F13187" w:rsidP="00F13187">
      <w:pPr>
        <w:pStyle w:val="Titre1"/>
        <w:widowControl/>
        <w:numPr>
          <w:ilvl w:val="0"/>
          <w:numId w:val="9"/>
        </w:numPr>
        <w:pBdr>
          <w:top w:val="single" w:sz="4" w:space="1" w:color="auto"/>
          <w:left w:val="single" w:sz="4" w:space="4" w:color="auto"/>
          <w:bottom w:val="single" w:sz="4" w:space="1" w:color="auto"/>
          <w:right w:val="single" w:sz="4" w:space="4" w:color="auto"/>
        </w:pBdr>
        <w:suppressAutoHyphens w:val="0"/>
        <w:autoSpaceDE/>
        <w:spacing w:before="120"/>
        <w:ind w:left="357" w:hanging="357"/>
      </w:pPr>
      <w:r w:rsidRPr="00093E28">
        <w:lastRenderedPageBreak/>
        <w:t xml:space="preserve">Page </w:t>
      </w:r>
      <w:proofErr w:type="spellStart"/>
      <w:r w:rsidRPr="003F6CE0">
        <w:rPr>
          <w:i/>
        </w:rPr>
        <w:t>entreprise.php</w:t>
      </w:r>
      <w:proofErr w:type="spellEnd"/>
      <w:r>
        <w:t xml:space="preserve"> </w:t>
      </w:r>
      <w:r w:rsidRPr="00093E28">
        <w:t>dédiée aux entreprises</w:t>
      </w:r>
    </w:p>
    <w:p w:rsidR="00F13187" w:rsidRPr="00093E28" w:rsidRDefault="00F13187" w:rsidP="00F13187">
      <w:pPr>
        <w:rPr>
          <w:rFonts w:cs="Arial"/>
        </w:rPr>
      </w:pPr>
    </w:p>
    <w:p w:rsidR="00F13187" w:rsidRPr="00727799" w:rsidRDefault="00F13187" w:rsidP="00F13187">
      <w:pPr>
        <w:rPr>
          <w:sz w:val="22"/>
          <w:szCs w:val="22"/>
          <w:u w:val="single"/>
        </w:rPr>
      </w:pPr>
      <w:r w:rsidRPr="00727799">
        <w:rPr>
          <w:sz w:val="22"/>
          <w:szCs w:val="22"/>
          <w:u w:val="single"/>
        </w:rPr>
        <w:t xml:space="preserve">Maquette de la page </w:t>
      </w:r>
      <w:proofErr w:type="spellStart"/>
      <w:r w:rsidRPr="00727799">
        <w:rPr>
          <w:i/>
          <w:sz w:val="22"/>
          <w:szCs w:val="22"/>
          <w:u w:val="single"/>
        </w:rPr>
        <w:t>entreprise.php</w:t>
      </w:r>
      <w:proofErr w:type="spellEnd"/>
      <w:r w:rsidRPr="00727799">
        <w:rPr>
          <w:sz w:val="22"/>
          <w:szCs w:val="22"/>
          <w:u w:val="single"/>
        </w:rPr>
        <w:t xml:space="preserve"> telle qu’elle doit apparaître sur un ordinateur :</w:t>
      </w:r>
    </w:p>
    <w:p w:rsidR="00F13187" w:rsidRPr="00093E28" w:rsidRDefault="00F13187" w:rsidP="00F13187">
      <w:pPr>
        <w:rPr>
          <w:sz w:val="18"/>
          <w:szCs w:val="18"/>
        </w:rPr>
      </w:pPr>
    </w:p>
    <w:p w:rsidR="00F13187" w:rsidRPr="00093E28" w:rsidRDefault="00F13187" w:rsidP="00F13187">
      <w:pPr>
        <w:rPr>
          <w:rFonts w:cs="Arial"/>
          <w:sz w:val="18"/>
          <w:szCs w:val="18"/>
        </w:rPr>
      </w:pPr>
      <w:r>
        <w:rPr>
          <w:rFonts w:cs="Arial"/>
          <w:noProof/>
          <w:sz w:val="18"/>
          <w:szCs w:val="18"/>
          <w:lang w:eastAsia="fr-FR"/>
        </w:rPr>
        <w:drawing>
          <wp:inline distT="0" distB="0" distL="0" distR="0">
            <wp:extent cx="5777230" cy="2895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77230" cy="2895600"/>
                    </a:xfrm>
                    <a:prstGeom prst="rect">
                      <a:avLst/>
                    </a:prstGeom>
                    <a:noFill/>
                    <a:ln>
                      <a:noFill/>
                    </a:ln>
                  </pic:spPr>
                </pic:pic>
              </a:graphicData>
            </a:graphic>
          </wp:inline>
        </w:drawing>
      </w:r>
    </w:p>
    <w:p w:rsidR="00F13187" w:rsidRPr="00727799" w:rsidRDefault="00F13187" w:rsidP="00727799">
      <w:pPr>
        <w:rPr>
          <w:sz w:val="22"/>
          <w:szCs w:val="22"/>
          <w:u w:val="single"/>
        </w:rPr>
      </w:pPr>
      <w:r w:rsidRPr="00727799">
        <w:rPr>
          <w:sz w:val="22"/>
          <w:szCs w:val="22"/>
          <w:u w:val="single"/>
        </w:rPr>
        <w:t xml:space="preserve">Maquette de la page </w:t>
      </w:r>
      <w:proofErr w:type="spellStart"/>
      <w:r w:rsidRPr="00727799">
        <w:rPr>
          <w:i/>
          <w:sz w:val="22"/>
          <w:szCs w:val="22"/>
          <w:u w:val="single"/>
        </w:rPr>
        <w:t>entreprise.php</w:t>
      </w:r>
      <w:proofErr w:type="spellEnd"/>
      <w:r w:rsidRPr="00727799">
        <w:rPr>
          <w:sz w:val="22"/>
          <w:szCs w:val="22"/>
          <w:u w:val="single"/>
        </w:rPr>
        <w:t xml:space="preserve"> telle qu’elle doit apparaître sur un </w:t>
      </w:r>
      <w:r w:rsidRPr="00727799">
        <w:rPr>
          <w:i/>
          <w:sz w:val="22"/>
          <w:szCs w:val="22"/>
          <w:u w:val="single"/>
        </w:rPr>
        <w:t>smartphone</w:t>
      </w:r>
      <w:r w:rsidR="00727799" w:rsidRPr="00727799">
        <w:rPr>
          <w:sz w:val="22"/>
          <w:szCs w:val="22"/>
          <w:u w:val="single"/>
        </w:rPr>
        <w:t> :</w:t>
      </w:r>
    </w:p>
    <w:p w:rsidR="00F13187" w:rsidRPr="00093E28" w:rsidRDefault="00F13187" w:rsidP="00727799">
      <w:pPr>
        <w:jc w:val="center"/>
      </w:pPr>
      <w:r>
        <w:rPr>
          <w:noProof/>
          <w:lang w:eastAsia="fr-FR"/>
        </w:rPr>
        <w:drawing>
          <wp:inline distT="0" distB="0" distL="0" distR="0">
            <wp:extent cx="3754582" cy="4584511"/>
            <wp:effectExtent l="0" t="0" r="0" b="698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754848" cy="4584836"/>
                    </a:xfrm>
                    <a:prstGeom prst="rect">
                      <a:avLst/>
                    </a:prstGeom>
                    <a:noFill/>
                    <a:ln>
                      <a:noFill/>
                    </a:ln>
                  </pic:spPr>
                </pic:pic>
              </a:graphicData>
            </a:graphic>
          </wp:inline>
        </w:drawing>
      </w:r>
    </w:p>
    <w:p w:rsidR="00F13187" w:rsidRPr="00727799" w:rsidRDefault="00F13187" w:rsidP="00F13187">
      <w:pPr>
        <w:rPr>
          <w:sz w:val="18"/>
          <w:szCs w:val="18"/>
          <w:u w:val="single"/>
        </w:rPr>
      </w:pPr>
      <w:r>
        <w:rPr>
          <w:u w:val="single"/>
        </w:rPr>
        <w:br w:type="page"/>
      </w:r>
      <w:r w:rsidRPr="00727799">
        <w:rPr>
          <w:sz w:val="18"/>
          <w:szCs w:val="18"/>
          <w:u w:val="single"/>
        </w:rPr>
        <w:lastRenderedPageBreak/>
        <w:t xml:space="preserve">Code de la page </w:t>
      </w:r>
      <w:proofErr w:type="spellStart"/>
      <w:r w:rsidRPr="00727799">
        <w:rPr>
          <w:i/>
          <w:sz w:val="18"/>
          <w:szCs w:val="18"/>
          <w:u w:val="single"/>
        </w:rPr>
        <w:t>entreprise.php</w:t>
      </w:r>
      <w:proofErr w:type="spellEnd"/>
      <w:r w:rsidRPr="00727799">
        <w:rPr>
          <w:i/>
          <w:sz w:val="18"/>
          <w:szCs w:val="18"/>
          <w:u w:val="single"/>
        </w:rPr>
        <w:t xml:space="preserve"> </w:t>
      </w:r>
      <w:r w:rsidRPr="00727799">
        <w:rPr>
          <w:sz w:val="18"/>
          <w:szCs w:val="18"/>
          <w:u w:val="single"/>
        </w:rPr>
        <w:t>:</w:t>
      </w:r>
    </w:p>
    <w:p w:rsidR="00F13187" w:rsidRPr="00727799" w:rsidRDefault="00F13187" w:rsidP="00F13187">
      <w:pPr>
        <w:rPr>
          <w:sz w:val="18"/>
          <w:szCs w:val="18"/>
          <w:u w:val="single"/>
        </w:rPr>
      </w:pPr>
    </w:p>
    <w:p w:rsidR="00F13187" w:rsidRPr="00727799" w:rsidRDefault="00F13187" w:rsidP="00F13187">
      <w:pPr>
        <w:rPr>
          <w:rFonts w:cs="Arial"/>
          <w:bCs/>
          <w:sz w:val="18"/>
          <w:szCs w:val="18"/>
          <w:lang w:val="en-GB"/>
        </w:rPr>
      </w:pPr>
      <w:proofErr w:type="gramStart"/>
      <w:r w:rsidRPr="00727799">
        <w:rPr>
          <w:rFonts w:cs="Arial"/>
          <w:bCs/>
          <w:sz w:val="18"/>
          <w:szCs w:val="18"/>
          <w:lang w:val="en-GB"/>
        </w:rPr>
        <w:t>&lt;!DOCTYPE</w:t>
      </w:r>
      <w:proofErr w:type="gramEnd"/>
      <w:r w:rsidRPr="00727799">
        <w:rPr>
          <w:rFonts w:cs="Arial"/>
          <w:bCs/>
          <w:sz w:val="18"/>
          <w:szCs w:val="18"/>
          <w:lang w:val="en-GB"/>
        </w:rPr>
        <w:t xml:space="preserve"> html&gt; </w:t>
      </w:r>
    </w:p>
    <w:p w:rsidR="00F13187" w:rsidRPr="00727799" w:rsidRDefault="00F13187" w:rsidP="00F13187">
      <w:pPr>
        <w:rPr>
          <w:rFonts w:cs="Arial"/>
          <w:bCs/>
          <w:sz w:val="18"/>
          <w:szCs w:val="18"/>
          <w:lang w:val="en-GB"/>
        </w:rPr>
      </w:pPr>
      <w:r w:rsidRPr="00727799">
        <w:rPr>
          <w:rFonts w:cs="Arial"/>
          <w:bCs/>
          <w:sz w:val="18"/>
          <w:szCs w:val="18"/>
          <w:lang w:val="en-GB"/>
        </w:rPr>
        <w:t xml:space="preserve">&lt;html </w:t>
      </w:r>
      <w:proofErr w:type="spellStart"/>
      <w:proofErr w:type="gramStart"/>
      <w:r w:rsidRPr="00727799">
        <w:rPr>
          <w:rFonts w:cs="Arial"/>
          <w:bCs/>
          <w:sz w:val="18"/>
          <w:szCs w:val="18"/>
          <w:lang w:val="en-GB"/>
        </w:rPr>
        <w:t>lang</w:t>
      </w:r>
      <w:proofErr w:type="spellEnd"/>
      <w:proofErr w:type="gramEnd"/>
      <w:r w:rsidRPr="00727799">
        <w:rPr>
          <w:rFonts w:cs="Arial"/>
          <w:bCs/>
          <w:sz w:val="18"/>
          <w:szCs w:val="18"/>
          <w:lang w:val="en-GB"/>
        </w:rPr>
        <w:t>="</w:t>
      </w:r>
      <w:proofErr w:type="spellStart"/>
      <w:r w:rsidRPr="00727799">
        <w:rPr>
          <w:rFonts w:cs="Arial"/>
          <w:bCs/>
          <w:sz w:val="18"/>
          <w:szCs w:val="18"/>
          <w:lang w:val="en-GB"/>
        </w:rPr>
        <w:t>fr</w:t>
      </w:r>
      <w:proofErr w:type="spellEnd"/>
      <w:r w:rsidRPr="00727799">
        <w:rPr>
          <w:rFonts w:cs="Arial"/>
          <w:bCs/>
          <w:sz w:val="18"/>
          <w:szCs w:val="18"/>
          <w:lang w:val="en-GB"/>
        </w:rPr>
        <w:t>"&gt;</w:t>
      </w:r>
    </w:p>
    <w:p w:rsidR="00F13187" w:rsidRPr="00727799" w:rsidRDefault="00F13187" w:rsidP="00F13187">
      <w:pPr>
        <w:rPr>
          <w:rFonts w:cs="Arial"/>
          <w:bCs/>
          <w:sz w:val="18"/>
          <w:szCs w:val="18"/>
          <w:lang w:val="en-GB"/>
        </w:rPr>
      </w:pPr>
      <w:r w:rsidRPr="00727799">
        <w:rPr>
          <w:rFonts w:cs="Arial"/>
          <w:bCs/>
          <w:sz w:val="18"/>
          <w:szCs w:val="18"/>
          <w:lang w:val="en-GB"/>
        </w:rPr>
        <w:t>&lt;</w:t>
      </w:r>
      <w:proofErr w:type="gramStart"/>
      <w:r w:rsidRPr="00727799">
        <w:rPr>
          <w:rFonts w:cs="Arial"/>
          <w:bCs/>
          <w:sz w:val="18"/>
          <w:szCs w:val="18"/>
          <w:lang w:val="en-GB"/>
        </w:rPr>
        <w:t>head</w:t>
      </w:r>
      <w:proofErr w:type="gramEnd"/>
      <w:r w:rsidRPr="00727799">
        <w:rPr>
          <w:rFonts w:cs="Arial"/>
          <w:bCs/>
          <w:sz w:val="18"/>
          <w:szCs w:val="18"/>
          <w:lang w:val="en-GB"/>
        </w:rPr>
        <w:t>&gt;</w:t>
      </w:r>
    </w:p>
    <w:p w:rsidR="00F13187" w:rsidRPr="00727799" w:rsidRDefault="00F13187" w:rsidP="00F13187">
      <w:pPr>
        <w:rPr>
          <w:rFonts w:cs="Arial"/>
          <w:bCs/>
          <w:sz w:val="18"/>
          <w:szCs w:val="18"/>
          <w:lang w:val="en-GB"/>
        </w:rPr>
      </w:pPr>
      <w:r w:rsidRPr="00727799">
        <w:rPr>
          <w:rFonts w:cs="Arial"/>
          <w:bCs/>
          <w:sz w:val="18"/>
          <w:szCs w:val="18"/>
          <w:lang w:val="en-GB"/>
        </w:rPr>
        <w:tab/>
        <w:t>&lt;</w:t>
      </w:r>
      <w:proofErr w:type="gramStart"/>
      <w:r w:rsidRPr="00727799">
        <w:rPr>
          <w:rFonts w:cs="Arial"/>
          <w:bCs/>
          <w:sz w:val="18"/>
          <w:szCs w:val="18"/>
          <w:lang w:val="en-GB"/>
        </w:rPr>
        <w:t>title&gt;</w:t>
      </w:r>
      <w:proofErr w:type="spellStart"/>
      <w:proofErr w:type="gramEnd"/>
      <w:r w:rsidRPr="00727799">
        <w:rPr>
          <w:rFonts w:cs="Arial"/>
          <w:bCs/>
          <w:sz w:val="18"/>
          <w:szCs w:val="18"/>
          <w:lang w:val="en-GB"/>
        </w:rPr>
        <w:t>Entreprises</w:t>
      </w:r>
      <w:proofErr w:type="spellEnd"/>
      <w:r w:rsidRPr="00727799">
        <w:rPr>
          <w:rFonts w:cs="Arial"/>
          <w:bCs/>
          <w:sz w:val="18"/>
          <w:szCs w:val="18"/>
          <w:lang w:val="en-GB"/>
        </w:rPr>
        <w:t>&lt;/title&gt;</w:t>
      </w:r>
    </w:p>
    <w:p w:rsidR="00F13187" w:rsidRPr="00727799" w:rsidRDefault="00F13187" w:rsidP="00F13187">
      <w:pPr>
        <w:rPr>
          <w:rFonts w:cs="Arial"/>
          <w:bCs/>
          <w:sz w:val="18"/>
          <w:szCs w:val="18"/>
          <w:lang w:val="en-GB"/>
        </w:rPr>
      </w:pPr>
      <w:r w:rsidRPr="00727799">
        <w:rPr>
          <w:rFonts w:cs="Arial"/>
          <w:bCs/>
          <w:sz w:val="18"/>
          <w:szCs w:val="18"/>
          <w:lang w:val="en-GB"/>
        </w:rPr>
        <w:tab/>
        <w:t>&lt;</w:t>
      </w:r>
      <w:proofErr w:type="gramStart"/>
      <w:r w:rsidRPr="00727799">
        <w:rPr>
          <w:rFonts w:cs="Arial"/>
          <w:bCs/>
          <w:sz w:val="18"/>
          <w:szCs w:val="18"/>
          <w:lang w:val="en-GB"/>
        </w:rPr>
        <w:t>meta</w:t>
      </w:r>
      <w:proofErr w:type="gramEnd"/>
      <w:r w:rsidRPr="00727799">
        <w:rPr>
          <w:rFonts w:cs="Arial"/>
          <w:bCs/>
          <w:sz w:val="18"/>
          <w:szCs w:val="18"/>
          <w:lang w:val="en-GB"/>
        </w:rPr>
        <w:t xml:space="preserve"> http-</w:t>
      </w:r>
      <w:proofErr w:type="spellStart"/>
      <w:r w:rsidRPr="00727799">
        <w:rPr>
          <w:rFonts w:cs="Arial"/>
          <w:bCs/>
          <w:sz w:val="18"/>
          <w:szCs w:val="18"/>
          <w:lang w:val="en-GB"/>
        </w:rPr>
        <w:t>equiv</w:t>
      </w:r>
      <w:proofErr w:type="spellEnd"/>
      <w:r w:rsidRPr="00727799">
        <w:rPr>
          <w:rFonts w:cs="Arial"/>
          <w:bCs/>
          <w:sz w:val="18"/>
          <w:szCs w:val="18"/>
          <w:lang w:val="en-GB"/>
        </w:rPr>
        <w:t>="Content-Type" content="text/html; charset=utf-8" /&gt;</w:t>
      </w:r>
    </w:p>
    <w:p w:rsidR="00F13187" w:rsidRPr="00727799" w:rsidRDefault="00F13187" w:rsidP="00F13187">
      <w:pPr>
        <w:rPr>
          <w:rFonts w:cs="Arial"/>
          <w:bCs/>
          <w:sz w:val="18"/>
          <w:szCs w:val="18"/>
          <w:lang w:val="en-GB"/>
        </w:rPr>
      </w:pPr>
      <w:r w:rsidRPr="00727799">
        <w:rPr>
          <w:rFonts w:cs="Arial"/>
          <w:bCs/>
          <w:sz w:val="18"/>
          <w:szCs w:val="18"/>
          <w:lang w:val="en-GB"/>
        </w:rPr>
        <w:tab/>
        <w:t>&lt;link type="text/</w:t>
      </w:r>
      <w:proofErr w:type="spellStart"/>
      <w:r w:rsidRPr="00727799">
        <w:rPr>
          <w:rFonts w:cs="Arial"/>
          <w:bCs/>
          <w:sz w:val="18"/>
          <w:szCs w:val="18"/>
          <w:lang w:val="en-GB"/>
        </w:rPr>
        <w:t>css</w:t>
      </w:r>
      <w:proofErr w:type="spellEnd"/>
      <w:r w:rsidRPr="00727799">
        <w:rPr>
          <w:rFonts w:cs="Arial"/>
          <w:bCs/>
          <w:sz w:val="18"/>
          <w:szCs w:val="18"/>
          <w:lang w:val="en-GB"/>
        </w:rPr>
        <w:t xml:space="preserve">" </w:t>
      </w:r>
      <w:proofErr w:type="spellStart"/>
      <w:r w:rsidRPr="00727799">
        <w:rPr>
          <w:rFonts w:cs="Arial"/>
          <w:bCs/>
          <w:sz w:val="18"/>
          <w:szCs w:val="18"/>
          <w:lang w:val="en-GB"/>
        </w:rPr>
        <w:t>rel</w:t>
      </w:r>
      <w:proofErr w:type="spellEnd"/>
      <w:r w:rsidRPr="00727799">
        <w:rPr>
          <w:rFonts w:cs="Arial"/>
          <w:bCs/>
          <w:sz w:val="18"/>
          <w:szCs w:val="18"/>
          <w:lang w:val="en-GB"/>
        </w:rPr>
        <w:t>="</w:t>
      </w:r>
      <w:proofErr w:type="spellStart"/>
      <w:r w:rsidRPr="00727799">
        <w:rPr>
          <w:rFonts w:cs="Arial"/>
          <w:bCs/>
          <w:sz w:val="18"/>
          <w:szCs w:val="18"/>
          <w:lang w:val="en-GB"/>
        </w:rPr>
        <w:t>stylesheet</w:t>
      </w:r>
      <w:proofErr w:type="spellEnd"/>
      <w:r w:rsidRPr="00727799">
        <w:rPr>
          <w:rFonts w:cs="Arial"/>
          <w:bCs/>
          <w:sz w:val="18"/>
          <w:szCs w:val="18"/>
          <w:lang w:val="en-GB"/>
        </w:rPr>
        <w:t xml:space="preserve">" </w:t>
      </w:r>
      <w:proofErr w:type="spellStart"/>
      <w:r w:rsidRPr="00727799">
        <w:rPr>
          <w:rFonts w:cs="Arial"/>
          <w:bCs/>
          <w:sz w:val="18"/>
          <w:szCs w:val="18"/>
          <w:lang w:val="en-GB"/>
        </w:rPr>
        <w:t>href</w:t>
      </w:r>
      <w:proofErr w:type="spellEnd"/>
      <w:r w:rsidRPr="00727799">
        <w:rPr>
          <w:rFonts w:cs="Arial"/>
          <w:bCs/>
          <w:sz w:val="18"/>
          <w:szCs w:val="18"/>
          <w:lang w:val="en-GB"/>
        </w:rPr>
        <w:t>="</w:t>
      </w:r>
      <w:proofErr w:type="spellStart"/>
      <w:r w:rsidRPr="00727799">
        <w:rPr>
          <w:rFonts w:cs="Arial"/>
          <w:b/>
          <w:bCs/>
          <w:sz w:val="18"/>
          <w:szCs w:val="18"/>
          <w:lang w:val="en-GB"/>
        </w:rPr>
        <w:t>styleEntreprise.php</w:t>
      </w:r>
      <w:proofErr w:type="spellEnd"/>
      <w:r w:rsidRPr="00727799">
        <w:rPr>
          <w:rFonts w:cs="Arial"/>
          <w:bCs/>
          <w:sz w:val="18"/>
          <w:szCs w:val="18"/>
          <w:lang w:val="en-GB"/>
        </w:rPr>
        <w:t>" /&gt;</w:t>
      </w:r>
    </w:p>
    <w:p w:rsidR="00F13187" w:rsidRPr="00727799" w:rsidRDefault="00F13187" w:rsidP="00F13187">
      <w:pPr>
        <w:rPr>
          <w:rFonts w:cs="Arial"/>
          <w:bCs/>
          <w:sz w:val="18"/>
          <w:szCs w:val="18"/>
        </w:rPr>
      </w:pPr>
      <w:r w:rsidRPr="00727799">
        <w:rPr>
          <w:rFonts w:cs="Arial"/>
          <w:bCs/>
          <w:sz w:val="18"/>
          <w:szCs w:val="18"/>
        </w:rPr>
        <w:t>&lt;/</w:t>
      </w:r>
      <w:proofErr w:type="spellStart"/>
      <w:proofErr w:type="gramStart"/>
      <w:r w:rsidRPr="00727799">
        <w:rPr>
          <w:rFonts w:cs="Arial"/>
          <w:bCs/>
          <w:sz w:val="18"/>
          <w:szCs w:val="18"/>
        </w:rPr>
        <w:t>head</w:t>
      </w:r>
      <w:proofErr w:type="spellEnd"/>
      <w:proofErr w:type="gramEnd"/>
      <w:r w:rsidRPr="00727799">
        <w:rPr>
          <w:rFonts w:cs="Arial"/>
          <w:bCs/>
          <w:sz w:val="18"/>
          <w:szCs w:val="18"/>
        </w:rPr>
        <w:t>&gt;</w:t>
      </w:r>
    </w:p>
    <w:p w:rsidR="00F13187" w:rsidRPr="00727799" w:rsidRDefault="00F13187" w:rsidP="00F13187">
      <w:pPr>
        <w:rPr>
          <w:rFonts w:cs="Arial"/>
          <w:bCs/>
          <w:sz w:val="18"/>
          <w:szCs w:val="18"/>
        </w:rPr>
      </w:pPr>
      <w:r w:rsidRPr="00727799">
        <w:rPr>
          <w:rFonts w:cs="Arial"/>
          <w:bCs/>
          <w:sz w:val="18"/>
          <w:szCs w:val="18"/>
        </w:rPr>
        <w:t>&lt;</w:t>
      </w:r>
      <w:proofErr w:type="gramStart"/>
      <w:r w:rsidRPr="00727799">
        <w:rPr>
          <w:rFonts w:cs="Arial"/>
          <w:bCs/>
          <w:sz w:val="18"/>
          <w:szCs w:val="18"/>
        </w:rPr>
        <w:t>body</w:t>
      </w:r>
      <w:proofErr w:type="gramEnd"/>
      <w:r w:rsidRPr="00727799">
        <w:rPr>
          <w:rFonts w:cs="Arial"/>
          <w:bCs/>
          <w:sz w:val="18"/>
          <w:szCs w:val="18"/>
        </w:rPr>
        <w:t>&gt;</w:t>
      </w:r>
    </w:p>
    <w:p w:rsidR="00F13187" w:rsidRPr="00727799" w:rsidRDefault="00F13187" w:rsidP="00F13187">
      <w:pPr>
        <w:rPr>
          <w:rFonts w:cs="Arial"/>
          <w:bCs/>
          <w:sz w:val="18"/>
          <w:szCs w:val="18"/>
        </w:rPr>
      </w:pPr>
      <w:r w:rsidRPr="00727799">
        <w:rPr>
          <w:rFonts w:cs="Arial"/>
          <w:bCs/>
          <w:sz w:val="18"/>
          <w:szCs w:val="18"/>
        </w:rPr>
        <w:t xml:space="preserve">     &lt;h2&gt;Accueil entreprises&lt;/h2&gt;</w:t>
      </w:r>
    </w:p>
    <w:p w:rsidR="00F13187" w:rsidRPr="00727799" w:rsidRDefault="00F13187" w:rsidP="00F13187">
      <w:pPr>
        <w:rPr>
          <w:rFonts w:cs="Arial"/>
          <w:bCs/>
          <w:sz w:val="18"/>
          <w:szCs w:val="18"/>
        </w:rPr>
      </w:pPr>
      <w:r w:rsidRPr="00727799">
        <w:rPr>
          <w:rFonts w:cs="Arial"/>
          <w:bCs/>
          <w:sz w:val="18"/>
          <w:szCs w:val="18"/>
        </w:rPr>
        <w:t xml:space="preserve">     &lt;</w:t>
      </w:r>
      <w:proofErr w:type="spellStart"/>
      <w:r w:rsidRPr="00727799">
        <w:rPr>
          <w:rFonts w:cs="Arial"/>
          <w:bCs/>
          <w:sz w:val="18"/>
          <w:szCs w:val="18"/>
        </w:rPr>
        <w:t>img</w:t>
      </w:r>
      <w:proofErr w:type="spellEnd"/>
      <w:r w:rsidRPr="00727799">
        <w:rPr>
          <w:rFonts w:cs="Arial"/>
          <w:bCs/>
          <w:sz w:val="18"/>
          <w:szCs w:val="18"/>
        </w:rPr>
        <w:t xml:space="preserve"> </w:t>
      </w:r>
      <w:proofErr w:type="spellStart"/>
      <w:r w:rsidRPr="00727799">
        <w:rPr>
          <w:rFonts w:cs="Arial"/>
          <w:bCs/>
          <w:sz w:val="18"/>
          <w:szCs w:val="18"/>
        </w:rPr>
        <w:t>src</w:t>
      </w:r>
      <w:proofErr w:type="spellEnd"/>
      <w:r w:rsidRPr="00727799">
        <w:rPr>
          <w:rFonts w:cs="Arial"/>
          <w:bCs/>
          <w:sz w:val="18"/>
          <w:szCs w:val="18"/>
        </w:rPr>
        <w:t xml:space="preserve">="entreprise.gif" </w:t>
      </w:r>
      <w:proofErr w:type="spellStart"/>
      <w:r w:rsidRPr="00727799">
        <w:rPr>
          <w:rFonts w:cs="Arial"/>
          <w:bCs/>
          <w:sz w:val="18"/>
          <w:szCs w:val="18"/>
        </w:rPr>
        <w:t>alt</w:t>
      </w:r>
      <w:proofErr w:type="spellEnd"/>
      <w:r w:rsidRPr="00727799">
        <w:rPr>
          <w:rFonts w:cs="Arial"/>
          <w:bCs/>
          <w:sz w:val="18"/>
          <w:szCs w:val="18"/>
        </w:rPr>
        <w:t>="Entreprises"/&gt;</w:t>
      </w:r>
    </w:p>
    <w:p w:rsidR="00F13187" w:rsidRPr="00727799" w:rsidRDefault="00F13187" w:rsidP="00F13187">
      <w:pPr>
        <w:rPr>
          <w:rFonts w:cs="Arial"/>
          <w:bCs/>
          <w:sz w:val="18"/>
          <w:szCs w:val="18"/>
        </w:rPr>
      </w:pPr>
      <w:r w:rsidRPr="00727799">
        <w:rPr>
          <w:rFonts w:cs="Arial"/>
          <w:bCs/>
          <w:sz w:val="18"/>
          <w:szCs w:val="18"/>
        </w:rPr>
        <w:t xml:space="preserve">     &lt;</w:t>
      </w:r>
      <w:proofErr w:type="spellStart"/>
      <w:proofErr w:type="gramStart"/>
      <w:r w:rsidRPr="00727799">
        <w:rPr>
          <w:rFonts w:cs="Arial"/>
          <w:bCs/>
          <w:sz w:val="18"/>
          <w:szCs w:val="18"/>
        </w:rPr>
        <w:t>ul</w:t>
      </w:r>
      <w:proofErr w:type="spellEnd"/>
      <w:proofErr w:type="gramEnd"/>
      <w:r w:rsidRPr="00727799">
        <w:rPr>
          <w:rFonts w:cs="Arial"/>
          <w:bCs/>
          <w:sz w:val="18"/>
          <w:szCs w:val="18"/>
        </w:rPr>
        <w:t>&gt;</w:t>
      </w:r>
    </w:p>
    <w:p w:rsidR="00F13187" w:rsidRPr="00727799" w:rsidRDefault="00F13187" w:rsidP="00F13187">
      <w:pPr>
        <w:rPr>
          <w:rFonts w:cs="Arial"/>
          <w:bCs/>
          <w:sz w:val="18"/>
          <w:szCs w:val="18"/>
        </w:rPr>
      </w:pPr>
      <w:r w:rsidRPr="00727799">
        <w:rPr>
          <w:rFonts w:cs="Arial"/>
          <w:bCs/>
          <w:sz w:val="18"/>
          <w:szCs w:val="18"/>
        </w:rPr>
        <w:t xml:space="preserve">            &lt;li id="lien1"&gt;&lt;a </w:t>
      </w:r>
      <w:proofErr w:type="spellStart"/>
      <w:r w:rsidRPr="00727799">
        <w:rPr>
          <w:rFonts w:cs="Arial"/>
          <w:bCs/>
          <w:sz w:val="18"/>
          <w:szCs w:val="18"/>
        </w:rPr>
        <w:t>href</w:t>
      </w:r>
      <w:proofErr w:type="spellEnd"/>
      <w:r w:rsidRPr="00727799">
        <w:rPr>
          <w:rFonts w:cs="Arial"/>
          <w:bCs/>
          <w:sz w:val="18"/>
          <w:szCs w:val="18"/>
        </w:rPr>
        <w:t>="</w:t>
      </w:r>
      <w:proofErr w:type="spellStart"/>
      <w:r w:rsidRPr="00727799">
        <w:rPr>
          <w:rFonts w:cs="Arial"/>
          <w:bCs/>
          <w:sz w:val="18"/>
          <w:szCs w:val="18"/>
        </w:rPr>
        <w:t>Trouver.php</w:t>
      </w:r>
      <w:proofErr w:type="spellEnd"/>
      <w:r w:rsidRPr="00727799">
        <w:rPr>
          <w:rFonts w:cs="Arial"/>
          <w:bCs/>
          <w:sz w:val="18"/>
          <w:szCs w:val="18"/>
        </w:rPr>
        <w:t>"&gt;Trouver un stagiaire&lt;/a&gt;&lt;/li&gt;</w:t>
      </w:r>
    </w:p>
    <w:p w:rsidR="00F13187" w:rsidRPr="00727799" w:rsidRDefault="00F13187" w:rsidP="00F13187">
      <w:pPr>
        <w:rPr>
          <w:rFonts w:cs="Arial"/>
          <w:bCs/>
          <w:sz w:val="18"/>
          <w:szCs w:val="18"/>
        </w:rPr>
      </w:pPr>
      <w:r w:rsidRPr="00727799">
        <w:rPr>
          <w:rFonts w:cs="Arial"/>
          <w:bCs/>
          <w:sz w:val="18"/>
          <w:szCs w:val="18"/>
        </w:rPr>
        <w:t xml:space="preserve">            &lt;li id="lien2"&gt;&lt;a </w:t>
      </w:r>
      <w:proofErr w:type="spellStart"/>
      <w:r w:rsidRPr="00727799">
        <w:rPr>
          <w:rFonts w:cs="Arial"/>
          <w:bCs/>
          <w:sz w:val="18"/>
          <w:szCs w:val="18"/>
        </w:rPr>
        <w:t>href</w:t>
      </w:r>
      <w:proofErr w:type="spellEnd"/>
      <w:r w:rsidRPr="00727799">
        <w:rPr>
          <w:rFonts w:cs="Arial"/>
          <w:bCs/>
          <w:sz w:val="18"/>
          <w:szCs w:val="18"/>
        </w:rPr>
        <w:t>="</w:t>
      </w:r>
      <w:proofErr w:type="spellStart"/>
      <w:r w:rsidRPr="00727799">
        <w:rPr>
          <w:rFonts w:cs="Arial"/>
          <w:bCs/>
          <w:sz w:val="18"/>
          <w:szCs w:val="18"/>
        </w:rPr>
        <w:t>SignalerPedago.php</w:t>
      </w:r>
      <w:proofErr w:type="spellEnd"/>
      <w:r w:rsidRPr="00727799">
        <w:rPr>
          <w:rFonts w:cs="Arial"/>
          <w:bCs/>
          <w:sz w:val="18"/>
          <w:szCs w:val="18"/>
        </w:rPr>
        <w:t>"&gt;Signaler un problème pédagogique&lt;/a&gt;&lt;/li&gt;</w:t>
      </w:r>
    </w:p>
    <w:p w:rsidR="00F13187" w:rsidRPr="00727799" w:rsidRDefault="00F13187" w:rsidP="00F13187">
      <w:pPr>
        <w:rPr>
          <w:rFonts w:cs="Arial"/>
          <w:bCs/>
          <w:sz w:val="18"/>
          <w:szCs w:val="18"/>
        </w:rPr>
      </w:pPr>
      <w:r w:rsidRPr="00727799">
        <w:rPr>
          <w:rFonts w:cs="Arial"/>
          <w:bCs/>
          <w:sz w:val="18"/>
          <w:szCs w:val="18"/>
        </w:rPr>
        <w:t xml:space="preserve">            &lt;li id="lien3"&gt;&lt;a </w:t>
      </w:r>
      <w:proofErr w:type="spellStart"/>
      <w:r w:rsidRPr="00727799">
        <w:rPr>
          <w:rFonts w:cs="Arial"/>
          <w:bCs/>
          <w:sz w:val="18"/>
          <w:szCs w:val="18"/>
        </w:rPr>
        <w:t>href</w:t>
      </w:r>
      <w:proofErr w:type="spellEnd"/>
      <w:r w:rsidRPr="00727799">
        <w:rPr>
          <w:rFonts w:cs="Arial"/>
          <w:bCs/>
          <w:sz w:val="18"/>
          <w:szCs w:val="18"/>
        </w:rPr>
        <w:t>="</w:t>
      </w:r>
      <w:proofErr w:type="spellStart"/>
      <w:r w:rsidRPr="00727799">
        <w:rPr>
          <w:rFonts w:cs="Arial"/>
          <w:bCs/>
          <w:sz w:val="18"/>
          <w:szCs w:val="18"/>
        </w:rPr>
        <w:t>SignalerAdmin.php</w:t>
      </w:r>
      <w:proofErr w:type="spellEnd"/>
      <w:r w:rsidRPr="00727799">
        <w:rPr>
          <w:rFonts w:cs="Arial"/>
          <w:bCs/>
          <w:sz w:val="18"/>
          <w:szCs w:val="18"/>
        </w:rPr>
        <w:t>"&gt;Signaler un problème administratif&lt;/a&gt;&lt;/li&gt;</w:t>
      </w:r>
    </w:p>
    <w:p w:rsidR="00F13187" w:rsidRPr="00727799" w:rsidRDefault="00F13187" w:rsidP="00F13187">
      <w:pPr>
        <w:rPr>
          <w:rFonts w:cs="Arial"/>
          <w:bCs/>
          <w:sz w:val="18"/>
          <w:szCs w:val="18"/>
        </w:rPr>
      </w:pPr>
      <w:r w:rsidRPr="00727799">
        <w:rPr>
          <w:rFonts w:cs="Arial"/>
          <w:bCs/>
          <w:sz w:val="18"/>
          <w:szCs w:val="18"/>
        </w:rPr>
        <w:t xml:space="preserve">            &lt;li id="lien4"&gt;&lt;a </w:t>
      </w:r>
      <w:proofErr w:type="spellStart"/>
      <w:r w:rsidRPr="00727799">
        <w:rPr>
          <w:rFonts w:cs="Arial"/>
          <w:bCs/>
          <w:sz w:val="18"/>
          <w:szCs w:val="18"/>
        </w:rPr>
        <w:t>href</w:t>
      </w:r>
      <w:proofErr w:type="spellEnd"/>
      <w:r w:rsidRPr="00727799">
        <w:rPr>
          <w:rFonts w:cs="Arial"/>
          <w:bCs/>
          <w:sz w:val="18"/>
          <w:szCs w:val="18"/>
        </w:rPr>
        <w:t>="</w:t>
      </w:r>
      <w:proofErr w:type="spellStart"/>
      <w:r w:rsidRPr="00727799">
        <w:rPr>
          <w:rFonts w:cs="Arial"/>
          <w:bCs/>
          <w:sz w:val="18"/>
          <w:szCs w:val="18"/>
        </w:rPr>
        <w:t>Embaucher.php</w:t>
      </w:r>
      <w:proofErr w:type="spellEnd"/>
      <w:r w:rsidRPr="00727799">
        <w:rPr>
          <w:rFonts w:cs="Arial"/>
          <w:bCs/>
          <w:sz w:val="18"/>
          <w:szCs w:val="18"/>
        </w:rPr>
        <w:t>"&gt;Embaucher un jeune diplômé&lt;/a&gt;&lt;/li&gt;</w:t>
      </w:r>
    </w:p>
    <w:p w:rsidR="00F13187" w:rsidRPr="00727799" w:rsidRDefault="00F13187" w:rsidP="00F13187">
      <w:pPr>
        <w:rPr>
          <w:rFonts w:cs="Arial"/>
          <w:bCs/>
          <w:sz w:val="18"/>
          <w:szCs w:val="18"/>
        </w:rPr>
      </w:pPr>
      <w:r w:rsidRPr="00727799">
        <w:rPr>
          <w:rFonts w:cs="Arial"/>
          <w:bCs/>
          <w:sz w:val="18"/>
          <w:szCs w:val="18"/>
        </w:rPr>
        <w:t xml:space="preserve">            &lt;li id="lien5"&gt;&lt;a </w:t>
      </w:r>
      <w:proofErr w:type="spellStart"/>
      <w:r w:rsidRPr="00727799">
        <w:rPr>
          <w:rFonts w:cs="Arial"/>
          <w:bCs/>
          <w:sz w:val="18"/>
          <w:szCs w:val="18"/>
        </w:rPr>
        <w:t>href</w:t>
      </w:r>
      <w:proofErr w:type="spellEnd"/>
      <w:r w:rsidRPr="00727799">
        <w:rPr>
          <w:rFonts w:cs="Arial"/>
          <w:bCs/>
          <w:sz w:val="18"/>
          <w:szCs w:val="18"/>
        </w:rPr>
        <w:t>="</w:t>
      </w:r>
      <w:proofErr w:type="spellStart"/>
      <w:r w:rsidRPr="00727799">
        <w:rPr>
          <w:rFonts w:cs="Arial"/>
          <w:bCs/>
          <w:sz w:val="18"/>
          <w:szCs w:val="18"/>
        </w:rPr>
        <w:t>Verser.php</w:t>
      </w:r>
      <w:proofErr w:type="spellEnd"/>
      <w:r w:rsidRPr="00727799">
        <w:rPr>
          <w:rFonts w:cs="Arial"/>
          <w:bCs/>
          <w:sz w:val="18"/>
          <w:szCs w:val="18"/>
        </w:rPr>
        <w:t>"&gt;Nous verser votre taxe d'apprentissage&lt;/a&gt;&lt;/li&gt;</w:t>
      </w:r>
    </w:p>
    <w:p w:rsidR="00F13187" w:rsidRPr="00727799" w:rsidRDefault="00F13187" w:rsidP="00F13187">
      <w:pPr>
        <w:rPr>
          <w:rFonts w:cs="Arial"/>
          <w:bCs/>
          <w:sz w:val="18"/>
          <w:szCs w:val="18"/>
        </w:rPr>
      </w:pPr>
      <w:r w:rsidRPr="00727799">
        <w:rPr>
          <w:rFonts w:cs="Arial"/>
          <w:bCs/>
          <w:sz w:val="18"/>
          <w:szCs w:val="18"/>
        </w:rPr>
        <w:tab/>
        <w:t xml:space="preserve">&lt;li id="lien6"&gt;&lt;a </w:t>
      </w:r>
      <w:proofErr w:type="spellStart"/>
      <w:r w:rsidRPr="00727799">
        <w:rPr>
          <w:rFonts w:cs="Arial"/>
          <w:bCs/>
          <w:sz w:val="18"/>
          <w:szCs w:val="18"/>
        </w:rPr>
        <w:t>href</w:t>
      </w:r>
      <w:proofErr w:type="spellEnd"/>
      <w:r w:rsidRPr="00727799">
        <w:rPr>
          <w:rFonts w:cs="Arial"/>
          <w:bCs/>
          <w:sz w:val="18"/>
          <w:szCs w:val="18"/>
        </w:rPr>
        <w:t>="</w:t>
      </w:r>
      <w:proofErr w:type="spellStart"/>
      <w:r w:rsidRPr="00727799">
        <w:rPr>
          <w:rFonts w:cs="Arial"/>
          <w:bCs/>
          <w:sz w:val="18"/>
          <w:szCs w:val="18"/>
        </w:rPr>
        <w:t>Contacter.php</w:t>
      </w:r>
      <w:proofErr w:type="spellEnd"/>
      <w:r w:rsidRPr="00727799">
        <w:rPr>
          <w:rFonts w:cs="Arial"/>
          <w:bCs/>
          <w:sz w:val="18"/>
          <w:szCs w:val="18"/>
        </w:rPr>
        <w:t>"&gt;Nous contacter&lt;/a&gt;&lt;/li&gt;</w:t>
      </w:r>
    </w:p>
    <w:p w:rsidR="00F13187" w:rsidRPr="00727799" w:rsidRDefault="00F13187" w:rsidP="00F13187">
      <w:pPr>
        <w:rPr>
          <w:rFonts w:cs="Arial"/>
          <w:bCs/>
          <w:sz w:val="18"/>
          <w:szCs w:val="18"/>
        </w:rPr>
      </w:pPr>
      <w:r w:rsidRPr="00727799">
        <w:rPr>
          <w:rFonts w:cs="Arial"/>
          <w:bCs/>
          <w:sz w:val="18"/>
          <w:szCs w:val="18"/>
        </w:rPr>
        <w:t xml:space="preserve">     &lt;/</w:t>
      </w:r>
      <w:proofErr w:type="spellStart"/>
      <w:proofErr w:type="gramStart"/>
      <w:r w:rsidRPr="00727799">
        <w:rPr>
          <w:rFonts w:cs="Arial"/>
          <w:bCs/>
          <w:sz w:val="18"/>
          <w:szCs w:val="18"/>
        </w:rPr>
        <w:t>ul</w:t>
      </w:r>
      <w:proofErr w:type="spellEnd"/>
      <w:proofErr w:type="gramEnd"/>
      <w:r w:rsidRPr="00727799">
        <w:rPr>
          <w:rFonts w:cs="Arial"/>
          <w:bCs/>
          <w:sz w:val="18"/>
          <w:szCs w:val="18"/>
        </w:rPr>
        <w:t>&gt;</w:t>
      </w:r>
    </w:p>
    <w:p w:rsidR="00F13187" w:rsidRPr="00727799" w:rsidRDefault="00F13187" w:rsidP="00F13187">
      <w:pPr>
        <w:rPr>
          <w:rFonts w:cs="Arial"/>
          <w:bCs/>
          <w:sz w:val="18"/>
          <w:szCs w:val="18"/>
          <w:lang w:val="en-GB"/>
        </w:rPr>
      </w:pPr>
      <w:r w:rsidRPr="00727799">
        <w:rPr>
          <w:rFonts w:cs="Arial"/>
          <w:bCs/>
          <w:sz w:val="18"/>
          <w:szCs w:val="18"/>
          <w:lang w:val="en-GB"/>
        </w:rPr>
        <w:t>&lt;/body&gt;</w:t>
      </w:r>
    </w:p>
    <w:p w:rsidR="00F13187" w:rsidRPr="00727799" w:rsidRDefault="00F13187" w:rsidP="00F13187">
      <w:pPr>
        <w:rPr>
          <w:rFonts w:cs="Arial"/>
          <w:bCs/>
          <w:sz w:val="18"/>
          <w:szCs w:val="18"/>
          <w:lang w:val="en-GB"/>
        </w:rPr>
      </w:pPr>
      <w:r w:rsidRPr="00727799">
        <w:rPr>
          <w:rFonts w:cs="Arial"/>
          <w:bCs/>
          <w:sz w:val="18"/>
          <w:szCs w:val="18"/>
          <w:lang w:val="en-GB"/>
        </w:rPr>
        <w:t>&lt;/html&gt;</w:t>
      </w:r>
    </w:p>
    <w:p w:rsidR="00F13187" w:rsidRPr="00727799" w:rsidRDefault="00F13187" w:rsidP="00F13187">
      <w:pPr>
        <w:rPr>
          <w:sz w:val="18"/>
          <w:szCs w:val="18"/>
          <w:lang w:val="en-US"/>
        </w:rPr>
      </w:pPr>
    </w:p>
    <w:p w:rsidR="00F13187" w:rsidRPr="00727799" w:rsidRDefault="00F13187" w:rsidP="00F13187">
      <w:pPr>
        <w:rPr>
          <w:sz w:val="18"/>
          <w:szCs w:val="18"/>
          <w:u w:val="single"/>
          <w:lang w:val="en-US"/>
        </w:rPr>
      </w:pPr>
      <w:proofErr w:type="spellStart"/>
      <w:r w:rsidRPr="00727799">
        <w:rPr>
          <w:sz w:val="18"/>
          <w:szCs w:val="18"/>
          <w:u w:val="single"/>
          <w:lang w:val="en-US"/>
        </w:rPr>
        <w:t>Fichier</w:t>
      </w:r>
      <w:proofErr w:type="spellEnd"/>
      <w:r w:rsidRPr="00727799">
        <w:rPr>
          <w:sz w:val="18"/>
          <w:szCs w:val="18"/>
          <w:u w:val="single"/>
          <w:lang w:val="en-US"/>
        </w:rPr>
        <w:t xml:space="preserve"> </w:t>
      </w:r>
      <w:proofErr w:type="spellStart"/>
      <w:r w:rsidRPr="00727799">
        <w:rPr>
          <w:i/>
          <w:sz w:val="18"/>
          <w:szCs w:val="18"/>
          <w:u w:val="single"/>
          <w:lang w:val="en-US"/>
        </w:rPr>
        <w:t>styleEntreprise.php</w:t>
      </w:r>
      <w:proofErr w:type="spellEnd"/>
      <w:r w:rsidRPr="00727799">
        <w:rPr>
          <w:sz w:val="18"/>
          <w:szCs w:val="18"/>
          <w:u w:val="single"/>
          <w:lang w:val="en-US"/>
        </w:rPr>
        <w:t>:</w:t>
      </w:r>
    </w:p>
    <w:p w:rsidR="00F13187" w:rsidRPr="00727799" w:rsidRDefault="00F13187" w:rsidP="00F13187">
      <w:pPr>
        <w:autoSpaceDN w:val="0"/>
        <w:adjustRightInd w:val="0"/>
        <w:rPr>
          <w:rFonts w:cs="Arial"/>
          <w:b/>
          <w:bCs/>
          <w:sz w:val="18"/>
          <w:szCs w:val="18"/>
          <w:highlight w:val="white"/>
          <w:lang w:val="en-US"/>
        </w:rPr>
      </w:pPr>
    </w:p>
    <w:p w:rsidR="00F13187" w:rsidRPr="00727799" w:rsidRDefault="00F13187" w:rsidP="00F13187">
      <w:pPr>
        <w:autoSpaceDN w:val="0"/>
        <w:adjustRightInd w:val="0"/>
        <w:rPr>
          <w:rFonts w:cs="Arial"/>
          <w:bCs/>
          <w:sz w:val="18"/>
          <w:szCs w:val="18"/>
          <w:lang w:val="en-US"/>
        </w:rPr>
      </w:pPr>
      <w:proofErr w:type="gramStart"/>
      <w:r w:rsidRPr="00727799">
        <w:rPr>
          <w:rFonts w:cs="Arial"/>
          <w:bCs/>
          <w:sz w:val="18"/>
          <w:szCs w:val="18"/>
          <w:lang w:val="en-US"/>
        </w:rPr>
        <w:t>&lt;?</w:t>
      </w:r>
      <w:proofErr w:type="spellStart"/>
      <w:r w:rsidRPr="00727799">
        <w:rPr>
          <w:rFonts w:cs="Arial"/>
          <w:bCs/>
          <w:sz w:val="18"/>
          <w:szCs w:val="18"/>
          <w:lang w:val="en-US"/>
        </w:rPr>
        <w:t>php</w:t>
      </w:r>
      <w:proofErr w:type="spellEnd"/>
      <w:proofErr w:type="gramEnd"/>
    </w:p>
    <w:p w:rsidR="00F13187" w:rsidRPr="00727799" w:rsidRDefault="00F13187" w:rsidP="00F13187">
      <w:pPr>
        <w:autoSpaceDN w:val="0"/>
        <w:adjustRightInd w:val="0"/>
        <w:rPr>
          <w:rFonts w:cs="Arial"/>
          <w:bCs/>
          <w:sz w:val="18"/>
          <w:szCs w:val="18"/>
          <w:lang w:val="en-US"/>
        </w:rPr>
      </w:pPr>
      <w:r w:rsidRPr="00727799">
        <w:rPr>
          <w:rFonts w:cs="Arial"/>
          <w:bCs/>
          <w:sz w:val="18"/>
          <w:szCs w:val="18"/>
          <w:lang w:val="en-US"/>
        </w:rPr>
        <w:tab/>
      </w:r>
      <w:proofErr w:type="spellStart"/>
      <w:r w:rsidRPr="00727799">
        <w:rPr>
          <w:rFonts w:cs="Arial"/>
          <w:bCs/>
          <w:sz w:val="18"/>
          <w:szCs w:val="18"/>
          <w:lang w:val="en-US"/>
        </w:rPr>
        <w:t>include_</w:t>
      </w:r>
      <w:proofErr w:type="gramStart"/>
      <w:r w:rsidRPr="00727799">
        <w:rPr>
          <w:rFonts w:cs="Arial"/>
          <w:bCs/>
          <w:sz w:val="18"/>
          <w:szCs w:val="18"/>
          <w:lang w:val="en-US"/>
        </w:rPr>
        <w:t>once</w:t>
      </w:r>
      <w:proofErr w:type="spellEnd"/>
      <w:r w:rsidRPr="00727799">
        <w:rPr>
          <w:rFonts w:cs="Arial"/>
          <w:bCs/>
          <w:sz w:val="18"/>
          <w:szCs w:val="18"/>
          <w:lang w:val="en-US"/>
        </w:rPr>
        <w:t>(</w:t>
      </w:r>
      <w:proofErr w:type="gramEnd"/>
      <w:r w:rsidRPr="00727799">
        <w:rPr>
          <w:rFonts w:cs="Arial"/>
          <w:bCs/>
          <w:sz w:val="18"/>
          <w:szCs w:val="18"/>
          <w:lang w:val="en-US"/>
        </w:rPr>
        <w:t>"</w:t>
      </w:r>
      <w:proofErr w:type="spellStart"/>
      <w:r w:rsidRPr="00727799">
        <w:rPr>
          <w:rFonts w:cs="Arial"/>
          <w:bCs/>
          <w:sz w:val="18"/>
          <w:szCs w:val="18"/>
          <w:lang w:val="en-US"/>
        </w:rPr>
        <w:t>Mobile_Detect.php</w:t>
      </w:r>
      <w:proofErr w:type="spellEnd"/>
      <w:r w:rsidRPr="00727799">
        <w:rPr>
          <w:rFonts w:cs="Arial"/>
          <w:bCs/>
          <w:sz w:val="18"/>
          <w:szCs w:val="18"/>
          <w:lang w:val="en-US"/>
        </w:rPr>
        <w:t>");</w:t>
      </w:r>
    </w:p>
    <w:p w:rsidR="00F13187" w:rsidRPr="00727799" w:rsidRDefault="00F13187" w:rsidP="00F13187">
      <w:pPr>
        <w:autoSpaceDN w:val="0"/>
        <w:adjustRightInd w:val="0"/>
        <w:rPr>
          <w:rFonts w:cs="Arial"/>
          <w:bCs/>
          <w:sz w:val="18"/>
          <w:szCs w:val="18"/>
        </w:rPr>
      </w:pPr>
      <w:r w:rsidRPr="00727799">
        <w:rPr>
          <w:rFonts w:cs="Arial"/>
          <w:bCs/>
          <w:sz w:val="18"/>
          <w:szCs w:val="18"/>
          <w:lang w:val="en-US"/>
        </w:rPr>
        <w:tab/>
      </w:r>
      <w:proofErr w:type="gramStart"/>
      <w:r w:rsidRPr="00727799">
        <w:rPr>
          <w:rFonts w:cs="Arial"/>
          <w:bCs/>
          <w:sz w:val="18"/>
          <w:szCs w:val="18"/>
        </w:rPr>
        <w:t>header(</w:t>
      </w:r>
      <w:proofErr w:type="gramEnd"/>
      <w:r w:rsidRPr="00727799">
        <w:rPr>
          <w:rFonts w:cs="Arial"/>
          <w:bCs/>
          <w:sz w:val="18"/>
          <w:szCs w:val="18"/>
        </w:rPr>
        <w:t xml:space="preserve">'content-type: </w:t>
      </w:r>
      <w:proofErr w:type="spellStart"/>
      <w:r w:rsidRPr="00727799">
        <w:rPr>
          <w:rFonts w:cs="Arial"/>
          <w:bCs/>
          <w:sz w:val="18"/>
          <w:szCs w:val="18"/>
        </w:rPr>
        <w:t>text</w:t>
      </w:r>
      <w:proofErr w:type="spellEnd"/>
      <w:r w:rsidRPr="00727799">
        <w:rPr>
          <w:rFonts w:cs="Arial"/>
          <w:bCs/>
          <w:sz w:val="18"/>
          <w:szCs w:val="18"/>
        </w:rPr>
        <w:t>/</w:t>
      </w:r>
      <w:proofErr w:type="spellStart"/>
      <w:r w:rsidRPr="00727799">
        <w:rPr>
          <w:rFonts w:cs="Arial"/>
          <w:bCs/>
          <w:sz w:val="18"/>
          <w:szCs w:val="18"/>
        </w:rPr>
        <w:t>css</w:t>
      </w:r>
      <w:proofErr w:type="spellEnd"/>
      <w:r w:rsidRPr="00727799">
        <w:rPr>
          <w:rFonts w:cs="Arial"/>
          <w:bCs/>
          <w:sz w:val="18"/>
          <w:szCs w:val="18"/>
        </w:rPr>
        <w:t>');</w:t>
      </w:r>
    </w:p>
    <w:p w:rsidR="00F13187" w:rsidRPr="00727799" w:rsidRDefault="00F13187" w:rsidP="00F13187">
      <w:pPr>
        <w:autoSpaceDN w:val="0"/>
        <w:adjustRightInd w:val="0"/>
        <w:rPr>
          <w:rFonts w:cs="Arial"/>
          <w:bCs/>
          <w:sz w:val="18"/>
          <w:szCs w:val="18"/>
        </w:rPr>
      </w:pPr>
      <w:r w:rsidRPr="00727799">
        <w:rPr>
          <w:rFonts w:cs="Arial"/>
          <w:bCs/>
          <w:sz w:val="18"/>
          <w:szCs w:val="18"/>
        </w:rPr>
        <w:t>?&gt;</w:t>
      </w:r>
    </w:p>
    <w:p w:rsidR="00F13187" w:rsidRPr="00A84F10" w:rsidRDefault="00F13187" w:rsidP="00F13187">
      <w:pPr>
        <w:autoSpaceDN w:val="0"/>
        <w:adjustRightInd w:val="0"/>
        <w:rPr>
          <w:rFonts w:cs="Arial"/>
          <w:bCs/>
          <w:sz w:val="18"/>
          <w:szCs w:val="18"/>
          <w:lang w:val="en-US"/>
        </w:rPr>
      </w:pPr>
      <w:proofErr w:type="spellStart"/>
      <w:proofErr w:type="gramStart"/>
      <w:r w:rsidRPr="00A84F10">
        <w:rPr>
          <w:rFonts w:cs="Arial"/>
          <w:bCs/>
          <w:sz w:val="18"/>
          <w:szCs w:val="18"/>
          <w:lang w:val="en-US"/>
        </w:rPr>
        <w:t>ul</w:t>
      </w:r>
      <w:proofErr w:type="spellEnd"/>
      <w:proofErr w:type="gramEnd"/>
      <w:r w:rsidRPr="00A84F10">
        <w:rPr>
          <w:rFonts w:cs="Arial"/>
          <w:bCs/>
          <w:sz w:val="18"/>
          <w:szCs w:val="18"/>
          <w:lang w:val="en-US"/>
        </w:rPr>
        <w:t xml:space="preserve"> {</w:t>
      </w:r>
      <w:r w:rsidRPr="00A84F10">
        <w:rPr>
          <w:rFonts w:cs="Arial"/>
          <w:bCs/>
          <w:sz w:val="18"/>
          <w:szCs w:val="18"/>
          <w:lang w:val="en-US"/>
        </w:rPr>
        <w:tab/>
        <w:t>list-style-type: none;</w:t>
      </w:r>
    </w:p>
    <w:p w:rsidR="00F13187" w:rsidRPr="00727799" w:rsidRDefault="00F13187" w:rsidP="00F13187">
      <w:pPr>
        <w:autoSpaceDN w:val="0"/>
        <w:adjustRightInd w:val="0"/>
        <w:rPr>
          <w:rFonts w:cs="Arial"/>
          <w:bCs/>
          <w:sz w:val="18"/>
          <w:szCs w:val="18"/>
        </w:rPr>
      </w:pPr>
      <w:r w:rsidRPr="00A84F10">
        <w:rPr>
          <w:rFonts w:cs="Arial"/>
          <w:bCs/>
          <w:sz w:val="18"/>
          <w:szCs w:val="18"/>
          <w:lang w:val="en-US"/>
        </w:rPr>
        <w:tab/>
      </w:r>
      <w:proofErr w:type="spellStart"/>
      <w:r w:rsidRPr="00727799">
        <w:rPr>
          <w:rFonts w:cs="Arial"/>
          <w:bCs/>
          <w:sz w:val="18"/>
          <w:szCs w:val="18"/>
        </w:rPr>
        <w:t>text-align</w:t>
      </w:r>
      <w:proofErr w:type="spellEnd"/>
      <w:r w:rsidRPr="00727799">
        <w:rPr>
          <w:rFonts w:cs="Arial"/>
          <w:bCs/>
          <w:sz w:val="18"/>
          <w:szCs w:val="18"/>
        </w:rPr>
        <w:t>: center;</w:t>
      </w:r>
    </w:p>
    <w:p w:rsidR="00F13187" w:rsidRPr="00727799" w:rsidRDefault="00F13187" w:rsidP="00F13187">
      <w:pPr>
        <w:autoSpaceDN w:val="0"/>
        <w:adjustRightInd w:val="0"/>
        <w:rPr>
          <w:rFonts w:cs="Arial"/>
          <w:bCs/>
          <w:sz w:val="18"/>
          <w:szCs w:val="18"/>
        </w:rPr>
      </w:pPr>
      <w:r w:rsidRPr="00727799">
        <w:rPr>
          <w:rFonts w:cs="Arial"/>
          <w:bCs/>
          <w:sz w:val="18"/>
          <w:szCs w:val="18"/>
        </w:rPr>
        <w:t>}</w:t>
      </w:r>
    </w:p>
    <w:p w:rsidR="00F13187" w:rsidRPr="00727799" w:rsidRDefault="00F13187" w:rsidP="00F13187">
      <w:pPr>
        <w:autoSpaceDN w:val="0"/>
        <w:adjustRightInd w:val="0"/>
        <w:rPr>
          <w:rFonts w:cs="Arial"/>
          <w:bCs/>
          <w:sz w:val="18"/>
          <w:szCs w:val="18"/>
        </w:rPr>
      </w:pPr>
      <w:proofErr w:type="spellStart"/>
      <w:proofErr w:type="gramStart"/>
      <w:r w:rsidRPr="00727799">
        <w:rPr>
          <w:rFonts w:cs="Arial"/>
          <w:bCs/>
          <w:sz w:val="18"/>
          <w:szCs w:val="18"/>
        </w:rPr>
        <w:t>ul</w:t>
      </w:r>
      <w:proofErr w:type="spellEnd"/>
      <w:proofErr w:type="gramEnd"/>
      <w:r w:rsidRPr="00727799">
        <w:rPr>
          <w:rFonts w:cs="Arial"/>
          <w:bCs/>
          <w:sz w:val="18"/>
          <w:szCs w:val="18"/>
        </w:rPr>
        <w:t xml:space="preserve"> li {</w:t>
      </w:r>
      <w:r w:rsidRPr="00727799">
        <w:rPr>
          <w:rFonts w:cs="Arial"/>
          <w:bCs/>
          <w:sz w:val="18"/>
          <w:szCs w:val="18"/>
        </w:rPr>
        <w:tab/>
      </w:r>
      <w:proofErr w:type="spellStart"/>
      <w:r w:rsidRPr="00727799">
        <w:rPr>
          <w:rFonts w:cs="Arial"/>
          <w:bCs/>
          <w:sz w:val="18"/>
          <w:szCs w:val="18"/>
        </w:rPr>
        <w:t>height</w:t>
      </w:r>
      <w:proofErr w:type="spellEnd"/>
      <w:r w:rsidRPr="00727799">
        <w:rPr>
          <w:rFonts w:cs="Arial"/>
          <w:bCs/>
          <w:sz w:val="18"/>
          <w:szCs w:val="18"/>
        </w:rPr>
        <w:t>: 50px;</w:t>
      </w:r>
      <w:r w:rsidRPr="00727799">
        <w:rPr>
          <w:rFonts w:cs="Arial"/>
          <w:bCs/>
          <w:sz w:val="18"/>
          <w:szCs w:val="18"/>
        </w:rPr>
        <w:tab/>
      </w:r>
      <w:r w:rsidRPr="00727799">
        <w:rPr>
          <w:rFonts w:cs="Arial"/>
          <w:bCs/>
          <w:sz w:val="18"/>
          <w:szCs w:val="18"/>
        </w:rPr>
        <w:tab/>
      </w:r>
      <w:r w:rsidRPr="00727799">
        <w:rPr>
          <w:rFonts w:cs="Arial"/>
          <w:bCs/>
          <w:sz w:val="18"/>
          <w:szCs w:val="18"/>
        </w:rPr>
        <w:tab/>
      </w:r>
      <w:r w:rsidRPr="00727799">
        <w:rPr>
          <w:rFonts w:cs="Arial"/>
          <w:bCs/>
          <w:i/>
          <w:sz w:val="18"/>
          <w:szCs w:val="18"/>
        </w:rPr>
        <w:t>// Définition du style pour les items de liste</w:t>
      </w:r>
    </w:p>
    <w:p w:rsidR="00F13187" w:rsidRPr="00727799" w:rsidRDefault="00F13187" w:rsidP="00F13187">
      <w:pPr>
        <w:autoSpaceDN w:val="0"/>
        <w:adjustRightInd w:val="0"/>
        <w:rPr>
          <w:rFonts w:cs="Arial"/>
          <w:bCs/>
          <w:sz w:val="18"/>
          <w:szCs w:val="18"/>
          <w:lang w:val="en-US"/>
        </w:rPr>
      </w:pPr>
      <w:r w:rsidRPr="00727799">
        <w:rPr>
          <w:rFonts w:cs="Arial"/>
          <w:bCs/>
          <w:sz w:val="18"/>
          <w:szCs w:val="18"/>
        </w:rPr>
        <w:tab/>
      </w:r>
      <w:proofErr w:type="gramStart"/>
      <w:r w:rsidRPr="00727799">
        <w:rPr>
          <w:rFonts w:cs="Arial"/>
          <w:bCs/>
          <w:sz w:val="18"/>
          <w:szCs w:val="18"/>
          <w:lang w:val="en-US"/>
        </w:rPr>
        <w:t>background-color</w:t>
      </w:r>
      <w:proofErr w:type="gramEnd"/>
      <w:r w:rsidRPr="00727799">
        <w:rPr>
          <w:rFonts w:cs="Arial"/>
          <w:bCs/>
          <w:sz w:val="18"/>
          <w:szCs w:val="18"/>
          <w:lang w:val="en-US"/>
        </w:rPr>
        <w:t>: aqua;</w:t>
      </w:r>
    </w:p>
    <w:p w:rsidR="00F13187" w:rsidRPr="00727799" w:rsidRDefault="00F13187" w:rsidP="00F13187">
      <w:pPr>
        <w:autoSpaceDN w:val="0"/>
        <w:adjustRightInd w:val="0"/>
        <w:rPr>
          <w:rFonts w:cs="Arial"/>
          <w:bCs/>
          <w:sz w:val="18"/>
          <w:szCs w:val="18"/>
          <w:lang w:val="en-US"/>
        </w:rPr>
      </w:pPr>
      <w:r w:rsidRPr="00727799">
        <w:rPr>
          <w:rFonts w:cs="Arial"/>
          <w:bCs/>
          <w:sz w:val="18"/>
          <w:szCs w:val="18"/>
          <w:lang w:val="en-US"/>
        </w:rPr>
        <w:tab/>
      </w:r>
      <w:proofErr w:type="gramStart"/>
      <w:r w:rsidRPr="00727799">
        <w:rPr>
          <w:rFonts w:cs="Arial"/>
          <w:bCs/>
          <w:sz w:val="18"/>
          <w:szCs w:val="18"/>
          <w:lang w:val="en-US"/>
        </w:rPr>
        <w:t>padding-top</w:t>
      </w:r>
      <w:proofErr w:type="gramEnd"/>
      <w:r w:rsidRPr="00727799">
        <w:rPr>
          <w:rFonts w:cs="Arial"/>
          <w:bCs/>
          <w:sz w:val="18"/>
          <w:szCs w:val="18"/>
          <w:lang w:val="en-US"/>
        </w:rPr>
        <w:t>: 10px;</w:t>
      </w:r>
    </w:p>
    <w:p w:rsidR="00F13187" w:rsidRPr="00727799" w:rsidRDefault="00F13187" w:rsidP="00F13187">
      <w:pPr>
        <w:autoSpaceDN w:val="0"/>
        <w:adjustRightInd w:val="0"/>
        <w:rPr>
          <w:rFonts w:cs="Arial"/>
          <w:bCs/>
          <w:sz w:val="18"/>
          <w:szCs w:val="18"/>
        </w:rPr>
      </w:pPr>
      <w:r w:rsidRPr="00727799">
        <w:rPr>
          <w:rFonts w:cs="Arial"/>
          <w:bCs/>
          <w:sz w:val="18"/>
          <w:szCs w:val="18"/>
        </w:rPr>
        <w:t>}</w:t>
      </w:r>
    </w:p>
    <w:p w:rsidR="00F13187" w:rsidRPr="00727799" w:rsidRDefault="00F13187" w:rsidP="00F13187">
      <w:pPr>
        <w:autoSpaceDN w:val="0"/>
        <w:adjustRightInd w:val="0"/>
        <w:rPr>
          <w:rFonts w:cs="Arial"/>
          <w:bCs/>
          <w:sz w:val="18"/>
          <w:szCs w:val="18"/>
        </w:rPr>
      </w:pPr>
      <w:proofErr w:type="spellStart"/>
      <w:r w:rsidRPr="00727799">
        <w:rPr>
          <w:rFonts w:cs="Arial"/>
          <w:bCs/>
          <w:sz w:val="18"/>
          <w:szCs w:val="18"/>
        </w:rPr>
        <w:t>ul</w:t>
      </w:r>
      <w:proofErr w:type="spellEnd"/>
      <w:r w:rsidRPr="00727799">
        <w:rPr>
          <w:rFonts w:cs="Arial"/>
          <w:bCs/>
          <w:sz w:val="18"/>
          <w:szCs w:val="18"/>
        </w:rPr>
        <w:t xml:space="preserve"> li {</w:t>
      </w:r>
      <w:r w:rsidRPr="00727799">
        <w:rPr>
          <w:rFonts w:cs="Arial"/>
          <w:bCs/>
          <w:sz w:val="18"/>
          <w:szCs w:val="18"/>
        </w:rPr>
        <w:tab/>
      </w:r>
      <w:proofErr w:type="spellStart"/>
      <w:r w:rsidRPr="00727799">
        <w:rPr>
          <w:rFonts w:cs="Arial"/>
          <w:bCs/>
          <w:sz w:val="18"/>
          <w:szCs w:val="18"/>
        </w:rPr>
        <w:t>width</w:t>
      </w:r>
      <w:proofErr w:type="spellEnd"/>
      <w:r w:rsidRPr="00727799">
        <w:rPr>
          <w:rFonts w:cs="Arial"/>
          <w:bCs/>
          <w:sz w:val="18"/>
          <w:szCs w:val="18"/>
        </w:rPr>
        <w:t xml:space="preserve"> : 160px</w:t>
      </w:r>
      <w:proofErr w:type="gramStart"/>
      <w:r w:rsidRPr="00727799">
        <w:rPr>
          <w:rFonts w:cs="Arial"/>
          <w:bCs/>
          <w:sz w:val="18"/>
          <w:szCs w:val="18"/>
        </w:rPr>
        <w:t>; }</w:t>
      </w:r>
      <w:proofErr w:type="gramEnd"/>
      <w:r w:rsidRPr="00727799">
        <w:rPr>
          <w:rFonts w:cs="Arial"/>
          <w:bCs/>
          <w:sz w:val="18"/>
          <w:szCs w:val="18"/>
        </w:rPr>
        <w:tab/>
      </w:r>
      <w:r w:rsidRPr="00727799">
        <w:rPr>
          <w:rFonts w:cs="Arial"/>
          <w:bCs/>
          <w:sz w:val="18"/>
          <w:szCs w:val="18"/>
        </w:rPr>
        <w:tab/>
      </w:r>
      <w:r w:rsidRPr="00727799">
        <w:rPr>
          <w:rFonts w:cs="Arial"/>
          <w:bCs/>
          <w:i/>
          <w:sz w:val="18"/>
          <w:szCs w:val="18"/>
        </w:rPr>
        <w:t>// Complément pour les items de liste : largeur de l’item 160 pixels</w:t>
      </w:r>
    </w:p>
    <w:p w:rsidR="00F13187" w:rsidRPr="00727799" w:rsidRDefault="00F13187" w:rsidP="00F13187">
      <w:pPr>
        <w:autoSpaceDN w:val="0"/>
        <w:adjustRightInd w:val="0"/>
        <w:rPr>
          <w:rFonts w:cs="Arial"/>
          <w:bCs/>
          <w:sz w:val="18"/>
          <w:szCs w:val="18"/>
          <w:lang w:val="en-US"/>
        </w:rPr>
      </w:pPr>
      <w:proofErr w:type="spellStart"/>
      <w:proofErr w:type="gramStart"/>
      <w:r w:rsidRPr="00727799">
        <w:rPr>
          <w:rFonts w:cs="Arial"/>
          <w:bCs/>
          <w:sz w:val="18"/>
          <w:szCs w:val="18"/>
          <w:lang w:val="en-US"/>
        </w:rPr>
        <w:t>ul</w:t>
      </w:r>
      <w:proofErr w:type="spellEnd"/>
      <w:proofErr w:type="gramEnd"/>
      <w:r w:rsidRPr="00727799">
        <w:rPr>
          <w:rFonts w:cs="Arial"/>
          <w:bCs/>
          <w:sz w:val="18"/>
          <w:szCs w:val="18"/>
          <w:lang w:val="en-US"/>
        </w:rPr>
        <w:t xml:space="preserve"> li a {</w:t>
      </w:r>
      <w:r w:rsidRPr="00727799">
        <w:rPr>
          <w:rFonts w:cs="Arial"/>
          <w:bCs/>
          <w:sz w:val="18"/>
          <w:szCs w:val="18"/>
          <w:lang w:val="en-US"/>
        </w:rPr>
        <w:tab/>
        <w:t>color: black;</w:t>
      </w:r>
    </w:p>
    <w:p w:rsidR="00F13187" w:rsidRPr="00727799" w:rsidRDefault="00F13187" w:rsidP="00F13187">
      <w:pPr>
        <w:autoSpaceDN w:val="0"/>
        <w:adjustRightInd w:val="0"/>
        <w:rPr>
          <w:rFonts w:cs="Arial"/>
          <w:bCs/>
          <w:sz w:val="18"/>
          <w:szCs w:val="18"/>
          <w:lang w:val="en-US"/>
        </w:rPr>
      </w:pPr>
      <w:r w:rsidRPr="00727799">
        <w:rPr>
          <w:rFonts w:cs="Arial"/>
          <w:bCs/>
          <w:sz w:val="18"/>
          <w:szCs w:val="18"/>
          <w:lang w:val="en-US"/>
        </w:rPr>
        <w:tab/>
      </w:r>
      <w:proofErr w:type="gramStart"/>
      <w:r w:rsidRPr="00727799">
        <w:rPr>
          <w:rFonts w:cs="Arial"/>
          <w:bCs/>
          <w:sz w:val="18"/>
          <w:szCs w:val="18"/>
          <w:lang w:val="en-US"/>
        </w:rPr>
        <w:t>text-decoration</w:t>
      </w:r>
      <w:proofErr w:type="gramEnd"/>
      <w:r w:rsidRPr="00727799">
        <w:rPr>
          <w:rFonts w:cs="Arial"/>
          <w:bCs/>
          <w:sz w:val="18"/>
          <w:szCs w:val="18"/>
          <w:lang w:val="en-US"/>
        </w:rPr>
        <w:t>: none;</w:t>
      </w:r>
    </w:p>
    <w:p w:rsidR="00F13187" w:rsidRPr="00727799" w:rsidRDefault="00F13187" w:rsidP="00F13187">
      <w:pPr>
        <w:autoSpaceDN w:val="0"/>
        <w:adjustRightInd w:val="0"/>
        <w:rPr>
          <w:rFonts w:cs="Arial"/>
          <w:bCs/>
          <w:sz w:val="18"/>
          <w:szCs w:val="18"/>
          <w:lang w:val="en-US"/>
        </w:rPr>
      </w:pPr>
      <w:r w:rsidRPr="00727799">
        <w:rPr>
          <w:rFonts w:cs="Arial"/>
          <w:bCs/>
          <w:sz w:val="18"/>
          <w:szCs w:val="18"/>
          <w:lang w:val="en-US"/>
        </w:rPr>
        <w:t>}</w:t>
      </w:r>
    </w:p>
    <w:p w:rsidR="00F13187" w:rsidRPr="00727799" w:rsidRDefault="00F13187" w:rsidP="00F13187">
      <w:pPr>
        <w:autoSpaceDN w:val="0"/>
        <w:adjustRightInd w:val="0"/>
        <w:rPr>
          <w:rFonts w:cs="Arial"/>
          <w:bCs/>
          <w:sz w:val="18"/>
          <w:szCs w:val="18"/>
          <w:lang w:val="en-US"/>
        </w:rPr>
      </w:pPr>
      <w:proofErr w:type="gramStart"/>
      <w:r w:rsidRPr="00727799">
        <w:rPr>
          <w:rFonts w:cs="Arial"/>
          <w:bCs/>
          <w:sz w:val="18"/>
          <w:szCs w:val="18"/>
          <w:lang w:val="en-US"/>
        </w:rPr>
        <w:t>&lt;?</w:t>
      </w:r>
      <w:proofErr w:type="spellStart"/>
      <w:r w:rsidRPr="00727799">
        <w:rPr>
          <w:rFonts w:cs="Arial"/>
          <w:bCs/>
          <w:sz w:val="18"/>
          <w:szCs w:val="18"/>
          <w:lang w:val="en-US"/>
        </w:rPr>
        <w:t>php</w:t>
      </w:r>
      <w:proofErr w:type="spellEnd"/>
      <w:proofErr w:type="gramEnd"/>
    </w:p>
    <w:p w:rsidR="00F13187" w:rsidRPr="00727799" w:rsidRDefault="00F13187" w:rsidP="00F13187">
      <w:pPr>
        <w:autoSpaceDN w:val="0"/>
        <w:adjustRightInd w:val="0"/>
        <w:rPr>
          <w:rFonts w:cs="Arial"/>
          <w:bCs/>
          <w:sz w:val="18"/>
          <w:szCs w:val="18"/>
          <w:lang w:val="en-US"/>
        </w:rPr>
      </w:pPr>
      <w:r w:rsidRPr="00727799">
        <w:rPr>
          <w:rFonts w:cs="Arial"/>
          <w:bCs/>
          <w:sz w:val="18"/>
          <w:szCs w:val="18"/>
          <w:lang w:val="en-US"/>
        </w:rPr>
        <w:tab/>
        <w:t xml:space="preserve">$detect= new </w:t>
      </w:r>
      <w:proofErr w:type="spellStart"/>
      <w:r w:rsidRPr="00727799">
        <w:rPr>
          <w:rFonts w:cs="Arial"/>
          <w:bCs/>
          <w:sz w:val="18"/>
          <w:szCs w:val="18"/>
          <w:lang w:val="en-US"/>
        </w:rPr>
        <w:t>Mobile_</w:t>
      </w:r>
      <w:proofErr w:type="gramStart"/>
      <w:r w:rsidRPr="00727799">
        <w:rPr>
          <w:rFonts w:cs="Arial"/>
          <w:bCs/>
          <w:sz w:val="18"/>
          <w:szCs w:val="18"/>
          <w:lang w:val="en-US"/>
        </w:rPr>
        <w:t>Detect</w:t>
      </w:r>
      <w:proofErr w:type="spellEnd"/>
      <w:r w:rsidRPr="00727799">
        <w:rPr>
          <w:rFonts w:cs="Arial"/>
          <w:bCs/>
          <w:sz w:val="18"/>
          <w:szCs w:val="18"/>
          <w:lang w:val="en-US"/>
        </w:rPr>
        <w:t>(</w:t>
      </w:r>
      <w:proofErr w:type="gramEnd"/>
      <w:r w:rsidRPr="00727799">
        <w:rPr>
          <w:rFonts w:cs="Arial"/>
          <w:bCs/>
          <w:sz w:val="18"/>
          <w:szCs w:val="18"/>
          <w:lang w:val="en-US"/>
        </w:rPr>
        <w:t>);</w:t>
      </w:r>
    </w:p>
    <w:p w:rsidR="00F13187" w:rsidRPr="00727799" w:rsidRDefault="00F13187" w:rsidP="00F13187">
      <w:pPr>
        <w:autoSpaceDN w:val="0"/>
        <w:adjustRightInd w:val="0"/>
        <w:rPr>
          <w:rFonts w:cs="Arial"/>
          <w:bCs/>
          <w:sz w:val="18"/>
          <w:szCs w:val="18"/>
          <w:lang w:val="en-US"/>
        </w:rPr>
      </w:pPr>
      <w:r w:rsidRPr="00727799">
        <w:rPr>
          <w:rFonts w:cs="Arial"/>
          <w:bCs/>
          <w:sz w:val="18"/>
          <w:szCs w:val="18"/>
          <w:lang w:val="en-US"/>
        </w:rPr>
        <w:tab/>
      </w:r>
      <w:proofErr w:type="gramStart"/>
      <w:r w:rsidRPr="00727799">
        <w:rPr>
          <w:rFonts w:cs="Arial"/>
          <w:bCs/>
          <w:sz w:val="18"/>
          <w:szCs w:val="18"/>
          <w:lang w:val="en-US"/>
        </w:rPr>
        <w:t>if</w:t>
      </w:r>
      <w:proofErr w:type="gramEnd"/>
      <w:r w:rsidRPr="00727799">
        <w:rPr>
          <w:rFonts w:cs="Arial"/>
          <w:bCs/>
          <w:sz w:val="18"/>
          <w:szCs w:val="18"/>
          <w:lang w:val="en-US"/>
        </w:rPr>
        <w:t xml:space="preserve"> ($detect-&gt;</w:t>
      </w:r>
      <w:proofErr w:type="spellStart"/>
      <w:r w:rsidRPr="00727799">
        <w:rPr>
          <w:rFonts w:cs="Arial"/>
          <w:bCs/>
          <w:sz w:val="18"/>
          <w:szCs w:val="18"/>
          <w:lang w:val="en-US"/>
        </w:rPr>
        <w:t>isMobile</w:t>
      </w:r>
      <w:proofErr w:type="spellEnd"/>
      <w:r w:rsidRPr="00727799">
        <w:rPr>
          <w:rFonts w:cs="Arial"/>
          <w:bCs/>
          <w:sz w:val="18"/>
          <w:szCs w:val="18"/>
          <w:lang w:val="en-US"/>
        </w:rPr>
        <w:t>()) {</w:t>
      </w:r>
      <w:r w:rsidRPr="00727799">
        <w:rPr>
          <w:rFonts w:cs="Arial"/>
          <w:bCs/>
          <w:sz w:val="18"/>
          <w:szCs w:val="18"/>
          <w:lang w:val="en-US"/>
        </w:rPr>
        <w:tab/>
      </w:r>
      <w:r w:rsidRPr="00727799">
        <w:rPr>
          <w:rFonts w:cs="Arial"/>
          <w:bCs/>
          <w:sz w:val="18"/>
          <w:szCs w:val="18"/>
          <w:lang w:val="en-US"/>
        </w:rPr>
        <w:tab/>
      </w:r>
      <w:r w:rsidRPr="00727799">
        <w:rPr>
          <w:rFonts w:cs="Arial"/>
          <w:b/>
          <w:bCs/>
          <w:i/>
          <w:sz w:val="18"/>
          <w:szCs w:val="18"/>
          <w:lang w:val="en-US"/>
        </w:rPr>
        <w:t xml:space="preserve">// </w:t>
      </w:r>
      <w:proofErr w:type="spellStart"/>
      <w:r w:rsidRPr="00727799">
        <w:rPr>
          <w:rFonts w:cs="Arial"/>
          <w:b/>
          <w:bCs/>
          <w:i/>
          <w:sz w:val="18"/>
          <w:szCs w:val="18"/>
          <w:lang w:val="en-US"/>
        </w:rPr>
        <w:t>Cas</w:t>
      </w:r>
      <w:proofErr w:type="spellEnd"/>
      <w:r w:rsidRPr="00727799">
        <w:rPr>
          <w:rFonts w:cs="Arial"/>
          <w:b/>
          <w:bCs/>
          <w:i/>
          <w:sz w:val="18"/>
          <w:szCs w:val="18"/>
          <w:lang w:val="en-US"/>
        </w:rPr>
        <w:t xml:space="preserve"> d’un smartphone</w:t>
      </w:r>
    </w:p>
    <w:p w:rsidR="00F13187" w:rsidRPr="00727799" w:rsidRDefault="00F13187" w:rsidP="00F13187">
      <w:pPr>
        <w:autoSpaceDN w:val="0"/>
        <w:adjustRightInd w:val="0"/>
        <w:rPr>
          <w:rFonts w:cs="Arial"/>
          <w:bCs/>
          <w:sz w:val="18"/>
          <w:szCs w:val="18"/>
          <w:lang w:val="en-US"/>
        </w:rPr>
      </w:pPr>
      <w:r w:rsidRPr="00727799">
        <w:rPr>
          <w:rFonts w:cs="Arial"/>
          <w:bCs/>
          <w:sz w:val="18"/>
          <w:szCs w:val="18"/>
          <w:lang w:val="en-US"/>
        </w:rPr>
        <w:tab/>
      </w:r>
      <w:r w:rsidRPr="00727799">
        <w:rPr>
          <w:rFonts w:cs="Arial"/>
          <w:bCs/>
          <w:sz w:val="18"/>
          <w:szCs w:val="18"/>
          <w:lang w:val="en-US"/>
        </w:rPr>
        <w:tab/>
        <w:t>$top = 70;</w:t>
      </w:r>
    </w:p>
    <w:p w:rsidR="00F13187" w:rsidRPr="00727799" w:rsidRDefault="00F13187" w:rsidP="00F13187">
      <w:pPr>
        <w:autoSpaceDN w:val="0"/>
        <w:adjustRightInd w:val="0"/>
        <w:rPr>
          <w:rFonts w:cs="Arial"/>
          <w:bCs/>
          <w:sz w:val="18"/>
          <w:szCs w:val="18"/>
          <w:lang w:val="en-US"/>
        </w:rPr>
      </w:pPr>
      <w:r w:rsidRPr="00727799">
        <w:rPr>
          <w:rFonts w:cs="Arial"/>
          <w:bCs/>
          <w:sz w:val="18"/>
          <w:szCs w:val="18"/>
          <w:lang w:val="en-US"/>
        </w:rPr>
        <w:tab/>
      </w:r>
      <w:r w:rsidRPr="00727799">
        <w:rPr>
          <w:rFonts w:cs="Arial"/>
          <w:bCs/>
          <w:sz w:val="18"/>
          <w:szCs w:val="18"/>
          <w:lang w:val="en-US"/>
        </w:rPr>
        <w:tab/>
      </w:r>
      <w:proofErr w:type="gramStart"/>
      <w:r w:rsidRPr="00727799">
        <w:rPr>
          <w:rFonts w:cs="Arial"/>
          <w:bCs/>
          <w:sz w:val="18"/>
          <w:szCs w:val="18"/>
          <w:lang w:val="en-US"/>
        </w:rPr>
        <w:t>for</w:t>
      </w:r>
      <w:proofErr w:type="gramEnd"/>
      <w:r w:rsidRPr="00727799">
        <w:rPr>
          <w:rFonts w:cs="Arial"/>
          <w:bCs/>
          <w:sz w:val="18"/>
          <w:szCs w:val="18"/>
          <w:lang w:val="en-US"/>
        </w:rPr>
        <w:t xml:space="preserve"> ($</w:t>
      </w:r>
      <w:proofErr w:type="spellStart"/>
      <w:r w:rsidRPr="00727799">
        <w:rPr>
          <w:rFonts w:cs="Arial"/>
          <w:bCs/>
          <w:sz w:val="18"/>
          <w:szCs w:val="18"/>
          <w:lang w:val="en-US"/>
        </w:rPr>
        <w:t>i</w:t>
      </w:r>
      <w:proofErr w:type="spellEnd"/>
      <w:r w:rsidRPr="00727799">
        <w:rPr>
          <w:rFonts w:cs="Arial"/>
          <w:bCs/>
          <w:sz w:val="18"/>
          <w:szCs w:val="18"/>
          <w:lang w:val="en-US"/>
        </w:rPr>
        <w:t>=1; $</w:t>
      </w:r>
      <w:proofErr w:type="spellStart"/>
      <w:r w:rsidRPr="00727799">
        <w:rPr>
          <w:rFonts w:cs="Arial"/>
          <w:bCs/>
          <w:sz w:val="18"/>
          <w:szCs w:val="18"/>
          <w:lang w:val="en-US"/>
        </w:rPr>
        <w:t>i</w:t>
      </w:r>
      <w:proofErr w:type="spellEnd"/>
      <w:r w:rsidRPr="00727799">
        <w:rPr>
          <w:rFonts w:cs="Arial"/>
          <w:bCs/>
          <w:sz w:val="18"/>
          <w:szCs w:val="18"/>
          <w:lang w:val="en-US"/>
        </w:rPr>
        <w:t>&lt;7; $</w:t>
      </w:r>
      <w:proofErr w:type="spellStart"/>
      <w:r w:rsidRPr="00727799">
        <w:rPr>
          <w:rFonts w:cs="Arial"/>
          <w:bCs/>
          <w:sz w:val="18"/>
          <w:szCs w:val="18"/>
          <w:lang w:val="en-US"/>
        </w:rPr>
        <w:t>i</w:t>
      </w:r>
      <w:proofErr w:type="spellEnd"/>
      <w:r w:rsidRPr="00727799">
        <w:rPr>
          <w:rFonts w:cs="Arial"/>
          <w:bCs/>
          <w:sz w:val="18"/>
          <w:szCs w:val="18"/>
          <w:lang w:val="en-US"/>
        </w:rPr>
        <w:t>++) {</w:t>
      </w:r>
    </w:p>
    <w:p w:rsidR="00F13187" w:rsidRPr="00727799" w:rsidRDefault="00F13187" w:rsidP="00F13187">
      <w:pPr>
        <w:autoSpaceDN w:val="0"/>
        <w:adjustRightInd w:val="0"/>
        <w:rPr>
          <w:rFonts w:cs="Arial"/>
          <w:bCs/>
          <w:sz w:val="18"/>
          <w:szCs w:val="18"/>
          <w:lang w:val="en-US"/>
        </w:rPr>
      </w:pPr>
      <w:r w:rsidRPr="00727799">
        <w:rPr>
          <w:rFonts w:cs="Arial"/>
          <w:bCs/>
          <w:sz w:val="18"/>
          <w:szCs w:val="18"/>
          <w:lang w:val="en-US"/>
        </w:rPr>
        <w:tab/>
      </w:r>
      <w:r w:rsidRPr="00727799">
        <w:rPr>
          <w:rFonts w:cs="Arial"/>
          <w:bCs/>
          <w:sz w:val="18"/>
          <w:szCs w:val="18"/>
          <w:lang w:val="en-US"/>
        </w:rPr>
        <w:tab/>
      </w:r>
      <w:r w:rsidRPr="00727799">
        <w:rPr>
          <w:rFonts w:cs="Arial"/>
          <w:bCs/>
          <w:sz w:val="18"/>
          <w:szCs w:val="18"/>
          <w:lang w:val="en-US"/>
        </w:rPr>
        <w:tab/>
      </w:r>
      <w:proofErr w:type="gramStart"/>
      <w:r w:rsidRPr="00727799">
        <w:rPr>
          <w:rFonts w:cs="Arial"/>
          <w:bCs/>
          <w:sz w:val="18"/>
          <w:szCs w:val="18"/>
          <w:lang w:val="en-US"/>
        </w:rPr>
        <w:t>echo</w:t>
      </w:r>
      <w:proofErr w:type="gramEnd"/>
      <w:r w:rsidRPr="00727799">
        <w:rPr>
          <w:rFonts w:cs="Arial"/>
          <w:bCs/>
          <w:sz w:val="18"/>
          <w:szCs w:val="18"/>
          <w:lang w:val="en-US"/>
        </w:rPr>
        <w:t xml:space="preserve"> "#lien" </w:t>
      </w:r>
      <w:r w:rsidRPr="00727799">
        <w:rPr>
          <w:rFonts w:cs="Arial"/>
          <w:b/>
          <w:bCs/>
          <w:sz w:val="18"/>
          <w:szCs w:val="18"/>
          <w:lang w:val="en-US"/>
        </w:rPr>
        <w:t>.</w:t>
      </w:r>
      <w:r w:rsidRPr="00727799">
        <w:rPr>
          <w:rFonts w:cs="Arial"/>
          <w:bCs/>
          <w:sz w:val="18"/>
          <w:szCs w:val="18"/>
          <w:lang w:val="en-US"/>
        </w:rPr>
        <w:t xml:space="preserve"> $</w:t>
      </w:r>
      <w:proofErr w:type="spellStart"/>
      <w:proofErr w:type="gramStart"/>
      <w:r w:rsidRPr="00727799">
        <w:rPr>
          <w:rFonts w:cs="Arial"/>
          <w:bCs/>
          <w:sz w:val="18"/>
          <w:szCs w:val="18"/>
          <w:lang w:val="en-US"/>
        </w:rPr>
        <w:t>i</w:t>
      </w:r>
      <w:proofErr w:type="spellEnd"/>
      <w:r w:rsidRPr="00727799">
        <w:rPr>
          <w:rFonts w:cs="Arial"/>
          <w:bCs/>
          <w:sz w:val="18"/>
          <w:szCs w:val="18"/>
          <w:lang w:val="en-US"/>
        </w:rPr>
        <w:t xml:space="preserve"> </w:t>
      </w:r>
      <w:r w:rsidRPr="00727799">
        <w:rPr>
          <w:rFonts w:cs="Arial"/>
          <w:b/>
          <w:bCs/>
          <w:sz w:val="18"/>
          <w:szCs w:val="18"/>
          <w:lang w:val="en-US"/>
        </w:rPr>
        <w:t>.</w:t>
      </w:r>
      <w:proofErr w:type="gramEnd"/>
      <w:r w:rsidRPr="00727799">
        <w:rPr>
          <w:rFonts w:cs="Arial"/>
          <w:bCs/>
          <w:sz w:val="18"/>
          <w:szCs w:val="18"/>
          <w:lang w:val="en-US"/>
        </w:rPr>
        <w:t xml:space="preserve"> </w:t>
      </w:r>
      <w:proofErr w:type="gramStart"/>
      <w:r w:rsidRPr="00727799">
        <w:rPr>
          <w:rFonts w:cs="Arial"/>
          <w:bCs/>
          <w:sz w:val="18"/>
          <w:szCs w:val="18"/>
          <w:lang w:val="en-US"/>
        </w:rPr>
        <w:t>" {</w:t>
      </w:r>
      <w:proofErr w:type="gramEnd"/>
      <w:r w:rsidRPr="00727799">
        <w:rPr>
          <w:rFonts w:cs="Arial"/>
          <w:bCs/>
          <w:sz w:val="18"/>
          <w:szCs w:val="18"/>
          <w:lang w:val="en-US"/>
        </w:rPr>
        <w:t xml:space="preserve">left: 10px; top:" </w:t>
      </w:r>
      <w:r w:rsidRPr="00727799">
        <w:rPr>
          <w:rFonts w:cs="Arial"/>
          <w:b/>
          <w:bCs/>
          <w:sz w:val="18"/>
          <w:szCs w:val="18"/>
          <w:lang w:val="en-US"/>
        </w:rPr>
        <w:t>.</w:t>
      </w:r>
      <w:r w:rsidRPr="00727799">
        <w:rPr>
          <w:rFonts w:cs="Arial"/>
          <w:bCs/>
          <w:sz w:val="18"/>
          <w:szCs w:val="18"/>
          <w:lang w:val="en-US"/>
        </w:rPr>
        <w:t xml:space="preserve"> </w:t>
      </w:r>
      <w:proofErr w:type="gramStart"/>
      <w:r w:rsidRPr="00727799">
        <w:rPr>
          <w:rFonts w:cs="Arial"/>
          <w:bCs/>
          <w:sz w:val="18"/>
          <w:szCs w:val="18"/>
          <w:lang w:val="en-US"/>
        </w:rPr>
        <w:t>$top."</w:t>
      </w:r>
      <w:proofErr w:type="spellStart"/>
      <w:r w:rsidRPr="00727799">
        <w:rPr>
          <w:rFonts w:cs="Arial"/>
          <w:bCs/>
          <w:sz w:val="18"/>
          <w:szCs w:val="18"/>
          <w:lang w:val="en-US"/>
        </w:rPr>
        <w:t>px</w:t>
      </w:r>
      <w:proofErr w:type="spellEnd"/>
      <w:proofErr w:type="gramEnd"/>
      <w:r w:rsidRPr="00727799">
        <w:rPr>
          <w:rFonts w:cs="Arial"/>
          <w:bCs/>
          <w:sz w:val="18"/>
          <w:szCs w:val="18"/>
          <w:lang w:val="en-US"/>
        </w:rPr>
        <w:t>; position: absolute;}";</w:t>
      </w:r>
    </w:p>
    <w:p w:rsidR="00F13187" w:rsidRPr="00727799" w:rsidRDefault="00F13187" w:rsidP="00F13187">
      <w:pPr>
        <w:autoSpaceDN w:val="0"/>
        <w:adjustRightInd w:val="0"/>
        <w:rPr>
          <w:rFonts w:cs="Arial"/>
          <w:bCs/>
          <w:i/>
          <w:sz w:val="18"/>
          <w:szCs w:val="18"/>
        </w:rPr>
      </w:pPr>
      <w:r w:rsidRPr="00727799">
        <w:rPr>
          <w:rFonts w:cs="Arial"/>
          <w:bCs/>
          <w:sz w:val="18"/>
          <w:szCs w:val="18"/>
          <w:lang w:val="en-US"/>
        </w:rPr>
        <w:tab/>
      </w:r>
      <w:r w:rsidRPr="00727799">
        <w:rPr>
          <w:rFonts w:cs="Arial"/>
          <w:bCs/>
          <w:sz w:val="18"/>
          <w:szCs w:val="18"/>
          <w:lang w:val="en-US"/>
        </w:rPr>
        <w:tab/>
      </w:r>
      <w:r w:rsidRPr="00727799">
        <w:rPr>
          <w:rFonts w:cs="Arial"/>
          <w:bCs/>
          <w:sz w:val="18"/>
          <w:szCs w:val="18"/>
          <w:lang w:val="en-US"/>
        </w:rPr>
        <w:tab/>
      </w:r>
      <w:r w:rsidRPr="00727799">
        <w:rPr>
          <w:rFonts w:cs="Arial"/>
          <w:bCs/>
          <w:i/>
          <w:sz w:val="18"/>
          <w:szCs w:val="18"/>
        </w:rPr>
        <w:t>// Génération des styles CSS pour les éléments “lien1” à “lien6”</w:t>
      </w:r>
    </w:p>
    <w:p w:rsidR="00F13187" w:rsidRPr="00727799" w:rsidRDefault="00F13187" w:rsidP="00F13187">
      <w:pPr>
        <w:autoSpaceDN w:val="0"/>
        <w:adjustRightInd w:val="0"/>
        <w:rPr>
          <w:rFonts w:cs="Arial"/>
          <w:bCs/>
          <w:sz w:val="18"/>
          <w:szCs w:val="18"/>
        </w:rPr>
      </w:pPr>
      <w:r w:rsidRPr="00727799">
        <w:rPr>
          <w:rFonts w:cs="Arial"/>
          <w:bCs/>
          <w:sz w:val="18"/>
          <w:szCs w:val="18"/>
        </w:rPr>
        <w:tab/>
      </w:r>
      <w:r w:rsidRPr="00727799">
        <w:rPr>
          <w:rFonts w:cs="Arial"/>
          <w:bCs/>
          <w:sz w:val="18"/>
          <w:szCs w:val="18"/>
        </w:rPr>
        <w:tab/>
      </w:r>
      <w:r w:rsidRPr="00727799">
        <w:rPr>
          <w:rFonts w:cs="Arial"/>
          <w:bCs/>
          <w:sz w:val="18"/>
          <w:szCs w:val="18"/>
        </w:rPr>
        <w:tab/>
        <w:t>$top = $top + 70;</w:t>
      </w:r>
    </w:p>
    <w:p w:rsidR="00F13187" w:rsidRPr="00727799" w:rsidRDefault="00F13187" w:rsidP="00F13187">
      <w:pPr>
        <w:autoSpaceDN w:val="0"/>
        <w:adjustRightInd w:val="0"/>
        <w:rPr>
          <w:rFonts w:cs="Arial"/>
          <w:bCs/>
          <w:sz w:val="18"/>
          <w:szCs w:val="18"/>
        </w:rPr>
      </w:pPr>
      <w:r w:rsidRPr="00727799">
        <w:rPr>
          <w:rFonts w:cs="Arial"/>
          <w:bCs/>
          <w:sz w:val="18"/>
          <w:szCs w:val="18"/>
        </w:rPr>
        <w:tab/>
      </w:r>
      <w:r w:rsidRPr="00727799">
        <w:rPr>
          <w:rFonts w:cs="Arial"/>
          <w:bCs/>
          <w:sz w:val="18"/>
          <w:szCs w:val="18"/>
        </w:rPr>
        <w:tab/>
        <w:t>}</w:t>
      </w:r>
    </w:p>
    <w:p w:rsidR="00F13187" w:rsidRPr="00727799" w:rsidRDefault="00F13187" w:rsidP="00F13187">
      <w:pPr>
        <w:autoSpaceDN w:val="0"/>
        <w:adjustRightInd w:val="0"/>
        <w:rPr>
          <w:rFonts w:cs="Arial"/>
          <w:bCs/>
          <w:sz w:val="18"/>
          <w:szCs w:val="18"/>
        </w:rPr>
      </w:pPr>
      <w:r w:rsidRPr="00727799">
        <w:rPr>
          <w:rFonts w:cs="Arial"/>
          <w:bCs/>
          <w:sz w:val="18"/>
          <w:szCs w:val="18"/>
        </w:rPr>
        <w:tab/>
        <w:t>}</w:t>
      </w:r>
    </w:p>
    <w:p w:rsidR="00F13187" w:rsidRPr="00727799" w:rsidRDefault="00F13187" w:rsidP="00F13187">
      <w:pPr>
        <w:autoSpaceDN w:val="0"/>
        <w:adjustRightInd w:val="0"/>
        <w:rPr>
          <w:rFonts w:cs="Arial"/>
          <w:bCs/>
          <w:sz w:val="18"/>
          <w:szCs w:val="18"/>
        </w:rPr>
      </w:pPr>
      <w:r w:rsidRPr="00727799">
        <w:rPr>
          <w:rFonts w:cs="Arial"/>
          <w:bCs/>
          <w:sz w:val="18"/>
          <w:szCs w:val="18"/>
        </w:rPr>
        <w:tab/>
      </w:r>
      <w:proofErr w:type="spellStart"/>
      <w:proofErr w:type="gramStart"/>
      <w:r w:rsidRPr="00727799">
        <w:rPr>
          <w:rFonts w:cs="Arial"/>
          <w:bCs/>
          <w:sz w:val="18"/>
          <w:szCs w:val="18"/>
        </w:rPr>
        <w:t>else</w:t>
      </w:r>
      <w:proofErr w:type="spellEnd"/>
      <w:proofErr w:type="gramEnd"/>
      <w:r w:rsidRPr="00727799">
        <w:rPr>
          <w:rFonts w:cs="Arial"/>
          <w:bCs/>
          <w:sz w:val="18"/>
          <w:szCs w:val="18"/>
        </w:rPr>
        <w:t xml:space="preserve"> {</w:t>
      </w:r>
      <w:r w:rsidRPr="00727799">
        <w:rPr>
          <w:rFonts w:cs="Arial"/>
          <w:bCs/>
          <w:sz w:val="18"/>
          <w:szCs w:val="18"/>
        </w:rPr>
        <w:tab/>
      </w:r>
      <w:r w:rsidRPr="00727799">
        <w:rPr>
          <w:rFonts w:cs="Arial"/>
          <w:bCs/>
          <w:sz w:val="18"/>
          <w:szCs w:val="18"/>
        </w:rPr>
        <w:tab/>
      </w:r>
      <w:r w:rsidRPr="00727799">
        <w:rPr>
          <w:rFonts w:cs="Arial"/>
          <w:bCs/>
          <w:sz w:val="18"/>
          <w:szCs w:val="18"/>
        </w:rPr>
        <w:tab/>
      </w:r>
      <w:r w:rsidRPr="00727799">
        <w:rPr>
          <w:rFonts w:cs="Arial"/>
          <w:bCs/>
          <w:sz w:val="18"/>
          <w:szCs w:val="18"/>
        </w:rPr>
        <w:tab/>
      </w:r>
      <w:r w:rsidRPr="00727799">
        <w:rPr>
          <w:rFonts w:cs="Arial"/>
          <w:b/>
          <w:bCs/>
          <w:i/>
          <w:sz w:val="18"/>
          <w:szCs w:val="18"/>
        </w:rPr>
        <w:t>// Cas d’un ordinateur classique</w:t>
      </w:r>
    </w:p>
    <w:p w:rsidR="00F13187" w:rsidRPr="00727799" w:rsidRDefault="00F13187" w:rsidP="00F13187">
      <w:pPr>
        <w:autoSpaceDN w:val="0"/>
        <w:adjustRightInd w:val="0"/>
        <w:rPr>
          <w:rFonts w:cs="Arial"/>
          <w:bCs/>
          <w:sz w:val="18"/>
          <w:szCs w:val="18"/>
        </w:rPr>
      </w:pPr>
    </w:p>
    <w:p w:rsidR="00F13187" w:rsidRPr="00727799" w:rsidRDefault="00F13187" w:rsidP="00F13187">
      <w:pPr>
        <w:autoSpaceDN w:val="0"/>
        <w:adjustRightInd w:val="0"/>
        <w:rPr>
          <w:rFonts w:cs="Arial"/>
          <w:bCs/>
          <w:sz w:val="18"/>
          <w:szCs w:val="18"/>
          <w:lang w:val="en-US"/>
        </w:rPr>
      </w:pPr>
      <w:r w:rsidRPr="00727799">
        <w:rPr>
          <w:rFonts w:cs="Arial"/>
          <w:bCs/>
          <w:sz w:val="18"/>
          <w:szCs w:val="18"/>
        </w:rPr>
        <w:tab/>
      </w:r>
      <w:r w:rsidRPr="00727799">
        <w:rPr>
          <w:rFonts w:cs="Arial"/>
          <w:bCs/>
          <w:sz w:val="18"/>
          <w:szCs w:val="18"/>
          <w:lang w:val="en-US"/>
        </w:rPr>
        <w:t>}</w:t>
      </w:r>
    </w:p>
    <w:p w:rsidR="00F13187" w:rsidRPr="00727799" w:rsidRDefault="00F13187" w:rsidP="00F13187">
      <w:pPr>
        <w:autoSpaceDN w:val="0"/>
        <w:adjustRightInd w:val="0"/>
        <w:rPr>
          <w:rFonts w:cs="Arial"/>
          <w:bCs/>
          <w:sz w:val="18"/>
          <w:szCs w:val="18"/>
          <w:lang w:val="en-US"/>
        </w:rPr>
      </w:pPr>
      <w:r w:rsidRPr="00727799">
        <w:rPr>
          <w:rFonts w:cs="Arial"/>
          <w:bCs/>
          <w:sz w:val="18"/>
          <w:szCs w:val="18"/>
          <w:lang w:val="en-US"/>
        </w:rPr>
        <w:t>?&gt;</w:t>
      </w:r>
    </w:p>
    <w:p w:rsidR="00F13187" w:rsidRPr="00727799" w:rsidRDefault="00F13187" w:rsidP="00F13187">
      <w:pPr>
        <w:autoSpaceDN w:val="0"/>
        <w:adjustRightInd w:val="0"/>
        <w:rPr>
          <w:rFonts w:cs="Arial"/>
          <w:bCs/>
          <w:sz w:val="18"/>
          <w:szCs w:val="18"/>
          <w:lang w:val="en-US"/>
        </w:rPr>
      </w:pPr>
    </w:p>
    <w:p w:rsidR="00F13187" w:rsidRPr="00C5435C" w:rsidRDefault="00F13187" w:rsidP="00F13187">
      <w:pPr>
        <w:pStyle w:val="Titre1"/>
        <w:widowControl/>
        <w:numPr>
          <w:ilvl w:val="0"/>
          <w:numId w:val="9"/>
        </w:numPr>
        <w:pBdr>
          <w:top w:val="single" w:sz="4" w:space="1" w:color="auto"/>
          <w:left w:val="single" w:sz="4" w:space="4" w:color="auto"/>
          <w:bottom w:val="single" w:sz="4" w:space="1" w:color="auto"/>
          <w:right w:val="single" w:sz="4" w:space="4" w:color="auto"/>
        </w:pBdr>
        <w:suppressAutoHyphens w:val="0"/>
        <w:autoSpaceDE/>
        <w:spacing w:before="120"/>
        <w:ind w:left="357" w:hanging="357"/>
      </w:pPr>
      <w:r w:rsidRPr="00C5435C">
        <w:t xml:space="preserve">Note du développeur de la page </w:t>
      </w:r>
      <w:proofErr w:type="spellStart"/>
      <w:r w:rsidRPr="00652D9A">
        <w:rPr>
          <w:i/>
        </w:rPr>
        <w:t>styleEntreprise.php</w:t>
      </w:r>
      <w:proofErr w:type="spellEnd"/>
    </w:p>
    <w:p w:rsidR="00F13187" w:rsidRPr="00093E28" w:rsidRDefault="00F13187" w:rsidP="00F13187">
      <w:pPr>
        <w:autoSpaceDN w:val="0"/>
        <w:adjustRightInd w:val="0"/>
        <w:rPr>
          <w:rFonts w:cs="Arial"/>
        </w:rPr>
      </w:pPr>
    </w:p>
    <w:p w:rsidR="00F13187" w:rsidRPr="00727799" w:rsidRDefault="00F13187" w:rsidP="00F13187">
      <w:pPr>
        <w:autoSpaceDN w:val="0"/>
        <w:adjustRightInd w:val="0"/>
        <w:rPr>
          <w:rFonts w:cs="Arial"/>
          <w:sz w:val="22"/>
          <w:szCs w:val="22"/>
        </w:rPr>
      </w:pPr>
      <w:r w:rsidRPr="00727799">
        <w:rPr>
          <w:rFonts w:cs="Arial"/>
          <w:sz w:val="22"/>
          <w:szCs w:val="22"/>
        </w:rPr>
        <w:t xml:space="preserve">Je me suis occupé du positionnement des liens dans le cas d’un </w:t>
      </w:r>
      <w:r w:rsidRPr="00727799">
        <w:rPr>
          <w:rFonts w:cs="Arial"/>
          <w:i/>
          <w:sz w:val="22"/>
          <w:szCs w:val="22"/>
        </w:rPr>
        <w:t>smartphone</w:t>
      </w:r>
      <w:r w:rsidRPr="00727799">
        <w:rPr>
          <w:rFonts w:cs="Arial"/>
          <w:sz w:val="22"/>
          <w:szCs w:val="22"/>
        </w:rPr>
        <w:t xml:space="preserve">. Par contre, je n’ai pas eu le temps de gérer la différence de largeur des items de liste (220px et non 160px, </w:t>
      </w:r>
      <w:proofErr w:type="spellStart"/>
      <w:r w:rsidRPr="00727799">
        <w:rPr>
          <w:rFonts w:cs="Arial"/>
          <w:sz w:val="22"/>
          <w:szCs w:val="22"/>
        </w:rPr>
        <w:t>cf</w:t>
      </w:r>
      <w:proofErr w:type="spellEnd"/>
      <w:r w:rsidRPr="00727799">
        <w:rPr>
          <w:rFonts w:cs="Arial"/>
          <w:sz w:val="22"/>
          <w:szCs w:val="22"/>
        </w:rPr>
        <w:t xml:space="preserve"> maquettes). Il reste également à gérer le cas d’un ordinateur classique.</w:t>
      </w:r>
    </w:p>
    <w:p w:rsidR="00686CEC" w:rsidRPr="00727799" w:rsidRDefault="00686CEC">
      <w:pPr>
        <w:rPr>
          <w:sz w:val="22"/>
          <w:szCs w:val="22"/>
        </w:rPr>
      </w:pPr>
    </w:p>
    <w:sectPr w:rsidR="00686CEC" w:rsidRPr="00727799" w:rsidSect="00727799">
      <w:footerReference w:type="default" r:id="rId20"/>
      <w:pgSz w:w="11906" w:h="16838"/>
      <w:pgMar w:top="907" w:right="907" w:bottom="907" w:left="90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CEC" w:rsidRDefault="00686CEC" w:rsidP="00686CEC">
      <w:r>
        <w:separator/>
      </w:r>
    </w:p>
  </w:endnote>
  <w:endnote w:type="continuationSeparator" w:id="0">
    <w:p w:rsidR="00686CEC" w:rsidRDefault="00686CEC" w:rsidP="00686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Courier 10 Pitch">
    <w:altName w:val="Arial Unicode MS"/>
    <w:panose1 w:val="00000000000000000000"/>
    <w:charset w:val="80"/>
    <w:family w:val="auto"/>
    <w:notTrueType/>
    <w:pitch w:val="fixed"/>
    <w:sig w:usb0="00000001" w:usb1="08070000" w:usb2="00000010" w:usb3="00000000" w:csb0="00020000" w:csb1="00000000"/>
  </w:font>
  <w:font w:name="DejaVu Sans">
    <w:altName w:val="MS Mincho"/>
    <w:panose1 w:val="020B0603030804020204"/>
    <w:charset w:val="00"/>
    <w:family w:val="swiss"/>
    <w:pitch w:val="variable"/>
    <w:sig w:usb0="E7002EFF" w:usb1="D200FDFF" w:usb2="0A042029" w:usb3="00000000" w:csb0="8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 w:type="dxa"/>
      <w:tblLayout w:type="fixed"/>
      <w:tblCellMar>
        <w:left w:w="0" w:type="dxa"/>
        <w:right w:w="0" w:type="dxa"/>
      </w:tblCellMar>
      <w:tblLook w:val="0000" w:firstRow="0" w:lastRow="0" w:firstColumn="0" w:lastColumn="0" w:noHBand="0" w:noVBand="0"/>
    </w:tblPr>
    <w:tblGrid>
      <w:gridCol w:w="1305"/>
      <w:gridCol w:w="1267"/>
      <w:gridCol w:w="2551"/>
      <w:gridCol w:w="3217"/>
      <w:gridCol w:w="1325"/>
    </w:tblGrid>
    <w:tr w:rsidR="00527657" w:rsidTr="004C4586">
      <w:trPr>
        <w:cantSplit/>
        <w:trHeight w:val="547"/>
      </w:trPr>
      <w:tc>
        <w:tcPr>
          <w:tcW w:w="2572" w:type="dxa"/>
          <w:gridSpan w:val="2"/>
          <w:tcBorders>
            <w:top w:val="single" w:sz="8" w:space="0" w:color="000000"/>
            <w:left w:val="single" w:sz="8" w:space="0" w:color="000000"/>
            <w:bottom w:val="single" w:sz="8" w:space="0" w:color="000000"/>
          </w:tcBorders>
          <w:vAlign w:val="center"/>
        </w:tcPr>
        <w:p w:rsidR="00527657" w:rsidRDefault="00527657" w:rsidP="004C4586">
          <w:pPr>
            <w:jc w:val="center"/>
            <w:rPr>
              <w:b/>
              <w:bCs/>
              <w:sz w:val="18"/>
              <w:szCs w:val="18"/>
            </w:rPr>
          </w:pPr>
          <w:r>
            <w:rPr>
              <w:b/>
              <w:bCs/>
              <w:sz w:val="18"/>
              <w:szCs w:val="18"/>
            </w:rPr>
            <w:t xml:space="preserve">CODE </w:t>
          </w:r>
          <w:r>
            <w:rPr>
              <w:b/>
              <w:bCs/>
              <w:caps/>
              <w:sz w:val="18"/>
              <w:szCs w:val="18"/>
            </w:rPr>
            <w:t>É</w:t>
          </w:r>
          <w:r>
            <w:rPr>
              <w:b/>
              <w:bCs/>
              <w:sz w:val="18"/>
              <w:szCs w:val="18"/>
            </w:rPr>
            <w:t>PREUVE :</w:t>
          </w:r>
          <w:r w:rsidR="004C4586">
            <w:rPr>
              <w:b/>
              <w:bCs/>
              <w:sz w:val="18"/>
              <w:szCs w:val="18"/>
            </w:rPr>
            <w:t xml:space="preserve"> </w:t>
          </w:r>
          <w:r>
            <w:rPr>
              <w:b/>
              <w:bCs/>
              <w:sz w:val="18"/>
              <w:szCs w:val="18"/>
            </w:rPr>
            <w:t>SIE5SL</w:t>
          </w:r>
        </w:p>
      </w:tc>
      <w:tc>
        <w:tcPr>
          <w:tcW w:w="2551" w:type="dxa"/>
          <w:tcBorders>
            <w:top w:val="single" w:sz="8" w:space="0" w:color="000000"/>
            <w:left w:val="single" w:sz="8" w:space="0" w:color="000000"/>
            <w:bottom w:val="single" w:sz="8" w:space="0" w:color="000000"/>
          </w:tcBorders>
          <w:vAlign w:val="center"/>
        </w:tcPr>
        <w:p w:rsidR="00527657" w:rsidRDefault="00527657" w:rsidP="006F142A">
          <w:pPr>
            <w:jc w:val="center"/>
            <w:rPr>
              <w:b/>
              <w:bCs/>
              <w:sz w:val="18"/>
              <w:szCs w:val="18"/>
            </w:rPr>
          </w:pPr>
          <w:r>
            <w:rPr>
              <w:b/>
              <w:bCs/>
              <w:sz w:val="18"/>
              <w:szCs w:val="18"/>
            </w:rPr>
            <w:t>EXAMEN : BREVET DE TECHNICIEN SUP</w:t>
          </w:r>
          <w:r>
            <w:rPr>
              <w:b/>
              <w:bCs/>
              <w:caps/>
              <w:sz w:val="18"/>
              <w:szCs w:val="18"/>
            </w:rPr>
            <w:t>É</w:t>
          </w:r>
          <w:r>
            <w:rPr>
              <w:b/>
              <w:bCs/>
              <w:sz w:val="18"/>
              <w:szCs w:val="18"/>
            </w:rPr>
            <w:t>RIEUR</w:t>
          </w:r>
        </w:p>
      </w:tc>
      <w:tc>
        <w:tcPr>
          <w:tcW w:w="4542" w:type="dxa"/>
          <w:gridSpan w:val="2"/>
          <w:tcBorders>
            <w:top w:val="single" w:sz="8" w:space="0" w:color="000000"/>
            <w:left w:val="single" w:sz="8" w:space="0" w:color="000000"/>
            <w:bottom w:val="single" w:sz="8" w:space="0" w:color="000000"/>
            <w:right w:val="single" w:sz="8" w:space="0" w:color="000000"/>
          </w:tcBorders>
          <w:vAlign w:val="center"/>
        </w:tcPr>
        <w:p w:rsidR="00527657" w:rsidRDefault="00527657" w:rsidP="006F142A">
          <w:pPr>
            <w:jc w:val="center"/>
            <w:rPr>
              <w:b/>
              <w:bCs/>
              <w:sz w:val="18"/>
              <w:szCs w:val="18"/>
            </w:rPr>
          </w:pPr>
          <w:r>
            <w:rPr>
              <w:b/>
              <w:bCs/>
              <w:sz w:val="18"/>
              <w:szCs w:val="18"/>
            </w:rPr>
            <w:t>SP</w:t>
          </w:r>
          <w:r>
            <w:rPr>
              <w:b/>
              <w:bCs/>
              <w:caps/>
              <w:sz w:val="18"/>
              <w:szCs w:val="18"/>
            </w:rPr>
            <w:t>É</w:t>
          </w:r>
          <w:r>
            <w:rPr>
              <w:b/>
              <w:bCs/>
              <w:sz w:val="18"/>
              <w:szCs w:val="18"/>
            </w:rPr>
            <w:t>CIALIT</w:t>
          </w:r>
          <w:r>
            <w:rPr>
              <w:b/>
              <w:bCs/>
              <w:caps/>
              <w:sz w:val="18"/>
              <w:szCs w:val="18"/>
            </w:rPr>
            <w:t>É</w:t>
          </w:r>
          <w:r>
            <w:rPr>
              <w:b/>
              <w:bCs/>
              <w:sz w:val="18"/>
              <w:szCs w:val="18"/>
            </w:rPr>
            <w:t xml:space="preserve"> : SERVICES INFORMATIQUES AUX ORGANISATIONS / Parcours SLAM</w:t>
          </w:r>
        </w:p>
      </w:tc>
    </w:tr>
    <w:tr w:rsidR="00527657" w:rsidTr="006F142A">
      <w:trPr>
        <w:cantSplit/>
      </w:trPr>
      <w:tc>
        <w:tcPr>
          <w:tcW w:w="1305" w:type="dxa"/>
          <w:tcBorders>
            <w:left w:val="single" w:sz="8" w:space="0" w:color="000000"/>
            <w:bottom w:val="single" w:sz="8" w:space="0" w:color="000000"/>
          </w:tcBorders>
        </w:tcPr>
        <w:p w:rsidR="00527657" w:rsidRDefault="00527657" w:rsidP="006F142A">
          <w:pPr>
            <w:rPr>
              <w:b/>
              <w:bCs/>
              <w:sz w:val="18"/>
              <w:szCs w:val="18"/>
            </w:rPr>
          </w:pPr>
          <w:r>
            <w:rPr>
              <w:b/>
              <w:bCs/>
              <w:sz w:val="18"/>
              <w:szCs w:val="18"/>
            </w:rPr>
            <w:t>Session 2014</w:t>
          </w:r>
        </w:p>
      </w:tc>
      <w:tc>
        <w:tcPr>
          <w:tcW w:w="1267" w:type="dxa"/>
          <w:tcBorders>
            <w:left w:val="single" w:sz="8" w:space="0" w:color="000000"/>
            <w:bottom w:val="single" w:sz="8" w:space="0" w:color="000000"/>
          </w:tcBorders>
          <w:vAlign w:val="center"/>
        </w:tcPr>
        <w:p w:rsidR="00527657" w:rsidRDefault="00527657" w:rsidP="006F142A">
          <w:pPr>
            <w:rPr>
              <w:b/>
              <w:bCs/>
              <w:caps/>
              <w:sz w:val="18"/>
              <w:szCs w:val="18"/>
            </w:rPr>
          </w:pPr>
          <w:r>
            <w:rPr>
              <w:b/>
              <w:bCs/>
              <w:sz w:val="18"/>
              <w:szCs w:val="18"/>
            </w:rPr>
            <w:t>SUJET</w:t>
          </w:r>
        </w:p>
      </w:tc>
      <w:tc>
        <w:tcPr>
          <w:tcW w:w="7093" w:type="dxa"/>
          <w:gridSpan w:val="3"/>
          <w:tcBorders>
            <w:left w:val="single" w:sz="8" w:space="0" w:color="000000"/>
            <w:bottom w:val="single" w:sz="8" w:space="0" w:color="000000"/>
            <w:right w:val="single" w:sz="8" w:space="0" w:color="000000"/>
          </w:tcBorders>
          <w:vAlign w:val="center"/>
        </w:tcPr>
        <w:p w:rsidR="00527657" w:rsidRDefault="00527657" w:rsidP="006F142A">
          <w:pPr>
            <w:rPr>
              <w:b/>
              <w:bCs/>
              <w:sz w:val="18"/>
              <w:szCs w:val="18"/>
            </w:rPr>
          </w:pPr>
          <w:r>
            <w:rPr>
              <w:b/>
              <w:bCs/>
              <w:caps/>
              <w:sz w:val="18"/>
              <w:szCs w:val="18"/>
            </w:rPr>
            <w:t>É</w:t>
          </w:r>
          <w:r>
            <w:rPr>
              <w:b/>
              <w:bCs/>
              <w:sz w:val="18"/>
              <w:szCs w:val="18"/>
            </w:rPr>
            <w:t xml:space="preserve">PREUVE : </w:t>
          </w:r>
          <w:r>
            <w:rPr>
              <w:b/>
              <w:bCs/>
              <w:caps/>
              <w:sz w:val="18"/>
              <w:szCs w:val="18"/>
            </w:rPr>
            <w:t>E5-Production et fournitures de services informatiques</w:t>
          </w:r>
        </w:p>
      </w:tc>
    </w:tr>
    <w:tr w:rsidR="00527657" w:rsidRPr="00F6171A" w:rsidTr="006F142A">
      <w:trPr>
        <w:cantSplit/>
        <w:trHeight w:val="40"/>
      </w:trPr>
      <w:tc>
        <w:tcPr>
          <w:tcW w:w="1305" w:type="dxa"/>
          <w:tcBorders>
            <w:left w:val="single" w:sz="8" w:space="0" w:color="000000"/>
            <w:bottom w:val="single" w:sz="8" w:space="0" w:color="000000"/>
          </w:tcBorders>
        </w:tcPr>
        <w:p w:rsidR="00527657" w:rsidRDefault="00527657" w:rsidP="006F142A">
          <w:pPr>
            <w:rPr>
              <w:b/>
              <w:bCs/>
              <w:sz w:val="18"/>
              <w:szCs w:val="18"/>
            </w:rPr>
          </w:pPr>
          <w:r>
            <w:rPr>
              <w:b/>
              <w:bCs/>
              <w:sz w:val="18"/>
              <w:szCs w:val="18"/>
            </w:rPr>
            <w:t>Durée : 4 h</w:t>
          </w:r>
        </w:p>
      </w:tc>
      <w:tc>
        <w:tcPr>
          <w:tcW w:w="3818" w:type="dxa"/>
          <w:gridSpan w:val="2"/>
          <w:tcBorders>
            <w:left w:val="single" w:sz="8" w:space="0" w:color="000000"/>
            <w:bottom w:val="single" w:sz="8" w:space="0" w:color="000000"/>
          </w:tcBorders>
        </w:tcPr>
        <w:p w:rsidR="00527657" w:rsidRDefault="00527657" w:rsidP="006F142A">
          <w:pPr>
            <w:rPr>
              <w:b/>
              <w:bCs/>
              <w:sz w:val="18"/>
              <w:szCs w:val="18"/>
            </w:rPr>
          </w:pPr>
          <w:r>
            <w:rPr>
              <w:b/>
              <w:bCs/>
              <w:sz w:val="18"/>
              <w:szCs w:val="18"/>
            </w:rPr>
            <w:t>Coefficient : 5</w:t>
          </w:r>
        </w:p>
      </w:tc>
      <w:tc>
        <w:tcPr>
          <w:tcW w:w="3217" w:type="dxa"/>
          <w:tcBorders>
            <w:left w:val="single" w:sz="8" w:space="0" w:color="000000"/>
            <w:bottom w:val="single" w:sz="8" w:space="0" w:color="000000"/>
          </w:tcBorders>
        </w:tcPr>
        <w:p w:rsidR="00527657" w:rsidRDefault="00527657" w:rsidP="006F142A">
          <w:pPr>
            <w:rPr>
              <w:b/>
              <w:bCs/>
              <w:sz w:val="18"/>
              <w:szCs w:val="18"/>
            </w:rPr>
          </w:pPr>
          <w:r>
            <w:rPr>
              <w:b/>
              <w:bCs/>
              <w:sz w:val="18"/>
              <w:szCs w:val="18"/>
            </w:rPr>
            <w:t>Code sujet : SI5SLAM</w:t>
          </w:r>
        </w:p>
      </w:tc>
      <w:tc>
        <w:tcPr>
          <w:tcW w:w="1325" w:type="dxa"/>
          <w:tcBorders>
            <w:left w:val="single" w:sz="8" w:space="0" w:color="000000"/>
            <w:bottom w:val="single" w:sz="8" w:space="0" w:color="000000"/>
            <w:right w:val="single" w:sz="8" w:space="0" w:color="000000"/>
          </w:tcBorders>
        </w:tcPr>
        <w:p w:rsidR="00527657" w:rsidRPr="00F6171A" w:rsidRDefault="00527657" w:rsidP="006F142A">
          <w:pPr>
            <w:rPr>
              <w:sz w:val="18"/>
              <w:szCs w:val="18"/>
            </w:rPr>
          </w:pPr>
          <w:r w:rsidRPr="00F6171A">
            <w:rPr>
              <w:sz w:val="18"/>
              <w:szCs w:val="18"/>
            </w:rPr>
            <w:t xml:space="preserve">Page </w:t>
          </w:r>
          <w:r w:rsidRPr="00F6171A">
            <w:rPr>
              <w:sz w:val="18"/>
              <w:szCs w:val="18"/>
            </w:rPr>
            <w:fldChar w:fldCharType="begin"/>
          </w:r>
          <w:r w:rsidRPr="00F6171A">
            <w:rPr>
              <w:sz w:val="18"/>
              <w:szCs w:val="18"/>
            </w:rPr>
            <w:instrText>PAGE  \* Arabic  \* MERGEFORMAT</w:instrText>
          </w:r>
          <w:r w:rsidRPr="00F6171A">
            <w:rPr>
              <w:sz w:val="18"/>
              <w:szCs w:val="18"/>
            </w:rPr>
            <w:fldChar w:fldCharType="separate"/>
          </w:r>
          <w:r w:rsidR="007E675A">
            <w:rPr>
              <w:noProof/>
              <w:sz w:val="18"/>
              <w:szCs w:val="18"/>
            </w:rPr>
            <w:t>1</w:t>
          </w:r>
          <w:r w:rsidRPr="00F6171A">
            <w:rPr>
              <w:sz w:val="18"/>
              <w:szCs w:val="18"/>
            </w:rPr>
            <w:fldChar w:fldCharType="end"/>
          </w:r>
          <w:r w:rsidRPr="00F6171A">
            <w:rPr>
              <w:sz w:val="18"/>
              <w:szCs w:val="18"/>
            </w:rPr>
            <w:t>/</w:t>
          </w:r>
          <w:r w:rsidRPr="00F6171A">
            <w:rPr>
              <w:sz w:val="18"/>
              <w:szCs w:val="18"/>
            </w:rPr>
            <w:fldChar w:fldCharType="begin"/>
          </w:r>
          <w:r w:rsidRPr="00F6171A">
            <w:rPr>
              <w:sz w:val="18"/>
              <w:szCs w:val="18"/>
            </w:rPr>
            <w:instrText>NUMPAGES  \* Arabic  \* MERGEFORMAT</w:instrText>
          </w:r>
          <w:r w:rsidRPr="00F6171A">
            <w:rPr>
              <w:sz w:val="18"/>
              <w:szCs w:val="18"/>
            </w:rPr>
            <w:fldChar w:fldCharType="separate"/>
          </w:r>
          <w:r w:rsidR="007E675A">
            <w:rPr>
              <w:noProof/>
              <w:sz w:val="18"/>
              <w:szCs w:val="18"/>
            </w:rPr>
            <w:t>16</w:t>
          </w:r>
          <w:r w:rsidRPr="00F6171A">
            <w:rPr>
              <w:sz w:val="18"/>
              <w:szCs w:val="18"/>
            </w:rPr>
            <w:fldChar w:fldCharType="end"/>
          </w:r>
        </w:p>
      </w:tc>
    </w:tr>
  </w:tbl>
  <w:p w:rsidR="00F13187" w:rsidRDefault="00F13187" w:rsidP="0052765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65" w:type="dxa"/>
      <w:tblInd w:w="-10" w:type="dxa"/>
      <w:tblLayout w:type="fixed"/>
      <w:tblCellMar>
        <w:left w:w="0" w:type="dxa"/>
        <w:right w:w="0" w:type="dxa"/>
      </w:tblCellMar>
      <w:tblLook w:val="0000" w:firstRow="0" w:lastRow="0" w:firstColumn="0" w:lastColumn="0" w:noHBand="0" w:noVBand="0"/>
    </w:tblPr>
    <w:tblGrid>
      <w:gridCol w:w="1305"/>
      <w:gridCol w:w="1267"/>
      <w:gridCol w:w="2551"/>
      <w:gridCol w:w="3217"/>
      <w:gridCol w:w="1325"/>
    </w:tblGrid>
    <w:tr w:rsidR="00686CEC" w:rsidTr="00686CEC">
      <w:trPr>
        <w:cantSplit/>
        <w:trHeight w:val="689"/>
      </w:trPr>
      <w:tc>
        <w:tcPr>
          <w:tcW w:w="2572" w:type="dxa"/>
          <w:gridSpan w:val="2"/>
          <w:tcBorders>
            <w:top w:val="single" w:sz="8" w:space="0" w:color="000000"/>
            <w:left w:val="single" w:sz="8" w:space="0" w:color="000000"/>
            <w:bottom w:val="single" w:sz="8" w:space="0" w:color="000000"/>
          </w:tcBorders>
          <w:vAlign w:val="center"/>
        </w:tcPr>
        <w:p w:rsidR="00686CEC" w:rsidRDefault="00686CEC" w:rsidP="006F142A">
          <w:pPr>
            <w:jc w:val="center"/>
            <w:rPr>
              <w:b/>
              <w:bCs/>
              <w:sz w:val="18"/>
              <w:szCs w:val="18"/>
            </w:rPr>
          </w:pPr>
          <w:r>
            <w:rPr>
              <w:b/>
              <w:bCs/>
              <w:sz w:val="18"/>
              <w:szCs w:val="18"/>
            </w:rPr>
            <w:t xml:space="preserve">CODE </w:t>
          </w:r>
          <w:r>
            <w:rPr>
              <w:b/>
              <w:bCs/>
              <w:caps/>
              <w:sz w:val="18"/>
              <w:szCs w:val="18"/>
            </w:rPr>
            <w:t>É</w:t>
          </w:r>
          <w:r>
            <w:rPr>
              <w:b/>
              <w:bCs/>
              <w:sz w:val="18"/>
              <w:szCs w:val="18"/>
            </w:rPr>
            <w:t>PREUVE :</w:t>
          </w:r>
        </w:p>
        <w:p w:rsidR="00686CEC" w:rsidRDefault="00686CEC" w:rsidP="006F142A">
          <w:pPr>
            <w:jc w:val="center"/>
            <w:rPr>
              <w:b/>
              <w:bCs/>
              <w:sz w:val="18"/>
              <w:szCs w:val="18"/>
            </w:rPr>
          </w:pPr>
          <w:r>
            <w:rPr>
              <w:b/>
              <w:bCs/>
              <w:sz w:val="18"/>
              <w:szCs w:val="18"/>
            </w:rPr>
            <w:t>SIE5SR</w:t>
          </w:r>
        </w:p>
      </w:tc>
      <w:tc>
        <w:tcPr>
          <w:tcW w:w="2551" w:type="dxa"/>
          <w:tcBorders>
            <w:top w:val="single" w:sz="8" w:space="0" w:color="000000"/>
            <w:left w:val="single" w:sz="8" w:space="0" w:color="000000"/>
            <w:bottom w:val="single" w:sz="8" w:space="0" w:color="000000"/>
          </w:tcBorders>
          <w:vAlign w:val="center"/>
        </w:tcPr>
        <w:p w:rsidR="00686CEC" w:rsidRDefault="00686CEC" w:rsidP="006F142A">
          <w:pPr>
            <w:jc w:val="center"/>
            <w:rPr>
              <w:b/>
              <w:bCs/>
              <w:sz w:val="18"/>
              <w:szCs w:val="18"/>
            </w:rPr>
          </w:pPr>
          <w:r>
            <w:rPr>
              <w:b/>
              <w:bCs/>
              <w:sz w:val="18"/>
              <w:szCs w:val="18"/>
            </w:rPr>
            <w:t>EXAMEN : BREVET DE TECHNICIEN SUP</w:t>
          </w:r>
          <w:r>
            <w:rPr>
              <w:b/>
              <w:bCs/>
              <w:caps/>
              <w:sz w:val="18"/>
              <w:szCs w:val="18"/>
            </w:rPr>
            <w:t>É</w:t>
          </w:r>
          <w:r>
            <w:rPr>
              <w:b/>
              <w:bCs/>
              <w:sz w:val="18"/>
              <w:szCs w:val="18"/>
            </w:rPr>
            <w:t>RIEUR</w:t>
          </w:r>
        </w:p>
      </w:tc>
      <w:tc>
        <w:tcPr>
          <w:tcW w:w="4542" w:type="dxa"/>
          <w:gridSpan w:val="2"/>
          <w:tcBorders>
            <w:top w:val="single" w:sz="8" w:space="0" w:color="000000"/>
            <w:left w:val="single" w:sz="8" w:space="0" w:color="000000"/>
            <w:bottom w:val="single" w:sz="8" w:space="0" w:color="000000"/>
            <w:right w:val="single" w:sz="8" w:space="0" w:color="000000"/>
          </w:tcBorders>
          <w:vAlign w:val="center"/>
        </w:tcPr>
        <w:p w:rsidR="00686CEC" w:rsidRDefault="00686CEC" w:rsidP="00527657">
          <w:pPr>
            <w:jc w:val="center"/>
            <w:rPr>
              <w:b/>
              <w:bCs/>
              <w:sz w:val="18"/>
              <w:szCs w:val="18"/>
            </w:rPr>
          </w:pPr>
          <w:r>
            <w:rPr>
              <w:b/>
              <w:bCs/>
              <w:sz w:val="18"/>
              <w:szCs w:val="18"/>
            </w:rPr>
            <w:t>SP</w:t>
          </w:r>
          <w:r>
            <w:rPr>
              <w:b/>
              <w:bCs/>
              <w:caps/>
              <w:sz w:val="18"/>
              <w:szCs w:val="18"/>
            </w:rPr>
            <w:t>É</w:t>
          </w:r>
          <w:r>
            <w:rPr>
              <w:b/>
              <w:bCs/>
              <w:sz w:val="18"/>
              <w:szCs w:val="18"/>
            </w:rPr>
            <w:t>CIALIT</w:t>
          </w:r>
          <w:r>
            <w:rPr>
              <w:b/>
              <w:bCs/>
              <w:caps/>
              <w:sz w:val="18"/>
              <w:szCs w:val="18"/>
            </w:rPr>
            <w:t>É</w:t>
          </w:r>
          <w:r>
            <w:rPr>
              <w:b/>
              <w:bCs/>
              <w:sz w:val="18"/>
              <w:szCs w:val="18"/>
            </w:rPr>
            <w:t xml:space="preserve"> : SERVICES INFORMATIQUES AUX ORGANISATIONS / Parcours </w:t>
          </w:r>
          <w:r w:rsidR="00527657">
            <w:rPr>
              <w:b/>
              <w:bCs/>
              <w:sz w:val="18"/>
              <w:szCs w:val="18"/>
            </w:rPr>
            <w:t>SLAM</w:t>
          </w:r>
        </w:p>
      </w:tc>
    </w:tr>
    <w:tr w:rsidR="00686CEC" w:rsidTr="00686CEC">
      <w:trPr>
        <w:cantSplit/>
      </w:trPr>
      <w:tc>
        <w:tcPr>
          <w:tcW w:w="1305" w:type="dxa"/>
          <w:tcBorders>
            <w:left w:val="single" w:sz="8" w:space="0" w:color="000000"/>
            <w:bottom w:val="single" w:sz="8" w:space="0" w:color="000000"/>
          </w:tcBorders>
        </w:tcPr>
        <w:p w:rsidR="00686CEC" w:rsidRDefault="00686CEC" w:rsidP="006F142A">
          <w:pPr>
            <w:rPr>
              <w:b/>
              <w:bCs/>
              <w:sz w:val="18"/>
              <w:szCs w:val="18"/>
            </w:rPr>
          </w:pPr>
          <w:r>
            <w:rPr>
              <w:b/>
              <w:bCs/>
              <w:sz w:val="18"/>
              <w:szCs w:val="18"/>
            </w:rPr>
            <w:t>Session 2014</w:t>
          </w:r>
        </w:p>
      </w:tc>
      <w:tc>
        <w:tcPr>
          <w:tcW w:w="1267" w:type="dxa"/>
          <w:tcBorders>
            <w:left w:val="single" w:sz="8" w:space="0" w:color="000000"/>
            <w:bottom w:val="single" w:sz="8" w:space="0" w:color="000000"/>
          </w:tcBorders>
          <w:vAlign w:val="center"/>
        </w:tcPr>
        <w:p w:rsidR="00686CEC" w:rsidRDefault="00686CEC" w:rsidP="006F142A">
          <w:pPr>
            <w:rPr>
              <w:b/>
              <w:bCs/>
              <w:caps/>
              <w:sz w:val="18"/>
              <w:szCs w:val="18"/>
            </w:rPr>
          </w:pPr>
          <w:r>
            <w:rPr>
              <w:b/>
              <w:bCs/>
              <w:sz w:val="18"/>
              <w:szCs w:val="18"/>
            </w:rPr>
            <w:t>SUJET</w:t>
          </w:r>
        </w:p>
      </w:tc>
      <w:tc>
        <w:tcPr>
          <w:tcW w:w="7093" w:type="dxa"/>
          <w:gridSpan w:val="3"/>
          <w:tcBorders>
            <w:left w:val="single" w:sz="8" w:space="0" w:color="000000"/>
            <w:bottom w:val="single" w:sz="8" w:space="0" w:color="000000"/>
            <w:right w:val="single" w:sz="8" w:space="0" w:color="000000"/>
          </w:tcBorders>
          <w:vAlign w:val="center"/>
        </w:tcPr>
        <w:p w:rsidR="00686CEC" w:rsidRDefault="00686CEC" w:rsidP="006F142A">
          <w:pPr>
            <w:rPr>
              <w:b/>
              <w:bCs/>
              <w:sz w:val="18"/>
              <w:szCs w:val="18"/>
            </w:rPr>
          </w:pPr>
          <w:r>
            <w:rPr>
              <w:b/>
              <w:bCs/>
              <w:caps/>
              <w:sz w:val="18"/>
              <w:szCs w:val="18"/>
            </w:rPr>
            <w:t>É</w:t>
          </w:r>
          <w:r>
            <w:rPr>
              <w:b/>
              <w:bCs/>
              <w:sz w:val="18"/>
              <w:szCs w:val="18"/>
            </w:rPr>
            <w:t xml:space="preserve">PREUVE : </w:t>
          </w:r>
          <w:r>
            <w:rPr>
              <w:b/>
              <w:bCs/>
              <w:caps/>
              <w:sz w:val="18"/>
              <w:szCs w:val="18"/>
            </w:rPr>
            <w:t>E5-Production et fournitures de services informatiques</w:t>
          </w:r>
        </w:p>
      </w:tc>
    </w:tr>
    <w:tr w:rsidR="00686CEC" w:rsidRPr="00F6171A" w:rsidTr="00686CEC">
      <w:trPr>
        <w:cantSplit/>
        <w:trHeight w:val="40"/>
      </w:trPr>
      <w:tc>
        <w:tcPr>
          <w:tcW w:w="1305" w:type="dxa"/>
          <w:tcBorders>
            <w:left w:val="single" w:sz="8" w:space="0" w:color="000000"/>
            <w:bottom w:val="single" w:sz="8" w:space="0" w:color="000000"/>
          </w:tcBorders>
        </w:tcPr>
        <w:p w:rsidR="00686CEC" w:rsidRDefault="00686CEC" w:rsidP="006F142A">
          <w:pPr>
            <w:rPr>
              <w:b/>
              <w:bCs/>
              <w:sz w:val="18"/>
              <w:szCs w:val="18"/>
            </w:rPr>
          </w:pPr>
          <w:r>
            <w:rPr>
              <w:b/>
              <w:bCs/>
              <w:sz w:val="18"/>
              <w:szCs w:val="18"/>
            </w:rPr>
            <w:t>Durée : 4 h</w:t>
          </w:r>
        </w:p>
      </w:tc>
      <w:tc>
        <w:tcPr>
          <w:tcW w:w="3818" w:type="dxa"/>
          <w:gridSpan w:val="2"/>
          <w:tcBorders>
            <w:left w:val="single" w:sz="8" w:space="0" w:color="000000"/>
            <w:bottom w:val="single" w:sz="8" w:space="0" w:color="000000"/>
          </w:tcBorders>
        </w:tcPr>
        <w:p w:rsidR="00686CEC" w:rsidRDefault="00686CEC" w:rsidP="006F142A">
          <w:pPr>
            <w:rPr>
              <w:b/>
              <w:bCs/>
              <w:sz w:val="18"/>
              <w:szCs w:val="18"/>
            </w:rPr>
          </w:pPr>
          <w:r>
            <w:rPr>
              <w:b/>
              <w:bCs/>
              <w:sz w:val="18"/>
              <w:szCs w:val="18"/>
            </w:rPr>
            <w:t>Coefficient : 5</w:t>
          </w:r>
        </w:p>
      </w:tc>
      <w:tc>
        <w:tcPr>
          <w:tcW w:w="3217" w:type="dxa"/>
          <w:tcBorders>
            <w:left w:val="single" w:sz="8" w:space="0" w:color="000000"/>
            <w:bottom w:val="single" w:sz="8" w:space="0" w:color="000000"/>
          </w:tcBorders>
        </w:tcPr>
        <w:p w:rsidR="00686CEC" w:rsidRDefault="00527657" w:rsidP="006F142A">
          <w:pPr>
            <w:rPr>
              <w:b/>
              <w:bCs/>
              <w:sz w:val="18"/>
              <w:szCs w:val="18"/>
            </w:rPr>
          </w:pPr>
          <w:r>
            <w:rPr>
              <w:b/>
              <w:bCs/>
              <w:sz w:val="18"/>
              <w:szCs w:val="18"/>
            </w:rPr>
            <w:t>Code sujet : SI5SLAM</w:t>
          </w:r>
        </w:p>
      </w:tc>
      <w:tc>
        <w:tcPr>
          <w:tcW w:w="1325" w:type="dxa"/>
          <w:tcBorders>
            <w:left w:val="single" w:sz="8" w:space="0" w:color="000000"/>
            <w:bottom w:val="single" w:sz="8" w:space="0" w:color="000000"/>
            <w:right w:val="single" w:sz="8" w:space="0" w:color="000000"/>
          </w:tcBorders>
        </w:tcPr>
        <w:p w:rsidR="00686CEC" w:rsidRPr="00F6171A" w:rsidRDefault="00686CEC" w:rsidP="006F142A">
          <w:pPr>
            <w:rPr>
              <w:sz w:val="18"/>
              <w:szCs w:val="18"/>
            </w:rPr>
          </w:pPr>
          <w:r w:rsidRPr="00F6171A">
            <w:rPr>
              <w:sz w:val="18"/>
              <w:szCs w:val="18"/>
            </w:rPr>
            <w:t xml:space="preserve">Page </w:t>
          </w:r>
          <w:r w:rsidRPr="00F6171A">
            <w:rPr>
              <w:sz w:val="18"/>
              <w:szCs w:val="18"/>
            </w:rPr>
            <w:fldChar w:fldCharType="begin"/>
          </w:r>
          <w:r w:rsidRPr="00F6171A">
            <w:rPr>
              <w:sz w:val="18"/>
              <w:szCs w:val="18"/>
            </w:rPr>
            <w:instrText>PAGE  \* Arabic  \* MERGEFORMAT</w:instrText>
          </w:r>
          <w:r w:rsidRPr="00F6171A">
            <w:rPr>
              <w:sz w:val="18"/>
              <w:szCs w:val="18"/>
            </w:rPr>
            <w:fldChar w:fldCharType="separate"/>
          </w:r>
          <w:r w:rsidR="007E675A">
            <w:rPr>
              <w:noProof/>
              <w:sz w:val="18"/>
              <w:szCs w:val="18"/>
            </w:rPr>
            <w:t>16</w:t>
          </w:r>
          <w:r w:rsidRPr="00F6171A">
            <w:rPr>
              <w:sz w:val="18"/>
              <w:szCs w:val="18"/>
            </w:rPr>
            <w:fldChar w:fldCharType="end"/>
          </w:r>
          <w:r w:rsidRPr="00F6171A">
            <w:rPr>
              <w:sz w:val="18"/>
              <w:szCs w:val="18"/>
            </w:rPr>
            <w:t>/</w:t>
          </w:r>
          <w:r w:rsidRPr="00F6171A">
            <w:rPr>
              <w:sz w:val="18"/>
              <w:szCs w:val="18"/>
            </w:rPr>
            <w:fldChar w:fldCharType="begin"/>
          </w:r>
          <w:r w:rsidRPr="00F6171A">
            <w:rPr>
              <w:sz w:val="18"/>
              <w:szCs w:val="18"/>
            </w:rPr>
            <w:instrText>NUMPAGES  \* Arabic  \* MERGEFORMAT</w:instrText>
          </w:r>
          <w:r w:rsidRPr="00F6171A">
            <w:rPr>
              <w:sz w:val="18"/>
              <w:szCs w:val="18"/>
            </w:rPr>
            <w:fldChar w:fldCharType="separate"/>
          </w:r>
          <w:r w:rsidR="007E675A">
            <w:rPr>
              <w:noProof/>
              <w:sz w:val="18"/>
              <w:szCs w:val="18"/>
            </w:rPr>
            <w:t>16</w:t>
          </w:r>
          <w:r w:rsidRPr="00F6171A">
            <w:rPr>
              <w:sz w:val="18"/>
              <w:szCs w:val="18"/>
            </w:rPr>
            <w:fldChar w:fldCharType="end"/>
          </w:r>
        </w:p>
      </w:tc>
    </w:tr>
  </w:tbl>
  <w:p w:rsidR="00686CEC" w:rsidRDefault="00686CE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CEC" w:rsidRDefault="00686CEC" w:rsidP="00686CEC">
      <w:r>
        <w:separator/>
      </w:r>
    </w:p>
  </w:footnote>
  <w:footnote w:type="continuationSeparator" w:id="0">
    <w:p w:rsidR="00686CEC" w:rsidRDefault="00686CEC" w:rsidP="00686C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C6DA16"/>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bullet"/>
      <w:lvlText w:val=""/>
      <w:lvlJc w:val="left"/>
      <w:pPr>
        <w:tabs>
          <w:tab w:val="num" w:pos="0"/>
        </w:tabs>
        <w:ind w:left="720" w:hanging="720"/>
      </w:pPr>
      <w:rPr>
        <w:rFonts w:ascii="Symbol" w:hAnsi="Symbol" w:hint="default"/>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00000002"/>
    <w:name w:val="WW8Num2"/>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
    <w:nsid w:val="00000007"/>
    <w:multiLevelType w:val="singleLevel"/>
    <w:tmpl w:val="00000007"/>
    <w:name w:val="WW8Num7"/>
    <w:lvl w:ilvl="0">
      <w:numFmt w:val="bullet"/>
      <w:lvlText w:val="-"/>
      <w:lvlJc w:val="left"/>
      <w:pPr>
        <w:tabs>
          <w:tab w:val="num" w:pos="0"/>
        </w:tabs>
        <w:ind w:left="720" w:hanging="360"/>
      </w:pPr>
      <w:rPr>
        <w:rFonts w:ascii="Times New Roman" w:hAnsi="Times New Roman"/>
      </w:rPr>
    </w:lvl>
  </w:abstractNum>
  <w:abstractNum w:abstractNumId="5">
    <w:nsid w:val="03B903A3"/>
    <w:multiLevelType w:val="hybridMultilevel"/>
    <w:tmpl w:val="A7B67140"/>
    <w:lvl w:ilvl="0" w:tplc="00D07BD2">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6">
    <w:nsid w:val="0A785AB3"/>
    <w:multiLevelType w:val="hybridMultilevel"/>
    <w:tmpl w:val="0F825524"/>
    <w:lvl w:ilvl="0" w:tplc="B3F8C454">
      <w:start w:val="1"/>
      <w:numFmt w:val="decimal"/>
      <w:pStyle w:val="Question"/>
      <w:lvlText w:val="%1."/>
      <w:lvlJc w:val="left"/>
      <w:pPr>
        <w:ind w:left="360" w:hanging="360"/>
      </w:pPr>
      <w:rPr>
        <w:rFonts w:cs="Times New Roman"/>
      </w:rPr>
    </w:lvl>
    <w:lvl w:ilvl="1" w:tplc="040C0019">
      <w:start w:val="1"/>
      <w:numFmt w:val="lowerLetter"/>
      <w:lvlText w:val="%2."/>
      <w:lvlJc w:val="left"/>
      <w:pPr>
        <w:ind w:left="1080" w:hanging="360"/>
      </w:pPr>
      <w:rPr>
        <w:rFonts w:cs="Times New Roman"/>
      </w:rPr>
    </w:lvl>
    <w:lvl w:ilvl="2" w:tplc="040C001B" w:tentative="1">
      <w:start w:val="1"/>
      <w:numFmt w:val="lowerRoman"/>
      <w:lvlText w:val="%3."/>
      <w:lvlJc w:val="right"/>
      <w:pPr>
        <w:ind w:left="1800" w:hanging="180"/>
      </w:pPr>
      <w:rPr>
        <w:rFonts w:cs="Times New Roman"/>
      </w:rPr>
    </w:lvl>
    <w:lvl w:ilvl="3" w:tplc="040C000F" w:tentative="1">
      <w:start w:val="1"/>
      <w:numFmt w:val="decimal"/>
      <w:lvlText w:val="%4."/>
      <w:lvlJc w:val="left"/>
      <w:pPr>
        <w:ind w:left="2520" w:hanging="360"/>
      </w:pPr>
      <w:rPr>
        <w:rFonts w:cs="Times New Roman"/>
      </w:rPr>
    </w:lvl>
    <w:lvl w:ilvl="4" w:tplc="040C0019" w:tentative="1">
      <w:start w:val="1"/>
      <w:numFmt w:val="lowerLetter"/>
      <w:lvlText w:val="%5."/>
      <w:lvlJc w:val="left"/>
      <w:pPr>
        <w:ind w:left="3240" w:hanging="360"/>
      </w:pPr>
      <w:rPr>
        <w:rFonts w:cs="Times New Roman"/>
      </w:rPr>
    </w:lvl>
    <w:lvl w:ilvl="5" w:tplc="040C001B" w:tentative="1">
      <w:start w:val="1"/>
      <w:numFmt w:val="lowerRoman"/>
      <w:lvlText w:val="%6."/>
      <w:lvlJc w:val="right"/>
      <w:pPr>
        <w:ind w:left="3960" w:hanging="180"/>
      </w:pPr>
      <w:rPr>
        <w:rFonts w:cs="Times New Roman"/>
      </w:rPr>
    </w:lvl>
    <w:lvl w:ilvl="6" w:tplc="040C000F" w:tentative="1">
      <w:start w:val="1"/>
      <w:numFmt w:val="decimal"/>
      <w:lvlText w:val="%7."/>
      <w:lvlJc w:val="left"/>
      <w:pPr>
        <w:ind w:left="4680" w:hanging="360"/>
      </w:pPr>
      <w:rPr>
        <w:rFonts w:cs="Times New Roman"/>
      </w:rPr>
    </w:lvl>
    <w:lvl w:ilvl="7" w:tplc="040C0019" w:tentative="1">
      <w:start w:val="1"/>
      <w:numFmt w:val="lowerLetter"/>
      <w:lvlText w:val="%8."/>
      <w:lvlJc w:val="left"/>
      <w:pPr>
        <w:ind w:left="5400" w:hanging="360"/>
      </w:pPr>
      <w:rPr>
        <w:rFonts w:cs="Times New Roman"/>
      </w:rPr>
    </w:lvl>
    <w:lvl w:ilvl="8" w:tplc="040C001B" w:tentative="1">
      <w:start w:val="1"/>
      <w:numFmt w:val="lowerRoman"/>
      <w:lvlText w:val="%9."/>
      <w:lvlJc w:val="right"/>
      <w:pPr>
        <w:ind w:left="6120" w:hanging="180"/>
      </w:pPr>
      <w:rPr>
        <w:rFonts w:cs="Times New Roman"/>
      </w:rPr>
    </w:lvl>
  </w:abstractNum>
  <w:abstractNum w:abstractNumId="7">
    <w:nsid w:val="0D9249D6"/>
    <w:multiLevelType w:val="hybridMultilevel"/>
    <w:tmpl w:val="9E940EE2"/>
    <w:lvl w:ilvl="0" w:tplc="040C000F">
      <w:start w:val="1"/>
      <w:numFmt w:val="decimal"/>
      <w:lvlText w:val="%1."/>
      <w:lvlJc w:val="left"/>
      <w:pPr>
        <w:tabs>
          <w:tab w:val="num" w:pos="1287"/>
        </w:tabs>
        <w:ind w:left="1287" w:hanging="360"/>
      </w:pPr>
      <w:rPr>
        <w:rFonts w:cs="Times New Roman"/>
      </w:rPr>
    </w:lvl>
    <w:lvl w:ilvl="1" w:tplc="040C0019" w:tentative="1">
      <w:start w:val="1"/>
      <w:numFmt w:val="lowerLetter"/>
      <w:lvlText w:val="%2."/>
      <w:lvlJc w:val="left"/>
      <w:pPr>
        <w:tabs>
          <w:tab w:val="num" w:pos="2007"/>
        </w:tabs>
        <w:ind w:left="2007" w:hanging="360"/>
      </w:pPr>
      <w:rPr>
        <w:rFonts w:cs="Times New Roman"/>
      </w:rPr>
    </w:lvl>
    <w:lvl w:ilvl="2" w:tplc="040C001B" w:tentative="1">
      <w:start w:val="1"/>
      <w:numFmt w:val="lowerRoman"/>
      <w:lvlText w:val="%3."/>
      <w:lvlJc w:val="right"/>
      <w:pPr>
        <w:tabs>
          <w:tab w:val="num" w:pos="2727"/>
        </w:tabs>
        <w:ind w:left="2727" w:hanging="180"/>
      </w:pPr>
      <w:rPr>
        <w:rFonts w:cs="Times New Roman"/>
      </w:rPr>
    </w:lvl>
    <w:lvl w:ilvl="3" w:tplc="040C000F" w:tentative="1">
      <w:start w:val="1"/>
      <w:numFmt w:val="decimal"/>
      <w:lvlText w:val="%4."/>
      <w:lvlJc w:val="left"/>
      <w:pPr>
        <w:tabs>
          <w:tab w:val="num" w:pos="3447"/>
        </w:tabs>
        <w:ind w:left="3447" w:hanging="360"/>
      </w:pPr>
      <w:rPr>
        <w:rFonts w:cs="Times New Roman"/>
      </w:rPr>
    </w:lvl>
    <w:lvl w:ilvl="4" w:tplc="040C0019" w:tentative="1">
      <w:start w:val="1"/>
      <w:numFmt w:val="lowerLetter"/>
      <w:lvlText w:val="%5."/>
      <w:lvlJc w:val="left"/>
      <w:pPr>
        <w:tabs>
          <w:tab w:val="num" w:pos="4167"/>
        </w:tabs>
        <w:ind w:left="4167" w:hanging="360"/>
      </w:pPr>
      <w:rPr>
        <w:rFonts w:cs="Times New Roman"/>
      </w:rPr>
    </w:lvl>
    <w:lvl w:ilvl="5" w:tplc="040C001B" w:tentative="1">
      <w:start w:val="1"/>
      <w:numFmt w:val="lowerRoman"/>
      <w:lvlText w:val="%6."/>
      <w:lvlJc w:val="right"/>
      <w:pPr>
        <w:tabs>
          <w:tab w:val="num" w:pos="4887"/>
        </w:tabs>
        <w:ind w:left="4887" w:hanging="180"/>
      </w:pPr>
      <w:rPr>
        <w:rFonts w:cs="Times New Roman"/>
      </w:rPr>
    </w:lvl>
    <w:lvl w:ilvl="6" w:tplc="040C000F" w:tentative="1">
      <w:start w:val="1"/>
      <w:numFmt w:val="decimal"/>
      <w:lvlText w:val="%7."/>
      <w:lvlJc w:val="left"/>
      <w:pPr>
        <w:tabs>
          <w:tab w:val="num" w:pos="5607"/>
        </w:tabs>
        <w:ind w:left="5607" w:hanging="360"/>
      </w:pPr>
      <w:rPr>
        <w:rFonts w:cs="Times New Roman"/>
      </w:rPr>
    </w:lvl>
    <w:lvl w:ilvl="7" w:tplc="040C0019" w:tentative="1">
      <w:start w:val="1"/>
      <w:numFmt w:val="lowerLetter"/>
      <w:lvlText w:val="%8."/>
      <w:lvlJc w:val="left"/>
      <w:pPr>
        <w:tabs>
          <w:tab w:val="num" w:pos="6327"/>
        </w:tabs>
        <w:ind w:left="6327" w:hanging="360"/>
      </w:pPr>
      <w:rPr>
        <w:rFonts w:cs="Times New Roman"/>
      </w:rPr>
    </w:lvl>
    <w:lvl w:ilvl="8" w:tplc="040C001B" w:tentative="1">
      <w:start w:val="1"/>
      <w:numFmt w:val="lowerRoman"/>
      <w:lvlText w:val="%9."/>
      <w:lvlJc w:val="right"/>
      <w:pPr>
        <w:tabs>
          <w:tab w:val="num" w:pos="7047"/>
        </w:tabs>
        <w:ind w:left="7047" w:hanging="180"/>
      </w:pPr>
      <w:rPr>
        <w:rFonts w:cs="Times New Roman"/>
      </w:rPr>
    </w:lvl>
  </w:abstractNum>
  <w:abstractNum w:abstractNumId="8">
    <w:nsid w:val="13AE1DB9"/>
    <w:multiLevelType w:val="hybridMultilevel"/>
    <w:tmpl w:val="183AB6E4"/>
    <w:lvl w:ilvl="0" w:tplc="84B0BD54">
      <w:start w:val="1"/>
      <w:numFmt w:val="lowerLetter"/>
      <w:lvlText w:val="%1."/>
      <w:lvlJc w:val="left"/>
      <w:pPr>
        <w:tabs>
          <w:tab w:val="num" w:pos="720"/>
        </w:tabs>
        <w:ind w:left="720" w:hanging="360"/>
      </w:pPr>
      <w:rPr>
        <w:rFonts w:cs="Times New Roman" w:hint="default"/>
        <w:b w:val="0"/>
        <w:i w:val="0"/>
      </w:rPr>
    </w:lvl>
    <w:lvl w:ilvl="1" w:tplc="040C0019">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9">
    <w:nsid w:val="17571AC7"/>
    <w:multiLevelType w:val="hybridMultilevel"/>
    <w:tmpl w:val="FB0C91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9520D4D"/>
    <w:multiLevelType w:val="hybridMultilevel"/>
    <w:tmpl w:val="E3442672"/>
    <w:lvl w:ilvl="0" w:tplc="AACCFD0A">
      <w:start w:val="1"/>
      <w:numFmt w:val="bullet"/>
      <w:lvlText w:val=""/>
      <w:lvlJc w:val="left"/>
      <w:pPr>
        <w:tabs>
          <w:tab w:val="num" w:pos="1080"/>
        </w:tabs>
        <w:ind w:left="1307" w:hanging="227"/>
      </w:pPr>
      <w:rPr>
        <w:rFonts w:ascii="Wingdings" w:hAnsi="Wingdings" w:hint="default"/>
        <w:b w:val="0"/>
        <w:i w:val="0"/>
        <w:sz w:val="24"/>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1BC764A2"/>
    <w:multiLevelType w:val="hybridMultilevel"/>
    <w:tmpl w:val="BF26A6C0"/>
    <w:lvl w:ilvl="0" w:tplc="AACCFD0A">
      <w:start w:val="1"/>
      <w:numFmt w:val="bullet"/>
      <w:lvlText w:val=""/>
      <w:lvlJc w:val="left"/>
      <w:pPr>
        <w:tabs>
          <w:tab w:val="num" w:pos="1134"/>
        </w:tabs>
        <w:ind w:left="1361" w:hanging="227"/>
      </w:pPr>
      <w:rPr>
        <w:rFonts w:ascii="Wingdings" w:hAnsi="Wingdings" w:hint="default"/>
        <w:b w:val="0"/>
        <w:i w:val="0"/>
        <w:sz w:val="24"/>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1BF836CE"/>
    <w:multiLevelType w:val="hybridMultilevel"/>
    <w:tmpl w:val="5F3C0696"/>
    <w:lvl w:ilvl="0" w:tplc="84B0BD54">
      <w:start w:val="1"/>
      <w:numFmt w:val="lowerLetter"/>
      <w:lvlText w:val="%1."/>
      <w:lvlJc w:val="left"/>
      <w:pPr>
        <w:tabs>
          <w:tab w:val="num" w:pos="360"/>
        </w:tabs>
        <w:ind w:left="360" w:hanging="360"/>
      </w:pPr>
      <w:rPr>
        <w:rFonts w:cs="Times New Roman" w:hint="default"/>
        <w:b w:val="0"/>
        <w:i w:val="0"/>
      </w:rPr>
    </w:lvl>
    <w:lvl w:ilvl="1" w:tplc="040C0019" w:tentative="1">
      <w:start w:val="1"/>
      <w:numFmt w:val="lowerLetter"/>
      <w:lvlText w:val="%2."/>
      <w:lvlJc w:val="left"/>
      <w:pPr>
        <w:tabs>
          <w:tab w:val="num" w:pos="360"/>
        </w:tabs>
        <w:ind w:left="360" w:hanging="360"/>
      </w:pPr>
      <w:rPr>
        <w:rFonts w:cs="Times New Roman"/>
      </w:rPr>
    </w:lvl>
    <w:lvl w:ilvl="2" w:tplc="040C001B" w:tentative="1">
      <w:start w:val="1"/>
      <w:numFmt w:val="lowerRoman"/>
      <w:lvlText w:val="%3."/>
      <w:lvlJc w:val="right"/>
      <w:pPr>
        <w:tabs>
          <w:tab w:val="num" w:pos="1080"/>
        </w:tabs>
        <w:ind w:left="1080" w:hanging="180"/>
      </w:pPr>
      <w:rPr>
        <w:rFonts w:cs="Times New Roman"/>
      </w:rPr>
    </w:lvl>
    <w:lvl w:ilvl="3" w:tplc="040C000F" w:tentative="1">
      <w:start w:val="1"/>
      <w:numFmt w:val="decimal"/>
      <w:lvlText w:val="%4."/>
      <w:lvlJc w:val="left"/>
      <w:pPr>
        <w:tabs>
          <w:tab w:val="num" w:pos="1800"/>
        </w:tabs>
        <w:ind w:left="1800" w:hanging="360"/>
      </w:pPr>
      <w:rPr>
        <w:rFonts w:cs="Times New Roman"/>
      </w:rPr>
    </w:lvl>
    <w:lvl w:ilvl="4" w:tplc="040C0019" w:tentative="1">
      <w:start w:val="1"/>
      <w:numFmt w:val="lowerLetter"/>
      <w:lvlText w:val="%5."/>
      <w:lvlJc w:val="left"/>
      <w:pPr>
        <w:tabs>
          <w:tab w:val="num" w:pos="2520"/>
        </w:tabs>
        <w:ind w:left="2520" w:hanging="360"/>
      </w:pPr>
      <w:rPr>
        <w:rFonts w:cs="Times New Roman"/>
      </w:rPr>
    </w:lvl>
    <w:lvl w:ilvl="5" w:tplc="040C001B" w:tentative="1">
      <w:start w:val="1"/>
      <w:numFmt w:val="lowerRoman"/>
      <w:lvlText w:val="%6."/>
      <w:lvlJc w:val="right"/>
      <w:pPr>
        <w:tabs>
          <w:tab w:val="num" w:pos="3240"/>
        </w:tabs>
        <w:ind w:left="3240" w:hanging="180"/>
      </w:pPr>
      <w:rPr>
        <w:rFonts w:cs="Times New Roman"/>
      </w:rPr>
    </w:lvl>
    <w:lvl w:ilvl="6" w:tplc="040C000F" w:tentative="1">
      <w:start w:val="1"/>
      <w:numFmt w:val="decimal"/>
      <w:lvlText w:val="%7."/>
      <w:lvlJc w:val="left"/>
      <w:pPr>
        <w:tabs>
          <w:tab w:val="num" w:pos="3960"/>
        </w:tabs>
        <w:ind w:left="3960" w:hanging="360"/>
      </w:pPr>
      <w:rPr>
        <w:rFonts w:cs="Times New Roman"/>
      </w:rPr>
    </w:lvl>
    <w:lvl w:ilvl="7" w:tplc="040C0019" w:tentative="1">
      <w:start w:val="1"/>
      <w:numFmt w:val="lowerLetter"/>
      <w:lvlText w:val="%8."/>
      <w:lvlJc w:val="left"/>
      <w:pPr>
        <w:tabs>
          <w:tab w:val="num" w:pos="4680"/>
        </w:tabs>
        <w:ind w:left="4680" w:hanging="360"/>
      </w:pPr>
      <w:rPr>
        <w:rFonts w:cs="Times New Roman"/>
      </w:rPr>
    </w:lvl>
    <w:lvl w:ilvl="8" w:tplc="040C001B" w:tentative="1">
      <w:start w:val="1"/>
      <w:numFmt w:val="lowerRoman"/>
      <w:lvlText w:val="%9."/>
      <w:lvlJc w:val="right"/>
      <w:pPr>
        <w:tabs>
          <w:tab w:val="num" w:pos="5400"/>
        </w:tabs>
        <w:ind w:left="5400" w:hanging="180"/>
      </w:pPr>
      <w:rPr>
        <w:rFonts w:cs="Times New Roman"/>
      </w:rPr>
    </w:lvl>
  </w:abstractNum>
  <w:abstractNum w:abstractNumId="13">
    <w:nsid w:val="25F679DF"/>
    <w:multiLevelType w:val="hybridMultilevel"/>
    <w:tmpl w:val="421CBC26"/>
    <w:lvl w:ilvl="0" w:tplc="5C4EB740">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0834025"/>
    <w:multiLevelType w:val="hybridMultilevel"/>
    <w:tmpl w:val="31805E40"/>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nsid w:val="37A742E2"/>
    <w:multiLevelType w:val="hybridMultilevel"/>
    <w:tmpl w:val="6868C29A"/>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6">
    <w:nsid w:val="37DF19F4"/>
    <w:multiLevelType w:val="hybridMultilevel"/>
    <w:tmpl w:val="EFE24E22"/>
    <w:lvl w:ilvl="0" w:tplc="F2A0A13A">
      <w:start w:val="1"/>
      <w:numFmt w:val="lowerLetter"/>
      <w:lvlText w:val="%1."/>
      <w:lvlJc w:val="left"/>
      <w:pPr>
        <w:tabs>
          <w:tab w:val="num" w:pos="1134"/>
        </w:tabs>
        <w:ind w:left="1134" w:hanging="567"/>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7">
    <w:nsid w:val="39AF2366"/>
    <w:multiLevelType w:val="hybridMultilevel"/>
    <w:tmpl w:val="7B12D6AC"/>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nsid w:val="39DF71F9"/>
    <w:multiLevelType w:val="hybridMultilevel"/>
    <w:tmpl w:val="510003F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AFB7B60"/>
    <w:multiLevelType w:val="hybridMultilevel"/>
    <w:tmpl w:val="EFE24E22"/>
    <w:lvl w:ilvl="0" w:tplc="F2A0A13A">
      <w:start w:val="1"/>
      <w:numFmt w:val="lowerLetter"/>
      <w:lvlText w:val="%1."/>
      <w:lvlJc w:val="left"/>
      <w:pPr>
        <w:tabs>
          <w:tab w:val="num" w:pos="1134"/>
        </w:tabs>
        <w:ind w:left="1134" w:hanging="567"/>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0">
    <w:nsid w:val="3BA27F3C"/>
    <w:multiLevelType w:val="hybridMultilevel"/>
    <w:tmpl w:val="E98AFDF0"/>
    <w:lvl w:ilvl="0" w:tplc="0D888782">
      <w:start w:val="1"/>
      <w:numFmt w:val="bullet"/>
      <w:lvlText w:val="-"/>
      <w:lvlJc w:val="left"/>
      <w:pPr>
        <w:tabs>
          <w:tab w:val="num" w:pos="1440"/>
        </w:tabs>
        <w:ind w:left="1440" w:hanging="360"/>
      </w:pPr>
      <w:rPr>
        <w:rFonts w:ascii="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428248ED"/>
    <w:multiLevelType w:val="hybridMultilevel"/>
    <w:tmpl w:val="CE7E3E5E"/>
    <w:lvl w:ilvl="0" w:tplc="F676CF7E">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29C286A"/>
    <w:multiLevelType w:val="hybridMultilevel"/>
    <w:tmpl w:val="31D8A5D2"/>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3">
    <w:nsid w:val="468D4598"/>
    <w:multiLevelType w:val="hybridMultilevel"/>
    <w:tmpl w:val="1CA69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9515EDB"/>
    <w:multiLevelType w:val="hybridMultilevel"/>
    <w:tmpl w:val="2CB2FC30"/>
    <w:lvl w:ilvl="0" w:tplc="468C008E">
      <w:start w:val="1"/>
      <w:numFmt w:val="decimal"/>
      <w:lvlText w:val="%1."/>
      <w:lvlJc w:val="left"/>
      <w:pPr>
        <w:ind w:left="720" w:hanging="360"/>
      </w:pPr>
      <w:rPr>
        <w:rFonts w:cs="Times New Roman"/>
        <w:b w:val="0"/>
        <w:color w:val="000000"/>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5">
    <w:nsid w:val="4B1E7F85"/>
    <w:multiLevelType w:val="hybridMultilevel"/>
    <w:tmpl w:val="E6A02CF0"/>
    <w:lvl w:ilvl="0" w:tplc="0D888782">
      <w:start w:val="1"/>
      <w:numFmt w:val="bullet"/>
      <w:lvlText w:val="-"/>
      <w:lvlJc w:val="left"/>
      <w:pPr>
        <w:tabs>
          <w:tab w:val="num" w:pos="1440"/>
        </w:tabs>
        <w:ind w:left="1440" w:hanging="36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4BED03AB"/>
    <w:multiLevelType w:val="hybridMultilevel"/>
    <w:tmpl w:val="243C8DE0"/>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7">
    <w:nsid w:val="501E515B"/>
    <w:multiLevelType w:val="hybridMultilevel"/>
    <w:tmpl w:val="FA960876"/>
    <w:lvl w:ilvl="0" w:tplc="C0CAA5F4">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4C37652"/>
    <w:multiLevelType w:val="hybridMultilevel"/>
    <w:tmpl w:val="DEFCEEB0"/>
    <w:lvl w:ilvl="0" w:tplc="040C000F">
      <w:start w:val="1"/>
      <w:numFmt w:val="decimal"/>
      <w:lvlText w:val="%1."/>
      <w:lvlJc w:val="left"/>
      <w:pPr>
        <w:tabs>
          <w:tab w:val="num" w:pos="720"/>
        </w:tabs>
        <w:ind w:left="720" w:hanging="360"/>
      </w:pPr>
      <w:rPr>
        <w:rFonts w:cs="Times New Roman"/>
      </w:rPr>
    </w:lvl>
    <w:lvl w:ilvl="1" w:tplc="B8BA257C">
      <w:start w:val="1"/>
      <w:numFmt w:val="decimal"/>
      <w:lvlText w:val="%2."/>
      <w:lvlJc w:val="left"/>
      <w:pPr>
        <w:tabs>
          <w:tab w:val="num" w:pos="1440"/>
        </w:tabs>
        <w:ind w:left="1440" w:hanging="360"/>
      </w:pPr>
      <w:rPr>
        <w:rFonts w:cs="Times New Roman" w:hint="default"/>
        <w:b w:val="0"/>
        <w:i w:val="0"/>
      </w:rPr>
    </w:lvl>
    <w:lvl w:ilvl="2" w:tplc="040C001B">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9">
    <w:nsid w:val="58F905F1"/>
    <w:multiLevelType w:val="hybridMultilevel"/>
    <w:tmpl w:val="197C18B6"/>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0">
    <w:nsid w:val="5E3273A3"/>
    <w:multiLevelType w:val="hybridMultilevel"/>
    <w:tmpl w:val="4938502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nsid w:val="5FA57765"/>
    <w:multiLevelType w:val="hybridMultilevel"/>
    <w:tmpl w:val="1B560972"/>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2">
    <w:nsid w:val="600D1D21"/>
    <w:multiLevelType w:val="hybridMultilevel"/>
    <w:tmpl w:val="49E8DB7A"/>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3">
    <w:nsid w:val="648A5D04"/>
    <w:multiLevelType w:val="hybridMultilevel"/>
    <w:tmpl w:val="31D8A5D2"/>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4">
    <w:nsid w:val="65DF5A25"/>
    <w:multiLevelType w:val="hybridMultilevel"/>
    <w:tmpl w:val="31D8A5D2"/>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5">
    <w:nsid w:val="6E533641"/>
    <w:multiLevelType w:val="multilevel"/>
    <w:tmpl w:val="E8E40D74"/>
    <w:lvl w:ilvl="0">
      <w:start w:val="5"/>
      <w:numFmt w:val="decimal"/>
      <w:lvlText w:val="%1"/>
      <w:lvlJc w:val="left"/>
      <w:pPr>
        <w:tabs>
          <w:tab w:val="num" w:pos="380"/>
        </w:tabs>
        <w:ind w:left="380" w:hanging="380"/>
      </w:pPr>
      <w:rPr>
        <w:rFonts w:cs="Times New Roman" w:hint="default"/>
        <w:b w:val="0"/>
      </w:rPr>
    </w:lvl>
    <w:lvl w:ilvl="1">
      <w:start w:val="1"/>
      <w:numFmt w:val="decimal"/>
      <w:lvlText w:val="%1.%2"/>
      <w:lvlJc w:val="left"/>
      <w:pPr>
        <w:tabs>
          <w:tab w:val="num" w:pos="380"/>
        </w:tabs>
        <w:ind w:left="380" w:hanging="3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nsid w:val="6F9C73CC"/>
    <w:multiLevelType w:val="hybridMultilevel"/>
    <w:tmpl w:val="6C100202"/>
    <w:lvl w:ilvl="0" w:tplc="040C000F">
      <w:start w:val="1"/>
      <w:numFmt w:val="decimal"/>
      <w:lvlText w:val="%1."/>
      <w:lvlJc w:val="left"/>
      <w:pPr>
        <w:ind w:left="360" w:hanging="360"/>
      </w:pPr>
      <w:rPr>
        <w:rFonts w:cs="Times New Roman"/>
      </w:rPr>
    </w:lvl>
    <w:lvl w:ilvl="1" w:tplc="040C0019" w:tentative="1">
      <w:start w:val="1"/>
      <w:numFmt w:val="lowerLetter"/>
      <w:lvlText w:val="%2."/>
      <w:lvlJc w:val="left"/>
      <w:pPr>
        <w:ind w:left="1080" w:hanging="360"/>
      </w:pPr>
      <w:rPr>
        <w:rFonts w:cs="Times New Roman"/>
      </w:rPr>
    </w:lvl>
    <w:lvl w:ilvl="2" w:tplc="040C001B" w:tentative="1">
      <w:start w:val="1"/>
      <w:numFmt w:val="lowerRoman"/>
      <w:lvlText w:val="%3."/>
      <w:lvlJc w:val="right"/>
      <w:pPr>
        <w:ind w:left="1800" w:hanging="180"/>
      </w:pPr>
      <w:rPr>
        <w:rFonts w:cs="Times New Roman"/>
      </w:rPr>
    </w:lvl>
    <w:lvl w:ilvl="3" w:tplc="040C000F" w:tentative="1">
      <w:start w:val="1"/>
      <w:numFmt w:val="decimal"/>
      <w:lvlText w:val="%4."/>
      <w:lvlJc w:val="left"/>
      <w:pPr>
        <w:ind w:left="2520" w:hanging="360"/>
      </w:pPr>
      <w:rPr>
        <w:rFonts w:cs="Times New Roman"/>
      </w:rPr>
    </w:lvl>
    <w:lvl w:ilvl="4" w:tplc="040C0019" w:tentative="1">
      <w:start w:val="1"/>
      <w:numFmt w:val="lowerLetter"/>
      <w:lvlText w:val="%5."/>
      <w:lvlJc w:val="left"/>
      <w:pPr>
        <w:ind w:left="3240" w:hanging="360"/>
      </w:pPr>
      <w:rPr>
        <w:rFonts w:cs="Times New Roman"/>
      </w:rPr>
    </w:lvl>
    <w:lvl w:ilvl="5" w:tplc="040C001B" w:tentative="1">
      <w:start w:val="1"/>
      <w:numFmt w:val="lowerRoman"/>
      <w:lvlText w:val="%6."/>
      <w:lvlJc w:val="right"/>
      <w:pPr>
        <w:ind w:left="3960" w:hanging="180"/>
      </w:pPr>
      <w:rPr>
        <w:rFonts w:cs="Times New Roman"/>
      </w:rPr>
    </w:lvl>
    <w:lvl w:ilvl="6" w:tplc="040C000F" w:tentative="1">
      <w:start w:val="1"/>
      <w:numFmt w:val="decimal"/>
      <w:lvlText w:val="%7."/>
      <w:lvlJc w:val="left"/>
      <w:pPr>
        <w:ind w:left="4680" w:hanging="360"/>
      </w:pPr>
      <w:rPr>
        <w:rFonts w:cs="Times New Roman"/>
      </w:rPr>
    </w:lvl>
    <w:lvl w:ilvl="7" w:tplc="040C0019" w:tentative="1">
      <w:start w:val="1"/>
      <w:numFmt w:val="lowerLetter"/>
      <w:lvlText w:val="%8."/>
      <w:lvlJc w:val="left"/>
      <w:pPr>
        <w:ind w:left="5400" w:hanging="360"/>
      </w:pPr>
      <w:rPr>
        <w:rFonts w:cs="Times New Roman"/>
      </w:rPr>
    </w:lvl>
    <w:lvl w:ilvl="8" w:tplc="040C001B" w:tentative="1">
      <w:start w:val="1"/>
      <w:numFmt w:val="lowerRoman"/>
      <w:lvlText w:val="%9."/>
      <w:lvlJc w:val="right"/>
      <w:pPr>
        <w:ind w:left="6120" w:hanging="180"/>
      </w:pPr>
      <w:rPr>
        <w:rFonts w:cs="Times New Roman"/>
      </w:rPr>
    </w:lvl>
  </w:abstractNum>
  <w:abstractNum w:abstractNumId="37">
    <w:nsid w:val="6F9D2995"/>
    <w:multiLevelType w:val="hybridMultilevel"/>
    <w:tmpl w:val="A3265730"/>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8">
    <w:nsid w:val="7424582C"/>
    <w:multiLevelType w:val="hybridMultilevel"/>
    <w:tmpl w:val="B3F6629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759107BB"/>
    <w:multiLevelType w:val="hybridMultilevel"/>
    <w:tmpl w:val="7D3A83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764E7289"/>
    <w:multiLevelType w:val="hybridMultilevel"/>
    <w:tmpl w:val="662E6E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7C7E321C"/>
    <w:multiLevelType w:val="hybridMultilevel"/>
    <w:tmpl w:val="1A16344C"/>
    <w:lvl w:ilvl="0" w:tplc="F2A0A13A">
      <w:start w:val="1"/>
      <w:numFmt w:val="lowerLetter"/>
      <w:lvlText w:val="%1."/>
      <w:lvlJc w:val="left"/>
      <w:pPr>
        <w:tabs>
          <w:tab w:val="num" w:pos="1843"/>
        </w:tabs>
        <w:ind w:left="1843" w:hanging="567"/>
      </w:pPr>
      <w:rPr>
        <w:rFonts w:cs="Times New Roman" w:hint="default"/>
      </w:rPr>
    </w:lvl>
    <w:lvl w:ilvl="1" w:tplc="040C0019" w:tentative="1">
      <w:start w:val="1"/>
      <w:numFmt w:val="lowerLetter"/>
      <w:lvlText w:val="%2."/>
      <w:lvlJc w:val="left"/>
      <w:pPr>
        <w:tabs>
          <w:tab w:val="num" w:pos="2149"/>
        </w:tabs>
        <w:ind w:left="2149" w:hanging="360"/>
      </w:pPr>
      <w:rPr>
        <w:rFonts w:cs="Times New Roman"/>
      </w:rPr>
    </w:lvl>
    <w:lvl w:ilvl="2" w:tplc="040C001B" w:tentative="1">
      <w:start w:val="1"/>
      <w:numFmt w:val="lowerRoman"/>
      <w:lvlText w:val="%3."/>
      <w:lvlJc w:val="right"/>
      <w:pPr>
        <w:tabs>
          <w:tab w:val="num" w:pos="2869"/>
        </w:tabs>
        <w:ind w:left="2869" w:hanging="180"/>
      </w:pPr>
      <w:rPr>
        <w:rFonts w:cs="Times New Roman"/>
      </w:rPr>
    </w:lvl>
    <w:lvl w:ilvl="3" w:tplc="040C000F" w:tentative="1">
      <w:start w:val="1"/>
      <w:numFmt w:val="decimal"/>
      <w:lvlText w:val="%4."/>
      <w:lvlJc w:val="left"/>
      <w:pPr>
        <w:tabs>
          <w:tab w:val="num" w:pos="3589"/>
        </w:tabs>
        <w:ind w:left="3589" w:hanging="360"/>
      </w:pPr>
      <w:rPr>
        <w:rFonts w:cs="Times New Roman"/>
      </w:rPr>
    </w:lvl>
    <w:lvl w:ilvl="4" w:tplc="040C0019" w:tentative="1">
      <w:start w:val="1"/>
      <w:numFmt w:val="lowerLetter"/>
      <w:lvlText w:val="%5."/>
      <w:lvlJc w:val="left"/>
      <w:pPr>
        <w:tabs>
          <w:tab w:val="num" w:pos="4309"/>
        </w:tabs>
        <w:ind w:left="4309" w:hanging="360"/>
      </w:pPr>
      <w:rPr>
        <w:rFonts w:cs="Times New Roman"/>
      </w:rPr>
    </w:lvl>
    <w:lvl w:ilvl="5" w:tplc="040C001B" w:tentative="1">
      <w:start w:val="1"/>
      <w:numFmt w:val="lowerRoman"/>
      <w:lvlText w:val="%6."/>
      <w:lvlJc w:val="right"/>
      <w:pPr>
        <w:tabs>
          <w:tab w:val="num" w:pos="5029"/>
        </w:tabs>
        <w:ind w:left="5029" w:hanging="180"/>
      </w:pPr>
      <w:rPr>
        <w:rFonts w:cs="Times New Roman"/>
      </w:rPr>
    </w:lvl>
    <w:lvl w:ilvl="6" w:tplc="040C000F" w:tentative="1">
      <w:start w:val="1"/>
      <w:numFmt w:val="decimal"/>
      <w:lvlText w:val="%7."/>
      <w:lvlJc w:val="left"/>
      <w:pPr>
        <w:tabs>
          <w:tab w:val="num" w:pos="5749"/>
        </w:tabs>
        <w:ind w:left="5749" w:hanging="360"/>
      </w:pPr>
      <w:rPr>
        <w:rFonts w:cs="Times New Roman"/>
      </w:rPr>
    </w:lvl>
    <w:lvl w:ilvl="7" w:tplc="040C0019" w:tentative="1">
      <w:start w:val="1"/>
      <w:numFmt w:val="lowerLetter"/>
      <w:lvlText w:val="%8."/>
      <w:lvlJc w:val="left"/>
      <w:pPr>
        <w:tabs>
          <w:tab w:val="num" w:pos="6469"/>
        </w:tabs>
        <w:ind w:left="6469" w:hanging="360"/>
      </w:pPr>
      <w:rPr>
        <w:rFonts w:cs="Times New Roman"/>
      </w:rPr>
    </w:lvl>
    <w:lvl w:ilvl="8" w:tplc="040C001B" w:tentative="1">
      <w:start w:val="1"/>
      <w:numFmt w:val="lowerRoman"/>
      <w:lvlText w:val="%9."/>
      <w:lvlJc w:val="right"/>
      <w:pPr>
        <w:tabs>
          <w:tab w:val="num" w:pos="7189"/>
        </w:tabs>
        <w:ind w:left="7189" w:hanging="180"/>
      </w:pPr>
      <w:rPr>
        <w:rFonts w:cs="Times New Roman"/>
      </w:rPr>
    </w:lvl>
  </w:abstractNum>
  <w:abstractNum w:abstractNumId="42">
    <w:nsid w:val="7CA47249"/>
    <w:multiLevelType w:val="hybridMultilevel"/>
    <w:tmpl w:val="B524C810"/>
    <w:lvl w:ilvl="0" w:tplc="F2A0A13A">
      <w:start w:val="1"/>
      <w:numFmt w:val="lowerLetter"/>
      <w:lvlText w:val="%1."/>
      <w:lvlJc w:val="left"/>
      <w:pPr>
        <w:tabs>
          <w:tab w:val="num" w:pos="1134"/>
        </w:tabs>
        <w:ind w:left="1134" w:hanging="567"/>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43">
    <w:nsid w:val="7D6A198D"/>
    <w:multiLevelType w:val="hybridMultilevel"/>
    <w:tmpl w:val="C5DE64CC"/>
    <w:lvl w:ilvl="0" w:tplc="717E799C">
      <w:start w:val="5"/>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D766781"/>
    <w:multiLevelType w:val="hybridMultilevel"/>
    <w:tmpl w:val="F0F0DFCC"/>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num w:numId="1">
    <w:abstractNumId w:val="32"/>
  </w:num>
  <w:num w:numId="2">
    <w:abstractNumId w:val="0"/>
  </w:num>
  <w:num w:numId="3">
    <w:abstractNumId w:val="1"/>
  </w:num>
  <w:num w:numId="4">
    <w:abstractNumId w:val="2"/>
  </w:num>
  <w:num w:numId="5">
    <w:abstractNumId w:val="3"/>
  </w:num>
  <w:num w:numId="6">
    <w:abstractNumId w:val="4"/>
  </w:num>
  <w:num w:numId="7">
    <w:abstractNumId w:val="38"/>
  </w:num>
  <w:num w:numId="8">
    <w:abstractNumId w:val="6"/>
  </w:num>
  <w:num w:numId="9">
    <w:abstractNumId w:val="5"/>
  </w:num>
  <w:num w:numId="10">
    <w:abstractNumId w:val="15"/>
  </w:num>
  <w:num w:numId="11">
    <w:abstractNumId w:val="19"/>
  </w:num>
  <w:num w:numId="12">
    <w:abstractNumId w:val="25"/>
  </w:num>
  <w:num w:numId="13">
    <w:abstractNumId w:val="20"/>
  </w:num>
  <w:num w:numId="14">
    <w:abstractNumId w:val="10"/>
  </w:num>
  <w:num w:numId="15">
    <w:abstractNumId w:val="30"/>
  </w:num>
  <w:num w:numId="16">
    <w:abstractNumId w:val="17"/>
  </w:num>
  <w:num w:numId="17">
    <w:abstractNumId w:val="37"/>
  </w:num>
  <w:num w:numId="18">
    <w:abstractNumId w:val="40"/>
  </w:num>
  <w:num w:numId="19">
    <w:abstractNumId w:val="23"/>
  </w:num>
  <w:num w:numId="20">
    <w:abstractNumId w:val="14"/>
  </w:num>
  <w:num w:numId="21">
    <w:abstractNumId w:val="29"/>
  </w:num>
  <w:num w:numId="22">
    <w:abstractNumId w:val="8"/>
  </w:num>
  <w:num w:numId="23">
    <w:abstractNumId w:val="28"/>
  </w:num>
  <w:num w:numId="24">
    <w:abstractNumId w:val="26"/>
  </w:num>
  <w:num w:numId="25">
    <w:abstractNumId w:val="7"/>
  </w:num>
  <w:num w:numId="26">
    <w:abstractNumId w:val="44"/>
  </w:num>
  <w:num w:numId="27">
    <w:abstractNumId w:val="9"/>
  </w:num>
  <w:num w:numId="28">
    <w:abstractNumId w:val="24"/>
  </w:num>
  <w:num w:numId="29">
    <w:abstractNumId w:val="42"/>
  </w:num>
  <w:num w:numId="30">
    <w:abstractNumId w:val="16"/>
  </w:num>
  <w:num w:numId="31">
    <w:abstractNumId w:val="41"/>
  </w:num>
  <w:num w:numId="32">
    <w:abstractNumId w:val="36"/>
  </w:num>
  <w:num w:numId="33">
    <w:abstractNumId w:val="35"/>
  </w:num>
  <w:num w:numId="34">
    <w:abstractNumId w:val="11"/>
  </w:num>
  <w:num w:numId="35">
    <w:abstractNumId w:val="18"/>
  </w:num>
  <w:num w:numId="36">
    <w:abstractNumId w:val="39"/>
  </w:num>
  <w:num w:numId="37">
    <w:abstractNumId w:val="12"/>
  </w:num>
  <w:num w:numId="38">
    <w:abstractNumId w:val="33"/>
  </w:num>
  <w:num w:numId="39">
    <w:abstractNumId w:val="22"/>
  </w:num>
  <w:num w:numId="40">
    <w:abstractNumId w:val="34"/>
  </w:num>
  <w:num w:numId="41">
    <w:abstractNumId w:val="21"/>
  </w:num>
  <w:num w:numId="42">
    <w:abstractNumId w:val="43"/>
  </w:num>
  <w:num w:numId="43">
    <w:abstractNumId w:val="31"/>
  </w:num>
  <w:num w:numId="44">
    <w:abstractNumId w:val="27"/>
  </w:num>
  <w:num w:numId="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F15"/>
    <w:rsid w:val="00040715"/>
    <w:rsid w:val="00046683"/>
    <w:rsid w:val="00296253"/>
    <w:rsid w:val="004C4586"/>
    <w:rsid w:val="004D1E4D"/>
    <w:rsid w:val="00527657"/>
    <w:rsid w:val="00686CEC"/>
    <w:rsid w:val="00727799"/>
    <w:rsid w:val="007E675A"/>
    <w:rsid w:val="00A84F10"/>
    <w:rsid w:val="00F13187"/>
    <w:rsid w:val="00F43F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CEC"/>
    <w:pPr>
      <w:widowControl w:val="0"/>
      <w:suppressAutoHyphens/>
      <w:autoSpaceDE w:val="0"/>
      <w:spacing w:after="0" w:line="240" w:lineRule="auto"/>
      <w:jc w:val="both"/>
    </w:pPr>
    <w:rPr>
      <w:rFonts w:ascii="Arial" w:eastAsia="Times New Roman" w:hAnsi="Arial" w:cs="Times New Roman"/>
      <w:sz w:val="24"/>
      <w:szCs w:val="24"/>
      <w:lang w:eastAsia="zh-CN"/>
    </w:rPr>
  </w:style>
  <w:style w:type="paragraph" w:styleId="Titre1">
    <w:name w:val="heading 1"/>
    <w:basedOn w:val="Normal"/>
    <w:next w:val="Normal"/>
    <w:link w:val="Titre1Car"/>
    <w:uiPriority w:val="99"/>
    <w:qFormat/>
    <w:rsid w:val="00F1318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Corpsdetexte"/>
    <w:link w:val="Titre2Car"/>
    <w:uiPriority w:val="99"/>
    <w:qFormat/>
    <w:rsid w:val="00686CEC"/>
    <w:pPr>
      <w:keepNext/>
      <w:tabs>
        <w:tab w:val="num" w:pos="0"/>
      </w:tabs>
      <w:autoSpaceDE/>
      <w:spacing w:before="240" w:after="120"/>
      <w:ind w:left="576" w:hanging="576"/>
      <w:jc w:val="left"/>
      <w:outlineLvl w:val="1"/>
    </w:pPr>
    <w:rPr>
      <w:rFonts w:eastAsia="SimSun" w:cs="Lucida Sans"/>
      <w:b/>
      <w:bCs/>
      <w:i/>
      <w:iCs/>
      <w:kern w:val="1"/>
      <w:sz w:val="28"/>
      <w:szCs w:val="28"/>
      <w:lang w:bidi="hi-IN"/>
    </w:rPr>
  </w:style>
  <w:style w:type="paragraph" w:styleId="Titre3">
    <w:name w:val="heading 3"/>
    <w:basedOn w:val="Normal"/>
    <w:next w:val="Normal"/>
    <w:link w:val="Titre3Car"/>
    <w:uiPriority w:val="99"/>
    <w:unhideWhenUsed/>
    <w:qFormat/>
    <w:rsid w:val="00F13187"/>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9"/>
    <w:unhideWhenUsed/>
    <w:qFormat/>
    <w:rsid w:val="00F13187"/>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UDEDECAS">
    <w:name w:val="ÉTUDE DE CAS"/>
    <w:basedOn w:val="Normal"/>
    <w:uiPriority w:val="99"/>
    <w:rsid w:val="00686CEC"/>
    <w:pPr>
      <w:widowControl/>
      <w:pBdr>
        <w:top w:val="single" w:sz="2" w:space="6" w:color="000000" w:shadow="1"/>
        <w:left w:val="single" w:sz="2" w:space="6" w:color="000000" w:shadow="1"/>
        <w:bottom w:val="single" w:sz="2" w:space="6" w:color="000000" w:shadow="1"/>
        <w:right w:val="single" w:sz="2" w:space="6" w:color="000000" w:shadow="1"/>
      </w:pBdr>
      <w:ind w:left="2268" w:right="2268"/>
      <w:jc w:val="center"/>
    </w:pPr>
    <w:rPr>
      <w:b/>
      <w:bCs/>
      <w:caps/>
      <w:spacing w:val="20"/>
      <w:sz w:val="40"/>
      <w:szCs w:val="40"/>
    </w:rPr>
  </w:style>
  <w:style w:type="paragraph" w:customStyle="1" w:styleId="CAS">
    <w:name w:val="CAS ..."/>
    <w:basedOn w:val="Normal"/>
    <w:uiPriority w:val="99"/>
    <w:rsid w:val="00686CEC"/>
    <w:pPr>
      <w:widowControl/>
      <w:pBdr>
        <w:top w:val="single" w:sz="2" w:space="8" w:color="000000" w:shadow="1"/>
        <w:left w:val="single" w:sz="2" w:space="8" w:color="000000" w:shadow="1"/>
        <w:bottom w:val="single" w:sz="2" w:space="8" w:color="000000" w:shadow="1"/>
        <w:right w:val="single" w:sz="2" w:space="8" w:color="000000" w:shadow="1"/>
      </w:pBdr>
      <w:shd w:val="clear" w:color="auto" w:fill="CCCCCC"/>
      <w:ind w:left="2268" w:right="2268"/>
      <w:jc w:val="center"/>
    </w:pPr>
    <w:rPr>
      <w:b/>
      <w:bCs/>
      <w:caps/>
      <w:spacing w:val="30"/>
      <w:sz w:val="48"/>
      <w:szCs w:val="48"/>
    </w:rPr>
  </w:style>
  <w:style w:type="character" w:customStyle="1" w:styleId="Titre2Car">
    <w:name w:val="Titre 2 Car"/>
    <w:basedOn w:val="Policepardfaut"/>
    <w:link w:val="Titre2"/>
    <w:uiPriority w:val="99"/>
    <w:rsid w:val="00686CEC"/>
    <w:rPr>
      <w:rFonts w:ascii="Arial" w:eastAsia="SimSun" w:hAnsi="Arial" w:cs="Lucida Sans"/>
      <w:b/>
      <w:bCs/>
      <w:i/>
      <w:iCs/>
      <w:kern w:val="1"/>
      <w:sz w:val="28"/>
      <w:szCs w:val="28"/>
      <w:lang w:eastAsia="zh-CN" w:bidi="hi-IN"/>
    </w:rPr>
  </w:style>
  <w:style w:type="paragraph" w:customStyle="1" w:styleId="matriel">
    <w:name w:val="matériel"/>
    <w:basedOn w:val="Normal"/>
    <w:uiPriority w:val="99"/>
    <w:rsid w:val="00686CEC"/>
    <w:pPr>
      <w:autoSpaceDE/>
      <w:jc w:val="left"/>
    </w:pPr>
    <w:rPr>
      <w:rFonts w:ascii="Times New Roman" w:eastAsia="SimSun" w:hAnsi="Times New Roman" w:cs="Lucida Sans"/>
      <w:b/>
      <w:kern w:val="1"/>
      <w:szCs w:val="20"/>
      <w:u w:val="single"/>
      <w:lang w:bidi="hi-IN"/>
    </w:rPr>
  </w:style>
  <w:style w:type="paragraph" w:customStyle="1" w:styleId="numration">
    <w:name w:val="énumération"/>
    <w:basedOn w:val="matriel"/>
    <w:uiPriority w:val="99"/>
    <w:rsid w:val="00686CEC"/>
    <w:pPr>
      <w:tabs>
        <w:tab w:val="num" w:pos="283"/>
      </w:tabs>
      <w:ind w:left="850" w:hanging="283"/>
    </w:pPr>
    <w:rPr>
      <w:b w:val="0"/>
      <w:u w:val="none"/>
    </w:rPr>
  </w:style>
  <w:style w:type="paragraph" w:styleId="Paragraphedeliste">
    <w:name w:val="List Paragraph"/>
    <w:basedOn w:val="Normal"/>
    <w:link w:val="ParagraphedelisteCar"/>
    <w:uiPriority w:val="99"/>
    <w:qFormat/>
    <w:rsid w:val="00686CEC"/>
    <w:pPr>
      <w:widowControl/>
      <w:suppressAutoHyphens w:val="0"/>
      <w:autoSpaceDE/>
      <w:ind w:left="720"/>
      <w:contextualSpacing/>
    </w:pPr>
    <w:rPr>
      <w:rFonts w:ascii="Verdana" w:eastAsia="Calibri" w:hAnsi="Verdana"/>
      <w:sz w:val="20"/>
      <w:szCs w:val="20"/>
      <w:lang w:eastAsia="fr-FR"/>
    </w:rPr>
  </w:style>
  <w:style w:type="character" w:customStyle="1" w:styleId="ParagraphedelisteCar">
    <w:name w:val="Paragraphe de liste Car"/>
    <w:link w:val="Paragraphedeliste"/>
    <w:uiPriority w:val="99"/>
    <w:locked/>
    <w:rsid w:val="00686CEC"/>
    <w:rPr>
      <w:rFonts w:ascii="Verdana" w:eastAsia="Calibri" w:hAnsi="Verdana" w:cs="Times New Roman"/>
      <w:sz w:val="20"/>
      <w:szCs w:val="20"/>
      <w:lang w:eastAsia="fr-FR"/>
    </w:rPr>
  </w:style>
  <w:style w:type="paragraph" w:styleId="Corpsdetexte">
    <w:name w:val="Body Text"/>
    <w:basedOn w:val="Normal"/>
    <w:link w:val="CorpsdetexteCar"/>
    <w:uiPriority w:val="99"/>
    <w:unhideWhenUsed/>
    <w:rsid w:val="00686CEC"/>
    <w:pPr>
      <w:spacing w:after="120"/>
    </w:pPr>
  </w:style>
  <w:style w:type="character" w:customStyle="1" w:styleId="CorpsdetexteCar">
    <w:name w:val="Corps de texte Car"/>
    <w:basedOn w:val="Policepardfaut"/>
    <w:link w:val="Corpsdetexte"/>
    <w:uiPriority w:val="99"/>
    <w:rsid w:val="00686CEC"/>
    <w:rPr>
      <w:rFonts w:ascii="Arial" w:eastAsia="Times New Roman" w:hAnsi="Arial" w:cs="Times New Roman"/>
      <w:sz w:val="24"/>
      <w:szCs w:val="24"/>
      <w:lang w:eastAsia="zh-CN"/>
    </w:rPr>
  </w:style>
  <w:style w:type="paragraph" w:styleId="En-tte">
    <w:name w:val="header"/>
    <w:basedOn w:val="Normal"/>
    <w:link w:val="En-tteCar"/>
    <w:uiPriority w:val="99"/>
    <w:unhideWhenUsed/>
    <w:rsid w:val="00686CEC"/>
    <w:pPr>
      <w:tabs>
        <w:tab w:val="center" w:pos="4536"/>
        <w:tab w:val="right" w:pos="9072"/>
      </w:tabs>
    </w:pPr>
  </w:style>
  <w:style w:type="character" w:customStyle="1" w:styleId="En-tteCar">
    <w:name w:val="En-tête Car"/>
    <w:basedOn w:val="Policepardfaut"/>
    <w:link w:val="En-tte"/>
    <w:uiPriority w:val="99"/>
    <w:rsid w:val="00686CEC"/>
    <w:rPr>
      <w:rFonts w:ascii="Arial" w:eastAsia="Times New Roman" w:hAnsi="Arial" w:cs="Times New Roman"/>
      <w:sz w:val="24"/>
      <w:szCs w:val="24"/>
      <w:lang w:eastAsia="zh-CN"/>
    </w:rPr>
  </w:style>
  <w:style w:type="paragraph" w:styleId="Pieddepage">
    <w:name w:val="footer"/>
    <w:basedOn w:val="Normal"/>
    <w:link w:val="PieddepageCar"/>
    <w:uiPriority w:val="99"/>
    <w:unhideWhenUsed/>
    <w:rsid w:val="00686CEC"/>
    <w:pPr>
      <w:tabs>
        <w:tab w:val="center" w:pos="4536"/>
        <w:tab w:val="right" w:pos="9072"/>
      </w:tabs>
    </w:pPr>
  </w:style>
  <w:style w:type="character" w:customStyle="1" w:styleId="PieddepageCar">
    <w:name w:val="Pied de page Car"/>
    <w:basedOn w:val="Policepardfaut"/>
    <w:link w:val="Pieddepage"/>
    <w:uiPriority w:val="99"/>
    <w:rsid w:val="00686CEC"/>
    <w:rPr>
      <w:rFonts w:ascii="Arial" w:eastAsia="Times New Roman" w:hAnsi="Arial" w:cs="Times New Roman"/>
      <w:sz w:val="24"/>
      <w:szCs w:val="24"/>
      <w:lang w:eastAsia="zh-CN"/>
    </w:rPr>
  </w:style>
  <w:style w:type="paragraph" w:styleId="Textedebulles">
    <w:name w:val="Balloon Text"/>
    <w:basedOn w:val="Normal"/>
    <w:link w:val="TextedebullesCar"/>
    <w:uiPriority w:val="99"/>
    <w:semiHidden/>
    <w:unhideWhenUsed/>
    <w:rsid w:val="00686CEC"/>
    <w:rPr>
      <w:rFonts w:ascii="Tahoma" w:hAnsi="Tahoma" w:cs="Tahoma"/>
      <w:sz w:val="16"/>
      <w:szCs w:val="16"/>
    </w:rPr>
  </w:style>
  <w:style w:type="character" w:customStyle="1" w:styleId="TextedebullesCar">
    <w:name w:val="Texte de bulles Car"/>
    <w:basedOn w:val="Policepardfaut"/>
    <w:link w:val="Textedebulles"/>
    <w:uiPriority w:val="99"/>
    <w:semiHidden/>
    <w:rsid w:val="00686CEC"/>
    <w:rPr>
      <w:rFonts w:ascii="Tahoma" w:eastAsia="Times New Roman" w:hAnsi="Tahoma" w:cs="Tahoma"/>
      <w:sz w:val="16"/>
      <w:szCs w:val="16"/>
      <w:lang w:eastAsia="zh-CN"/>
    </w:rPr>
  </w:style>
  <w:style w:type="character" w:customStyle="1" w:styleId="Titre1Car">
    <w:name w:val="Titre 1 Car"/>
    <w:basedOn w:val="Policepardfaut"/>
    <w:link w:val="Titre1"/>
    <w:uiPriority w:val="99"/>
    <w:rsid w:val="00F13187"/>
    <w:rPr>
      <w:rFonts w:asciiTheme="majorHAnsi" w:eastAsiaTheme="majorEastAsia" w:hAnsiTheme="majorHAnsi" w:cstheme="majorBidi"/>
      <w:b/>
      <w:bCs/>
      <w:color w:val="365F91" w:themeColor="accent1" w:themeShade="BF"/>
      <w:sz w:val="28"/>
      <w:szCs w:val="28"/>
      <w:lang w:eastAsia="zh-CN"/>
    </w:rPr>
  </w:style>
  <w:style w:type="character" w:customStyle="1" w:styleId="Titre3Car">
    <w:name w:val="Titre 3 Car"/>
    <w:basedOn w:val="Policepardfaut"/>
    <w:link w:val="Titre3"/>
    <w:uiPriority w:val="99"/>
    <w:rsid w:val="00F13187"/>
    <w:rPr>
      <w:rFonts w:asciiTheme="majorHAnsi" w:eastAsiaTheme="majorEastAsia" w:hAnsiTheme="majorHAnsi" w:cstheme="majorBidi"/>
      <w:b/>
      <w:bCs/>
      <w:color w:val="4F81BD" w:themeColor="accent1"/>
      <w:sz w:val="24"/>
      <w:szCs w:val="24"/>
      <w:lang w:eastAsia="zh-CN"/>
    </w:rPr>
  </w:style>
  <w:style w:type="character" w:customStyle="1" w:styleId="Titre4Car">
    <w:name w:val="Titre 4 Car"/>
    <w:basedOn w:val="Policepardfaut"/>
    <w:link w:val="Titre4"/>
    <w:uiPriority w:val="99"/>
    <w:rsid w:val="00F13187"/>
    <w:rPr>
      <w:rFonts w:asciiTheme="majorHAnsi" w:eastAsiaTheme="majorEastAsia" w:hAnsiTheme="majorHAnsi" w:cstheme="majorBidi"/>
      <w:b/>
      <w:bCs/>
      <w:i/>
      <w:iCs/>
      <w:color w:val="4F81BD" w:themeColor="accent1"/>
      <w:sz w:val="24"/>
      <w:szCs w:val="24"/>
      <w:lang w:eastAsia="zh-CN"/>
    </w:rPr>
  </w:style>
  <w:style w:type="paragraph" w:styleId="NormalWeb">
    <w:name w:val="Normal (Web)"/>
    <w:basedOn w:val="Normal"/>
    <w:uiPriority w:val="99"/>
    <w:rsid w:val="00F13187"/>
    <w:pPr>
      <w:widowControl/>
      <w:suppressAutoHyphens w:val="0"/>
      <w:autoSpaceDE/>
    </w:pPr>
    <w:rPr>
      <w:rFonts w:ascii="Verdana" w:hAnsi="Verdana"/>
      <w:color w:val="000000"/>
      <w:sz w:val="20"/>
      <w:lang w:eastAsia="fr-FR"/>
    </w:rPr>
  </w:style>
  <w:style w:type="character" w:styleId="Lienhypertexte">
    <w:name w:val="Hyperlink"/>
    <w:basedOn w:val="Policepardfaut"/>
    <w:uiPriority w:val="99"/>
    <w:rsid w:val="00F13187"/>
    <w:rPr>
      <w:rFonts w:cs="Times New Roman"/>
      <w:color w:val="0000FF"/>
      <w:u w:val="single"/>
    </w:rPr>
  </w:style>
  <w:style w:type="paragraph" w:customStyle="1" w:styleId="Dure">
    <w:name w:val="Durée"/>
    <w:basedOn w:val="Normal"/>
    <w:uiPriority w:val="99"/>
    <w:rsid w:val="00F13187"/>
    <w:pPr>
      <w:autoSpaceDE/>
      <w:jc w:val="left"/>
    </w:pPr>
    <w:rPr>
      <w:rFonts w:ascii="Times New Roman" w:eastAsia="SimSun" w:hAnsi="Times New Roman" w:cs="Lucida Sans"/>
      <w:b/>
      <w:kern w:val="1"/>
      <w:szCs w:val="20"/>
      <w:lang w:bidi="hi-IN"/>
    </w:rPr>
  </w:style>
  <w:style w:type="paragraph" w:customStyle="1" w:styleId="Coefficient">
    <w:name w:val="Coefficient"/>
    <w:basedOn w:val="Dure"/>
    <w:uiPriority w:val="99"/>
    <w:rsid w:val="00F13187"/>
    <w:pPr>
      <w:jc w:val="right"/>
    </w:pPr>
  </w:style>
  <w:style w:type="paragraph" w:customStyle="1" w:styleId="Contenudetableau">
    <w:name w:val="Contenu de tableau"/>
    <w:basedOn w:val="Normal"/>
    <w:uiPriority w:val="99"/>
    <w:rsid w:val="00F13187"/>
    <w:pPr>
      <w:suppressLineNumbers/>
      <w:autoSpaceDE/>
      <w:jc w:val="left"/>
    </w:pPr>
    <w:rPr>
      <w:rFonts w:ascii="Times New Roman" w:eastAsia="SimSun" w:hAnsi="Times New Roman" w:cs="Lucida Sans"/>
      <w:kern w:val="1"/>
      <w:lang w:bidi="hi-IN"/>
    </w:rPr>
  </w:style>
  <w:style w:type="paragraph" w:styleId="Titre">
    <w:name w:val="Title"/>
    <w:basedOn w:val="Normal"/>
    <w:next w:val="Normal"/>
    <w:link w:val="TitreCar"/>
    <w:uiPriority w:val="99"/>
    <w:qFormat/>
    <w:rsid w:val="00F13187"/>
    <w:pPr>
      <w:widowControl/>
      <w:pBdr>
        <w:bottom w:val="single" w:sz="8" w:space="4" w:color="auto"/>
      </w:pBdr>
      <w:suppressAutoHyphens w:val="0"/>
      <w:autoSpaceDE/>
      <w:spacing w:after="300"/>
      <w:contextualSpacing/>
    </w:pPr>
    <w:rPr>
      <w:rFonts w:ascii="Cambria" w:eastAsia="Calibri" w:hAnsi="Cambria"/>
      <w:spacing w:val="5"/>
      <w:kern w:val="28"/>
      <w:sz w:val="52"/>
      <w:szCs w:val="52"/>
      <w:lang w:eastAsia="fr-FR"/>
    </w:rPr>
  </w:style>
  <w:style w:type="character" w:customStyle="1" w:styleId="TitreCar">
    <w:name w:val="Titre Car"/>
    <w:basedOn w:val="Policepardfaut"/>
    <w:link w:val="Titre"/>
    <w:uiPriority w:val="99"/>
    <w:rsid w:val="00F13187"/>
    <w:rPr>
      <w:rFonts w:ascii="Cambria" w:eastAsia="Calibri" w:hAnsi="Cambria" w:cs="Times New Roman"/>
      <w:spacing w:val="5"/>
      <w:kern w:val="28"/>
      <w:sz w:val="52"/>
      <w:szCs w:val="52"/>
      <w:lang w:eastAsia="fr-FR"/>
    </w:rPr>
  </w:style>
  <w:style w:type="paragraph" w:customStyle="1" w:styleId="Style3">
    <w:name w:val="Style3"/>
    <w:basedOn w:val="Normal"/>
    <w:link w:val="Style3Car"/>
    <w:uiPriority w:val="99"/>
    <w:rsid w:val="00F13187"/>
    <w:pPr>
      <w:pBdr>
        <w:bottom w:val="single" w:sz="4" w:space="0" w:color="000000"/>
      </w:pBdr>
      <w:tabs>
        <w:tab w:val="num" w:pos="720"/>
      </w:tabs>
      <w:autoSpaceDE/>
      <w:spacing w:before="240" w:after="120"/>
      <w:jc w:val="left"/>
      <w:outlineLvl w:val="2"/>
    </w:pPr>
    <w:rPr>
      <w:rFonts w:ascii="Verdana" w:eastAsia="Calibri" w:hAnsi="Verdana"/>
      <w:b/>
      <w:i/>
      <w:color w:val="7030A0"/>
      <w:kern w:val="1"/>
      <w:sz w:val="28"/>
      <w:szCs w:val="20"/>
      <w:lang w:eastAsia="hi-IN" w:bidi="hi-IN"/>
    </w:rPr>
  </w:style>
  <w:style w:type="character" w:customStyle="1" w:styleId="Style3Car">
    <w:name w:val="Style3 Car"/>
    <w:link w:val="Style3"/>
    <w:uiPriority w:val="99"/>
    <w:locked/>
    <w:rsid w:val="00F13187"/>
    <w:rPr>
      <w:rFonts w:ascii="Verdana" w:eastAsia="Calibri" w:hAnsi="Verdana" w:cs="Times New Roman"/>
      <w:b/>
      <w:i/>
      <w:color w:val="7030A0"/>
      <w:kern w:val="1"/>
      <w:sz w:val="28"/>
      <w:szCs w:val="20"/>
      <w:lang w:eastAsia="hi-IN" w:bidi="hi-IN"/>
    </w:rPr>
  </w:style>
  <w:style w:type="paragraph" w:styleId="Citationintense">
    <w:name w:val="Intense Quote"/>
    <w:basedOn w:val="Normal"/>
    <w:next w:val="Normal"/>
    <w:link w:val="CitationintenseCar"/>
    <w:uiPriority w:val="99"/>
    <w:qFormat/>
    <w:rsid w:val="00F13187"/>
    <w:pPr>
      <w:pBdr>
        <w:bottom w:val="single" w:sz="4" w:space="4" w:color="4F81BD"/>
      </w:pBdr>
      <w:autoSpaceDE/>
      <w:spacing w:before="200" w:after="280"/>
      <w:ind w:right="142"/>
    </w:pPr>
    <w:rPr>
      <w:rFonts w:ascii="Verdana" w:hAnsi="Verdana" w:cs="Mangal"/>
      <w:b/>
      <w:bCs/>
      <w:i/>
      <w:iCs/>
      <w:color w:val="4F81BD"/>
      <w:kern w:val="1"/>
      <w:sz w:val="18"/>
      <w:szCs w:val="18"/>
      <w:lang w:eastAsia="hi-IN" w:bidi="hi-IN"/>
    </w:rPr>
  </w:style>
  <w:style w:type="character" w:customStyle="1" w:styleId="CitationintenseCar">
    <w:name w:val="Citation intense Car"/>
    <w:basedOn w:val="Policepardfaut"/>
    <w:link w:val="Citationintense"/>
    <w:uiPriority w:val="99"/>
    <w:rsid w:val="00F13187"/>
    <w:rPr>
      <w:rFonts w:ascii="Verdana" w:eastAsia="Times New Roman" w:hAnsi="Verdana" w:cs="Mangal"/>
      <w:b/>
      <w:bCs/>
      <w:i/>
      <w:iCs/>
      <w:color w:val="4F81BD"/>
      <w:kern w:val="1"/>
      <w:sz w:val="18"/>
      <w:szCs w:val="18"/>
      <w:lang w:eastAsia="hi-IN" w:bidi="hi-IN"/>
    </w:rPr>
  </w:style>
  <w:style w:type="paragraph" w:styleId="TM3">
    <w:name w:val="toc 3"/>
    <w:basedOn w:val="Normal"/>
    <w:next w:val="Normal"/>
    <w:autoRedefine/>
    <w:uiPriority w:val="99"/>
    <w:rsid w:val="00F13187"/>
    <w:pPr>
      <w:tabs>
        <w:tab w:val="right" w:leader="dot" w:pos="10055"/>
      </w:tabs>
      <w:autoSpaceDE/>
      <w:spacing w:after="100"/>
      <w:ind w:left="400"/>
    </w:pPr>
    <w:rPr>
      <w:rFonts w:ascii="Verdana" w:eastAsia="Calibri" w:hAnsi="Verdana" w:cs="Mangal"/>
      <w:kern w:val="1"/>
      <w:sz w:val="20"/>
      <w:szCs w:val="18"/>
      <w:lang w:eastAsia="hi-IN" w:bidi="hi-IN"/>
    </w:rPr>
  </w:style>
  <w:style w:type="paragraph" w:customStyle="1" w:styleId="Question">
    <w:name w:val="Question"/>
    <w:basedOn w:val="Paragraphedeliste"/>
    <w:link w:val="QuestionCar"/>
    <w:uiPriority w:val="99"/>
    <w:rsid w:val="00F13187"/>
    <w:pPr>
      <w:widowControl w:val="0"/>
      <w:numPr>
        <w:numId w:val="8"/>
      </w:numPr>
      <w:suppressAutoHyphens/>
      <w:autoSpaceDE w:val="0"/>
      <w:ind w:left="426" w:hanging="426"/>
    </w:pPr>
    <w:rPr>
      <w:b/>
      <w:lang w:eastAsia="ar-SA"/>
    </w:rPr>
  </w:style>
  <w:style w:type="character" w:customStyle="1" w:styleId="QuestionCar">
    <w:name w:val="Question Car"/>
    <w:link w:val="Question"/>
    <w:uiPriority w:val="99"/>
    <w:locked/>
    <w:rsid w:val="00F13187"/>
    <w:rPr>
      <w:rFonts w:ascii="Verdana" w:eastAsia="Calibri" w:hAnsi="Verdana" w:cs="Times New Roman"/>
      <w:b/>
      <w:sz w:val="20"/>
      <w:szCs w:val="20"/>
      <w:lang w:eastAsia="ar-SA"/>
    </w:rPr>
  </w:style>
  <w:style w:type="character" w:customStyle="1" w:styleId="innersql">
    <w:name w:val="inner_sql"/>
    <w:uiPriority w:val="99"/>
    <w:rsid w:val="00F13187"/>
  </w:style>
  <w:style w:type="character" w:customStyle="1" w:styleId="syntaxalpha">
    <w:name w:val="syntax_alpha"/>
    <w:uiPriority w:val="99"/>
    <w:rsid w:val="00F13187"/>
  </w:style>
  <w:style w:type="character" w:customStyle="1" w:styleId="syntaxpunct">
    <w:name w:val="syntax_punct"/>
    <w:uiPriority w:val="99"/>
    <w:rsid w:val="00F13187"/>
  </w:style>
  <w:style w:type="character" w:customStyle="1" w:styleId="syntaxdigit">
    <w:name w:val="syntax_digit"/>
    <w:uiPriority w:val="99"/>
    <w:rsid w:val="00F13187"/>
  </w:style>
  <w:style w:type="paragraph" w:styleId="Textebrut">
    <w:name w:val="Plain Text"/>
    <w:basedOn w:val="Normal"/>
    <w:link w:val="TextebrutCar"/>
    <w:uiPriority w:val="99"/>
    <w:rsid w:val="00F13187"/>
    <w:pPr>
      <w:widowControl/>
      <w:suppressAutoHyphens w:val="0"/>
      <w:autoSpaceDE/>
      <w:jc w:val="left"/>
    </w:pPr>
    <w:rPr>
      <w:rFonts w:ascii="Courier New" w:eastAsia="Calibri" w:hAnsi="Courier New"/>
      <w:sz w:val="20"/>
      <w:szCs w:val="20"/>
      <w:lang w:eastAsia="fr-FR"/>
    </w:rPr>
  </w:style>
  <w:style w:type="character" w:customStyle="1" w:styleId="TextebrutCar">
    <w:name w:val="Texte brut Car"/>
    <w:basedOn w:val="Policepardfaut"/>
    <w:link w:val="Textebrut"/>
    <w:uiPriority w:val="99"/>
    <w:rsid w:val="00F13187"/>
    <w:rPr>
      <w:rFonts w:ascii="Courier New" w:eastAsia="Calibri" w:hAnsi="Courier New" w:cs="Times New Roman"/>
      <w:sz w:val="20"/>
      <w:szCs w:val="20"/>
      <w:lang w:eastAsia="fr-FR"/>
    </w:rPr>
  </w:style>
  <w:style w:type="table" w:styleId="Grilledutableau">
    <w:name w:val="Table Grid"/>
    <w:basedOn w:val="TableauNormal"/>
    <w:uiPriority w:val="99"/>
    <w:rsid w:val="00F13187"/>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de">
    <w:name w:val="code"/>
    <w:basedOn w:val="Normal"/>
    <w:uiPriority w:val="99"/>
    <w:rsid w:val="00F13187"/>
    <w:pPr>
      <w:tabs>
        <w:tab w:val="left" w:pos="567"/>
        <w:tab w:val="left" w:pos="1134"/>
        <w:tab w:val="left" w:pos="1701"/>
      </w:tabs>
      <w:autoSpaceDE/>
      <w:jc w:val="left"/>
    </w:pPr>
    <w:rPr>
      <w:rFonts w:ascii="Courier 10 Pitch" w:eastAsia="Courier 10 Pitch" w:hAnsi="Times New Roman" w:cs="DejaVu Sans"/>
      <w:kern w:val="1"/>
      <w:sz w:val="20"/>
      <w:szCs w:val="20"/>
      <w:lang w:eastAsia="hi-IN" w:bidi="hi-IN"/>
    </w:rPr>
  </w:style>
  <w:style w:type="character" w:styleId="Lienhypertextesuivivisit">
    <w:name w:val="FollowedHyperlink"/>
    <w:basedOn w:val="Policepardfaut"/>
    <w:uiPriority w:val="99"/>
    <w:semiHidden/>
    <w:rsid w:val="00F13187"/>
    <w:rPr>
      <w:rFonts w:cs="Times New Roman"/>
      <w:color w:val="800080"/>
      <w:u w:val="single"/>
    </w:rPr>
  </w:style>
  <w:style w:type="character" w:styleId="Marquedecommentaire">
    <w:name w:val="annotation reference"/>
    <w:basedOn w:val="Policepardfaut"/>
    <w:uiPriority w:val="99"/>
    <w:semiHidden/>
    <w:rsid w:val="00F13187"/>
    <w:rPr>
      <w:rFonts w:cs="Times New Roman"/>
      <w:sz w:val="16"/>
      <w:szCs w:val="16"/>
    </w:rPr>
  </w:style>
  <w:style w:type="paragraph" w:styleId="Commentaire">
    <w:name w:val="annotation text"/>
    <w:basedOn w:val="Normal"/>
    <w:link w:val="CommentaireCar"/>
    <w:uiPriority w:val="99"/>
    <w:semiHidden/>
    <w:rsid w:val="00F13187"/>
    <w:pPr>
      <w:widowControl/>
      <w:suppressAutoHyphens w:val="0"/>
      <w:autoSpaceDE/>
    </w:pPr>
    <w:rPr>
      <w:rFonts w:ascii="Verdana" w:eastAsia="Calibri" w:hAnsi="Verdana"/>
      <w:sz w:val="20"/>
      <w:szCs w:val="20"/>
      <w:lang w:eastAsia="en-US"/>
    </w:rPr>
  </w:style>
  <w:style w:type="character" w:customStyle="1" w:styleId="CommentaireCar">
    <w:name w:val="Commentaire Car"/>
    <w:basedOn w:val="Policepardfaut"/>
    <w:link w:val="Commentaire"/>
    <w:uiPriority w:val="99"/>
    <w:semiHidden/>
    <w:rsid w:val="00F13187"/>
    <w:rPr>
      <w:rFonts w:ascii="Verdana" w:eastAsia="Calibri" w:hAnsi="Verdana" w:cs="Times New Roman"/>
      <w:sz w:val="20"/>
      <w:szCs w:val="20"/>
    </w:rPr>
  </w:style>
  <w:style w:type="paragraph" w:styleId="Objetducommentaire">
    <w:name w:val="annotation subject"/>
    <w:basedOn w:val="Commentaire"/>
    <w:next w:val="Commentaire"/>
    <w:link w:val="ObjetducommentaireCar"/>
    <w:uiPriority w:val="99"/>
    <w:semiHidden/>
    <w:rsid w:val="00F13187"/>
    <w:rPr>
      <w:b/>
      <w:bCs/>
    </w:rPr>
  </w:style>
  <w:style w:type="character" w:customStyle="1" w:styleId="ObjetducommentaireCar">
    <w:name w:val="Objet du commentaire Car"/>
    <w:basedOn w:val="CommentaireCar"/>
    <w:link w:val="Objetducommentaire"/>
    <w:uiPriority w:val="99"/>
    <w:semiHidden/>
    <w:rsid w:val="00F13187"/>
    <w:rPr>
      <w:rFonts w:ascii="Verdana" w:eastAsia="Calibri" w:hAnsi="Verdana" w:cs="Times New Roman"/>
      <w:b/>
      <w:bCs/>
      <w:sz w:val="20"/>
      <w:szCs w:val="20"/>
    </w:rPr>
  </w:style>
  <w:style w:type="paragraph" w:styleId="Rvision">
    <w:name w:val="Revision"/>
    <w:hidden/>
    <w:uiPriority w:val="99"/>
    <w:semiHidden/>
    <w:rsid w:val="00F13187"/>
    <w:pPr>
      <w:spacing w:after="0" w:line="240" w:lineRule="auto"/>
    </w:pPr>
    <w:rPr>
      <w:rFonts w:ascii="Verdana" w:eastAsia="Calibri" w:hAnsi="Verdana"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CEC"/>
    <w:pPr>
      <w:widowControl w:val="0"/>
      <w:suppressAutoHyphens/>
      <w:autoSpaceDE w:val="0"/>
      <w:spacing w:after="0" w:line="240" w:lineRule="auto"/>
      <w:jc w:val="both"/>
    </w:pPr>
    <w:rPr>
      <w:rFonts w:ascii="Arial" w:eastAsia="Times New Roman" w:hAnsi="Arial" w:cs="Times New Roman"/>
      <w:sz w:val="24"/>
      <w:szCs w:val="24"/>
      <w:lang w:eastAsia="zh-CN"/>
    </w:rPr>
  </w:style>
  <w:style w:type="paragraph" w:styleId="Titre1">
    <w:name w:val="heading 1"/>
    <w:basedOn w:val="Normal"/>
    <w:next w:val="Normal"/>
    <w:link w:val="Titre1Car"/>
    <w:uiPriority w:val="99"/>
    <w:qFormat/>
    <w:rsid w:val="00F1318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Corpsdetexte"/>
    <w:link w:val="Titre2Car"/>
    <w:uiPriority w:val="99"/>
    <w:qFormat/>
    <w:rsid w:val="00686CEC"/>
    <w:pPr>
      <w:keepNext/>
      <w:tabs>
        <w:tab w:val="num" w:pos="0"/>
      </w:tabs>
      <w:autoSpaceDE/>
      <w:spacing w:before="240" w:after="120"/>
      <w:ind w:left="576" w:hanging="576"/>
      <w:jc w:val="left"/>
      <w:outlineLvl w:val="1"/>
    </w:pPr>
    <w:rPr>
      <w:rFonts w:eastAsia="SimSun" w:cs="Lucida Sans"/>
      <w:b/>
      <w:bCs/>
      <w:i/>
      <w:iCs/>
      <w:kern w:val="1"/>
      <w:sz w:val="28"/>
      <w:szCs w:val="28"/>
      <w:lang w:bidi="hi-IN"/>
    </w:rPr>
  </w:style>
  <w:style w:type="paragraph" w:styleId="Titre3">
    <w:name w:val="heading 3"/>
    <w:basedOn w:val="Normal"/>
    <w:next w:val="Normal"/>
    <w:link w:val="Titre3Car"/>
    <w:uiPriority w:val="99"/>
    <w:unhideWhenUsed/>
    <w:qFormat/>
    <w:rsid w:val="00F13187"/>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9"/>
    <w:unhideWhenUsed/>
    <w:qFormat/>
    <w:rsid w:val="00F13187"/>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UDEDECAS">
    <w:name w:val="ÉTUDE DE CAS"/>
    <w:basedOn w:val="Normal"/>
    <w:uiPriority w:val="99"/>
    <w:rsid w:val="00686CEC"/>
    <w:pPr>
      <w:widowControl/>
      <w:pBdr>
        <w:top w:val="single" w:sz="2" w:space="6" w:color="000000" w:shadow="1"/>
        <w:left w:val="single" w:sz="2" w:space="6" w:color="000000" w:shadow="1"/>
        <w:bottom w:val="single" w:sz="2" w:space="6" w:color="000000" w:shadow="1"/>
        <w:right w:val="single" w:sz="2" w:space="6" w:color="000000" w:shadow="1"/>
      </w:pBdr>
      <w:ind w:left="2268" w:right="2268"/>
      <w:jc w:val="center"/>
    </w:pPr>
    <w:rPr>
      <w:b/>
      <w:bCs/>
      <w:caps/>
      <w:spacing w:val="20"/>
      <w:sz w:val="40"/>
      <w:szCs w:val="40"/>
    </w:rPr>
  </w:style>
  <w:style w:type="paragraph" w:customStyle="1" w:styleId="CAS">
    <w:name w:val="CAS ..."/>
    <w:basedOn w:val="Normal"/>
    <w:uiPriority w:val="99"/>
    <w:rsid w:val="00686CEC"/>
    <w:pPr>
      <w:widowControl/>
      <w:pBdr>
        <w:top w:val="single" w:sz="2" w:space="8" w:color="000000" w:shadow="1"/>
        <w:left w:val="single" w:sz="2" w:space="8" w:color="000000" w:shadow="1"/>
        <w:bottom w:val="single" w:sz="2" w:space="8" w:color="000000" w:shadow="1"/>
        <w:right w:val="single" w:sz="2" w:space="8" w:color="000000" w:shadow="1"/>
      </w:pBdr>
      <w:shd w:val="clear" w:color="auto" w:fill="CCCCCC"/>
      <w:ind w:left="2268" w:right="2268"/>
      <w:jc w:val="center"/>
    </w:pPr>
    <w:rPr>
      <w:b/>
      <w:bCs/>
      <w:caps/>
      <w:spacing w:val="30"/>
      <w:sz w:val="48"/>
      <w:szCs w:val="48"/>
    </w:rPr>
  </w:style>
  <w:style w:type="character" w:customStyle="1" w:styleId="Titre2Car">
    <w:name w:val="Titre 2 Car"/>
    <w:basedOn w:val="Policepardfaut"/>
    <w:link w:val="Titre2"/>
    <w:uiPriority w:val="99"/>
    <w:rsid w:val="00686CEC"/>
    <w:rPr>
      <w:rFonts w:ascii="Arial" w:eastAsia="SimSun" w:hAnsi="Arial" w:cs="Lucida Sans"/>
      <w:b/>
      <w:bCs/>
      <w:i/>
      <w:iCs/>
      <w:kern w:val="1"/>
      <w:sz w:val="28"/>
      <w:szCs w:val="28"/>
      <w:lang w:eastAsia="zh-CN" w:bidi="hi-IN"/>
    </w:rPr>
  </w:style>
  <w:style w:type="paragraph" w:customStyle="1" w:styleId="matriel">
    <w:name w:val="matériel"/>
    <w:basedOn w:val="Normal"/>
    <w:uiPriority w:val="99"/>
    <w:rsid w:val="00686CEC"/>
    <w:pPr>
      <w:autoSpaceDE/>
      <w:jc w:val="left"/>
    </w:pPr>
    <w:rPr>
      <w:rFonts w:ascii="Times New Roman" w:eastAsia="SimSun" w:hAnsi="Times New Roman" w:cs="Lucida Sans"/>
      <w:b/>
      <w:kern w:val="1"/>
      <w:szCs w:val="20"/>
      <w:u w:val="single"/>
      <w:lang w:bidi="hi-IN"/>
    </w:rPr>
  </w:style>
  <w:style w:type="paragraph" w:customStyle="1" w:styleId="numration">
    <w:name w:val="énumération"/>
    <w:basedOn w:val="matriel"/>
    <w:uiPriority w:val="99"/>
    <w:rsid w:val="00686CEC"/>
    <w:pPr>
      <w:tabs>
        <w:tab w:val="num" w:pos="283"/>
      </w:tabs>
      <w:ind w:left="850" w:hanging="283"/>
    </w:pPr>
    <w:rPr>
      <w:b w:val="0"/>
      <w:u w:val="none"/>
    </w:rPr>
  </w:style>
  <w:style w:type="paragraph" w:styleId="Paragraphedeliste">
    <w:name w:val="List Paragraph"/>
    <w:basedOn w:val="Normal"/>
    <w:link w:val="ParagraphedelisteCar"/>
    <w:uiPriority w:val="99"/>
    <w:qFormat/>
    <w:rsid w:val="00686CEC"/>
    <w:pPr>
      <w:widowControl/>
      <w:suppressAutoHyphens w:val="0"/>
      <w:autoSpaceDE/>
      <w:ind w:left="720"/>
      <w:contextualSpacing/>
    </w:pPr>
    <w:rPr>
      <w:rFonts w:ascii="Verdana" w:eastAsia="Calibri" w:hAnsi="Verdana"/>
      <w:sz w:val="20"/>
      <w:szCs w:val="20"/>
      <w:lang w:eastAsia="fr-FR"/>
    </w:rPr>
  </w:style>
  <w:style w:type="character" w:customStyle="1" w:styleId="ParagraphedelisteCar">
    <w:name w:val="Paragraphe de liste Car"/>
    <w:link w:val="Paragraphedeliste"/>
    <w:uiPriority w:val="99"/>
    <w:locked/>
    <w:rsid w:val="00686CEC"/>
    <w:rPr>
      <w:rFonts w:ascii="Verdana" w:eastAsia="Calibri" w:hAnsi="Verdana" w:cs="Times New Roman"/>
      <w:sz w:val="20"/>
      <w:szCs w:val="20"/>
      <w:lang w:eastAsia="fr-FR"/>
    </w:rPr>
  </w:style>
  <w:style w:type="paragraph" w:styleId="Corpsdetexte">
    <w:name w:val="Body Text"/>
    <w:basedOn w:val="Normal"/>
    <w:link w:val="CorpsdetexteCar"/>
    <w:uiPriority w:val="99"/>
    <w:unhideWhenUsed/>
    <w:rsid w:val="00686CEC"/>
    <w:pPr>
      <w:spacing w:after="120"/>
    </w:pPr>
  </w:style>
  <w:style w:type="character" w:customStyle="1" w:styleId="CorpsdetexteCar">
    <w:name w:val="Corps de texte Car"/>
    <w:basedOn w:val="Policepardfaut"/>
    <w:link w:val="Corpsdetexte"/>
    <w:uiPriority w:val="99"/>
    <w:rsid w:val="00686CEC"/>
    <w:rPr>
      <w:rFonts w:ascii="Arial" w:eastAsia="Times New Roman" w:hAnsi="Arial" w:cs="Times New Roman"/>
      <w:sz w:val="24"/>
      <w:szCs w:val="24"/>
      <w:lang w:eastAsia="zh-CN"/>
    </w:rPr>
  </w:style>
  <w:style w:type="paragraph" w:styleId="En-tte">
    <w:name w:val="header"/>
    <w:basedOn w:val="Normal"/>
    <w:link w:val="En-tteCar"/>
    <w:uiPriority w:val="99"/>
    <w:unhideWhenUsed/>
    <w:rsid w:val="00686CEC"/>
    <w:pPr>
      <w:tabs>
        <w:tab w:val="center" w:pos="4536"/>
        <w:tab w:val="right" w:pos="9072"/>
      </w:tabs>
    </w:pPr>
  </w:style>
  <w:style w:type="character" w:customStyle="1" w:styleId="En-tteCar">
    <w:name w:val="En-tête Car"/>
    <w:basedOn w:val="Policepardfaut"/>
    <w:link w:val="En-tte"/>
    <w:uiPriority w:val="99"/>
    <w:rsid w:val="00686CEC"/>
    <w:rPr>
      <w:rFonts w:ascii="Arial" w:eastAsia="Times New Roman" w:hAnsi="Arial" w:cs="Times New Roman"/>
      <w:sz w:val="24"/>
      <w:szCs w:val="24"/>
      <w:lang w:eastAsia="zh-CN"/>
    </w:rPr>
  </w:style>
  <w:style w:type="paragraph" w:styleId="Pieddepage">
    <w:name w:val="footer"/>
    <w:basedOn w:val="Normal"/>
    <w:link w:val="PieddepageCar"/>
    <w:uiPriority w:val="99"/>
    <w:unhideWhenUsed/>
    <w:rsid w:val="00686CEC"/>
    <w:pPr>
      <w:tabs>
        <w:tab w:val="center" w:pos="4536"/>
        <w:tab w:val="right" w:pos="9072"/>
      </w:tabs>
    </w:pPr>
  </w:style>
  <w:style w:type="character" w:customStyle="1" w:styleId="PieddepageCar">
    <w:name w:val="Pied de page Car"/>
    <w:basedOn w:val="Policepardfaut"/>
    <w:link w:val="Pieddepage"/>
    <w:uiPriority w:val="99"/>
    <w:rsid w:val="00686CEC"/>
    <w:rPr>
      <w:rFonts w:ascii="Arial" w:eastAsia="Times New Roman" w:hAnsi="Arial" w:cs="Times New Roman"/>
      <w:sz w:val="24"/>
      <w:szCs w:val="24"/>
      <w:lang w:eastAsia="zh-CN"/>
    </w:rPr>
  </w:style>
  <w:style w:type="paragraph" w:styleId="Textedebulles">
    <w:name w:val="Balloon Text"/>
    <w:basedOn w:val="Normal"/>
    <w:link w:val="TextedebullesCar"/>
    <w:uiPriority w:val="99"/>
    <w:semiHidden/>
    <w:unhideWhenUsed/>
    <w:rsid w:val="00686CEC"/>
    <w:rPr>
      <w:rFonts w:ascii="Tahoma" w:hAnsi="Tahoma" w:cs="Tahoma"/>
      <w:sz w:val="16"/>
      <w:szCs w:val="16"/>
    </w:rPr>
  </w:style>
  <w:style w:type="character" w:customStyle="1" w:styleId="TextedebullesCar">
    <w:name w:val="Texte de bulles Car"/>
    <w:basedOn w:val="Policepardfaut"/>
    <w:link w:val="Textedebulles"/>
    <w:uiPriority w:val="99"/>
    <w:semiHidden/>
    <w:rsid w:val="00686CEC"/>
    <w:rPr>
      <w:rFonts w:ascii="Tahoma" w:eastAsia="Times New Roman" w:hAnsi="Tahoma" w:cs="Tahoma"/>
      <w:sz w:val="16"/>
      <w:szCs w:val="16"/>
      <w:lang w:eastAsia="zh-CN"/>
    </w:rPr>
  </w:style>
  <w:style w:type="character" w:customStyle="1" w:styleId="Titre1Car">
    <w:name w:val="Titre 1 Car"/>
    <w:basedOn w:val="Policepardfaut"/>
    <w:link w:val="Titre1"/>
    <w:uiPriority w:val="99"/>
    <w:rsid w:val="00F13187"/>
    <w:rPr>
      <w:rFonts w:asciiTheme="majorHAnsi" w:eastAsiaTheme="majorEastAsia" w:hAnsiTheme="majorHAnsi" w:cstheme="majorBidi"/>
      <w:b/>
      <w:bCs/>
      <w:color w:val="365F91" w:themeColor="accent1" w:themeShade="BF"/>
      <w:sz w:val="28"/>
      <w:szCs w:val="28"/>
      <w:lang w:eastAsia="zh-CN"/>
    </w:rPr>
  </w:style>
  <w:style w:type="character" w:customStyle="1" w:styleId="Titre3Car">
    <w:name w:val="Titre 3 Car"/>
    <w:basedOn w:val="Policepardfaut"/>
    <w:link w:val="Titre3"/>
    <w:uiPriority w:val="99"/>
    <w:rsid w:val="00F13187"/>
    <w:rPr>
      <w:rFonts w:asciiTheme="majorHAnsi" w:eastAsiaTheme="majorEastAsia" w:hAnsiTheme="majorHAnsi" w:cstheme="majorBidi"/>
      <w:b/>
      <w:bCs/>
      <w:color w:val="4F81BD" w:themeColor="accent1"/>
      <w:sz w:val="24"/>
      <w:szCs w:val="24"/>
      <w:lang w:eastAsia="zh-CN"/>
    </w:rPr>
  </w:style>
  <w:style w:type="character" w:customStyle="1" w:styleId="Titre4Car">
    <w:name w:val="Titre 4 Car"/>
    <w:basedOn w:val="Policepardfaut"/>
    <w:link w:val="Titre4"/>
    <w:uiPriority w:val="99"/>
    <w:rsid w:val="00F13187"/>
    <w:rPr>
      <w:rFonts w:asciiTheme="majorHAnsi" w:eastAsiaTheme="majorEastAsia" w:hAnsiTheme="majorHAnsi" w:cstheme="majorBidi"/>
      <w:b/>
      <w:bCs/>
      <w:i/>
      <w:iCs/>
      <w:color w:val="4F81BD" w:themeColor="accent1"/>
      <w:sz w:val="24"/>
      <w:szCs w:val="24"/>
      <w:lang w:eastAsia="zh-CN"/>
    </w:rPr>
  </w:style>
  <w:style w:type="paragraph" w:styleId="NormalWeb">
    <w:name w:val="Normal (Web)"/>
    <w:basedOn w:val="Normal"/>
    <w:uiPriority w:val="99"/>
    <w:rsid w:val="00F13187"/>
    <w:pPr>
      <w:widowControl/>
      <w:suppressAutoHyphens w:val="0"/>
      <w:autoSpaceDE/>
    </w:pPr>
    <w:rPr>
      <w:rFonts w:ascii="Verdana" w:hAnsi="Verdana"/>
      <w:color w:val="000000"/>
      <w:sz w:val="20"/>
      <w:lang w:eastAsia="fr-FR"/>
    </w:rPr>
  </w:style>
  <w:style w:type="character" w:styleId="Lienhypertexte">
    <w:name w:val="Hyperlink"/>
    <w:basedOn w:val="Policepardfaut"/>
    <w:uiPriority w:val="99"/>
    <w:rsid w:val="00F13187"/>
    <w:rPr>
      <w:rFonts w:cs="Times New Roman"/>
      <w:color w:val="0000FF"/>
      <w:u w:val="single"/>
    </w:rPr>
  </w:style>
  <w:style w:type="paragraph" w:customStyle="1" w:styleId="Dure">
    <w:name w:val="Durée"/>
    <w:basedOn w:val="Normal"/>
    <w:uiPriority w:val="99"/>
    <w:rsid w:val="00F13187"/>
    <w:pPr>
      <w:autoSpaceDE/>
      <w:jc w:val="left"/>
    </w:pPr>
    <w:rPr>
      <w:rFonts w:ascii="Times New Roman" w:eastAsia="SimSun" w:hAnsi="Times New Roman" w:cs="Lucida Sans"/>
      <w:b/>
      <w:kern w:val="1"/>
      <w:szCs w:val="20"/>
      <w:lang w:bidi="hi-IN"/>
    </w:rPr>
  </w:style>
  <w:style w:type="paragraph" w:customStyle="1" w:styleId="Coefficient">
    <w:name w:val="Coefficient"/>
    <w:basedOn w:val="Dure"/>
    <w:uiPriority w:val="99"/>
    <w:rsid w:val="00F13187"/>
    <w:pPr>
      <w:jc w:val="right"/>
    </w:pPr>
  </w:style>
  <w:style w:type="paragraph" w:customStyle="1" w:styleId="Contenudetableau">
    <w:name w:val="Contenu de tableau"/>
    <w:basedOn w:val="Normal"/>
    <w:uiPriority w:val="99"/>
    <w:rsid w:val="00F13187"/>
    <w:pPr>
      <w:suppressLineNumbers/>
      <w:autoSpaceDE/>
      <w:jc w:val="left"/>
    </w:pPr>
    <w:rPr>
      <w:rFonts w:ascii="Times New Roman" w:eastAsia="SimSun" w:hAnsi="Times New Roman" w:cs="Lucida Sans"/>
      <w:kern w:val="1"/>
      <w:lang w:bidi="hi-IN"/>
    </w:rPr>
  </w:style>
  <w:style w:type="paragraph" w:styleId="Titre">
    <w:name w:val="Title"/>
    <w:basedOn w:val="Normal"/>
    <w:next w:val="Normal"/>
    <w:link w:val="TitreCar"/>
    <w:uiPriority w:val="99"/>
    <w:qFormat/>
    <w:rsid w:val="00F13187"/>
    <w:pPr>
      <w:widowControl/>
      <w:pBdr>
        <w:bottom w:val="single" w:sz="8" w:space="4" w:color="auto"/>
      </w:pBdr>
      <w:suppressAutoHyphens w:val="0"/>
      <w:autoSpaceDE/>
      <w:spacing w:after="300"/>
      <w:contextualSpacing/>
    </w:pPr>
    <w:rPr>
      <w:rFonts w:ascii="Cambria" w:eastAsia="Calibri" w:hAnsi="Cambria"/>
      <w:spacing w:val="5"/>
      <w:kern w:val="28"/>
      <w:sz w:val="52"/>
      <w:szCs w:val="52"/>
      <w:lang w:eastAsia="fr-FR"/>
    </w:rPr>
  </w:style>
  <w:style w:type="character" w:customStyle="1" w:styleId="TitreCar">
    <w:name w:val="Titre Car"/>
    <w:basedOn w:val="Policepardfaut"/>
    <w:link w:val="Titre"/>
    <w:uiPriority w:val="99"/>
    <w:rsid w:val="00F13187"/>
    <w:rPr>
      <w:rFonts w:ascii="Cambria" w:eastAsia="Calibri" w:hAnsi="Cambria" w:cs="Times New Roman"/>
      <w:spacing w:val="5"/>
      <w:kern w:val="28"/>
      <w:sz w:val="52"/>
      <w:szCs w:val="52"/>
      <w:lang w:eastAsia="fr-FR"/>
    </w:rPr>
  </w:style>
  <w:style w:type="paragraph" w:customStyle="1" w:styleId="Style3">
    <w:name w:val="Style3"/>
    <w:basedOn w:val="Normal"/>
    <w:link w:val="Style3Car"/>
    <w:uiPriority w:val="99"/>
    <w:rsid w:val="00F13187"/>
    <w:pPr>
      <w:pBdr>
        <w:bottom w:val="single" w:sz="4" w:space="0" w:color="000000"/>
      </w:pBdr>
      <w:tabs>
        <w:tab w:val="num" w:pos="720"/>
      </w:tabs>
      <w:autoSpaceDE/>
      <w:spacing w:before="240" w:after="120"/>
      <w:jc w:val="left"/>
      <w:outlineLvl w:val="2"/>
    </w:pPr>
    <w:rPr>
      <w:rFonts w:ascii="Verdana" w:eastAsia="Calibri" w:hAnsi="Verdana"/>
      <w:b/>
      <w:i/>
      <w:color w:val="7030A0"/>
      <w:kern w:val="1"/>
      <w:sz w:val="28"/>
      <w:szCs w:val="20"/>
      <w:lang w:eastAsia="hi-IN" w:bidi="hi-IN"/>
    </w:rPr>
  </w:style>
  <w:style w:type="character" w:customStyle="1" w:styleId="Style3Car">
    <w:name w:val="Style3 Car"/>
    <w:link w:val="Style3"/>
    <w:uiPriority w:val="99"/>
    <w:locked/>
    <w:rsid w:val="00F13187"/>
    <w:rPr>
      <w:rFonts w:ascii="Verdana" w:eastAsia="Calibri" w:hAnsi="Verdana" w:cs="Times New Roman"/>
      <w:b/>
      <w:i/>
      <w:color w:val="7030A0"/>
      <w:kern w:val="1"/>
      <w:sz w:val="28"/>
      <w:szCs w:val="20"/>
      <w:lang w:eastAsia="hi-IN" w:bidi="hi-IN"/>
    </w:rPr>
  </w:style>
  <w:style w:type="paragraph" w:styleId="Citationintense">
    <w:name w:val="Intense Quote"/>
    <w:basedOn w:val="Normal"/>
    <w:next w:val="Normal"/>
    <w:link w:val="CitationintenseCar"/>
    <w:uiPriority w:val="99"/>
    <w:qFormat/>
    <w:rsid w:val="00F13187"/>
    <w:pPr>
      <w:pBdr>
        <w:bottom w:val="single" w:sz="4" w:space="4" w:color="4F81BD"/>
      </w:pBdr>
      <w:autoSpaceDE/>
      <w:spacing w:before="200" w:after="280"/>
      <w:ind w:right="142"/>
    </w:pPr>
    <w:rPr>
      <w:rFonts w:ascii="Verdana" w:hAnsi="Verdana" w:cs="Mangal"/>
      <w:b/>
      <w:bCs/>
      <w:i/>
      <w:iCs/>
      <w:color w:val="4F81BD"/>
      <w:kern w:val="1"/>
      <w:sz w:val="18"/>
      <w:szCs w:val="18"/>
      <w:lang w:eastAsia="hi-IN" w:bidi="hi-IN"/>
    </w:rPr>
  </w:style>
  <w:style w:type="character" w:customStyle="1" w:styleId="CitationintenseCar">
    <w:name w:val="Citation intense Car"/>
    <w:basedOn w:val="Policepardfaut"/>
    <w:link w:val="Citationintense"/>
    <w:uiPriority w:val="99"/>
    <w:rsid w:val="00F13187"/>
    <w:rPr>
      <w:rFonts w:ascii="Verdana" w:eastAsia="Times New Roman" w:hAnsi="Verdana" w:cs="Mangal"/>
      <w:b/>
      <w:bCs/>
      <w:i/>
      <w:iCs/>
      <w:color w:val="4F81BD"/>
      <w:kern w:val="1"/>
      <w:sz w:val="18"/>
      <w:szCs w:val="18"/>
      <w:lang w:eastAsia="hi-IN" w:bidi="hi-IN"/>
    </w:rPr>
  </w:style>
  <w:style w:type="paragraph" w:styleId="TM3">
    <w:name w:val="toc 3"/>
    <w:basedOn w:val="Normal"/>
    <w:next w:val="Normal"/>
    <w:autoRedefine/>
    <w:uiPriority w:val="99"/>
    <w:rsid w:val="00F13187"/>
    <w:pPr>
      <w:tabs>
        <w:tab w:val="right" w:leader="dot" w:pos="10055"/>
      </w:tabs>
      <w:autoSpaceDE/>
      <w:spacing w:after="100"/>
      <w:ind w:left="400"/>
    </w:pPr>
    <w:rPr>
      <w:rFonts w:ascii="Verdana" w:eastAsia="Calibri" w:hAnsi="Verdana" w:cs="Mangal"/>
      <w:kern w:val="1"/>
      <w:sz w:val="20"/>
      <w:szCs w:val="18"/>
      <w:lang w:eastAsia="hi-IN" w:bidi="hi-IN"/>
    </w:rPr>
  </w:style>
  <w:style w:type="paragraph" w:customStyle="1" w:styleId="Question">
    <w:name w:val="Question"/>
    <w:basedOn w:val="Paragraphedeliste"/>
    <w:link w:val="QuestionCar"/>
    <w:uiPriority w:val="99"/>
    <w:rsid w:val="00F13187"/>
    <w:pPr>
      <w:widowControl w:val="0"/>
      <w:numPr>
        <w:numId w:val="8"/>
      </w:numPr>
      <w:suppressAutoHyphens/>
      <w:autoSpaceDE w:val="0"/>
      <w:ind w:left="426" w:hanging="426"/>
    </w:pPr>
    <w:rPr>
      <w:b/>
      <w:lang w:eastAsia="ar-SA"/>
    </w:rPr>
  </w:style>
  <w:style w:type="character" w:customStyle="1" w:styleId="QuestionCar">
    <w:name w:val="Question Car"/>
    <w:link w:val="Question"/>
    <w:uiPriority w:val="99"/>
    <w:locked/>
    <w:rsid w:val="00F13187"/>
    <w:rPr>
      <w:rFonts w:ascii="Verdana" w:eastAsia="Calibri" w:hAnsi="Verdana" w:cs="Times New Roman"/>
      <w:b/>
      <w:sz w:val="20"/>
      <w:szCs w:val="20"/>
      <w:lang w:eastAsia="ar-SA"/>
    </w:rPr>
  </w:style>
  <w:style w:type="character" w:customStyle="1" w:styleId="innersql">
    <w:name w:val="inner_sql"/>
    <w:uiPriority w:val="99"/>
    <w:rsid w:val="00F13187"/>
  </w:style>
  <w:style w:type="character" w:customStyle="1" w:styleId="syntaxalpha">
    <w:name w:val="syntax_alpha"/>
    <w:uiPriority w:val="99"/>
    <w:rsid w:val="00F13187"/>
  </w:style>
  <w:style w:type="character" w:customStyle="1" w:styleId="syntaxpunct">
    <w:name w:val="syntax_punct"/>
    <w:uiPriority w:val="99"/>
    <w:rsid w:val="00F13187"/>
  </w:style>
  <w:style w:type="character" w:customStyle="1" w:styleId="syntaxdigit">
    <w:name w:val="syntax_digit"/>
    <w:uiPriority w:val="99"/>
    <w:rsid w:val="00F13187"/>
  </w:style>
  <w:style w:type="paragraph" w:styleId="Textebrut">
    <w:name w:val="Plain Text"/>
    <w:basedOn w:val="Normal"/>
    <w:link w:val="TextebrutCar"/>
    <w:uiPriority w:val="99"/>
    <w:rsid w:val="00F13187"/>
    <w:pPr>
      <w:widowControl/>
      <w:suppressAutoHyphens w:val="0"/>
      <w:autoSpaceDE/>
      <w:jc w:val="left"/>
    </w:pPr>
    <w:rPr>
      <w:rFonts w:ascii="Courier New" w:eastAsia="Calibri" w:hAnsi="Courier New"/>
      <w:sz w:val="20"/>
      <w:szCs w:val="20"/>
      <w:lang w:eastAsia="fr-FR"/>
    </w:rPr>
  </w:style>
  <w:style w:type="character" w:customStyle="1" w:styleId="TextebrutCar">
    <w:name w:val="Texte brut Car"/>
    <w:basedOn w:val="Policepardfaut"/>
    <w:link w:val="Textebrut"/>
    <w:uiPriority w:val="99"/>
    <w:rsid w:val="00F13187"/>
    <w:rPr>
      <w:rFonts w:ascii="Courier New" w:eastAsia="Calibri" w:hAnsi="Courier New" w:cs="Times New Roman"/>
      <w:sz w:val="20"/>
      <w:szCs w:val="20"/>
      <w:lang w:eastAsia="fr-FR"/>
    </w:rPr>
  </w:style>
  <w:style w:type="table" w:styleId="Grilledutableau">
    <w:name w:val="Table Grid"/>
    <w:basedOn w:val="TableauNormal"/>
    <w:uiPriority w:val="99"/>
    <w:rsid w:val="00F13187"/>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de">
    <w:name w:val="code"/>
    <w:basedOn w:val="Normal"/>
    <w:uiPriority w:val="99"/>
    <w:rsid w:val="00F13187"/>
    <w:pPr>
      <w:tabs>
        <w:tab w:val="left" w:pos="567"/>
        <w:tab w:val="left" w:pos="1134"/>
        <w:tab w:val="left" w:pos="1701"/>
      </w:tabs>
      <w:autoSpaceDE/>
      <w:jc w:val="left"/>
    </w:pPr>
    <w:rPr>
      <w:rFonts w:ascii="Courier 10 Pitch" w:eastAsia="Courier 10 Pitch" w:hAnsi="Times New Roman" w:cs="DejaVu Sans"/>
      <w:kern w:val="1"/>
      <w:sz w:val="20"/>
      <w:szCs w:val="20"/>
      <w:lang w:eastAsia="hi-IN" w:bidi="hi-IN"/>
    </w:rPr>
  </w:style>
  <w:style w:type="character" w:styleId="Lienhypertextesuivivisit">
    <w:name w:val="FollowedHyperlink"/>
    <w:basedOn w:val="Policepardfaut"/>
    <w:uiPriority w:val="99"/>
    <w:semiHidden/>
    <w:rsid w:val="00F13187"/>
    <w:rPr>
      <w:rFonts w:cs="Times New Roman"/>
      <w:color w:val="800080"/>
      <w:u w:val="single"/>
    </w:rPr>
  </w:style>
  <w:style w:type="character" w:styleId="Marquedecommentaire">
    <w:name w:val="annotation reference"/>
    <w:basedOn w:val="Policepardfaut"/>
    <w:uiPriority w:val="99"/>
    <w:semiHidden/>
    <w:rsid w:val="00F13187"/>
    <w:rPr>
      <w:rFonts w:cs="Times New Roman"/>
      <w:sz w:val="16"/>
      <w:szCs w:val="16"/>
    </w:rPr>
  </w:style>
  <w:style w:type="paragraph" w:styleId="Commentaire">
    <w:name w:val="annotation text"/>
    <w:basedOn w:val="Normal"/>
    <w:link w:val="CommentaireCar"/>
    <w:uiPriority w:val="99"/>
    <w:semiHidden/>
    <w:rsid w:val="00F13187"/>
    <w:pPr>
      <w:widowControl/>
      <w:suppressAutoHyphens w:val="0"/>
      <w:autoSpaceDE/>
    </w:pPr>
    <w:rPr>
      <w:rFonts w:ascii="Verdana" w:eastAsia="Calibri" w:hAnsi="Verdana"/>
      <w:sz w:val="20"/>
      <w:szCs w:val="20"/>
      <w:lang w:eastAsia="en-US"/>
    </w:rPr>
  </w:style>
  <w:style w:type="character" w:customStyle="1" w:styleId="CommentaireCar">
    <w:name w:val="Commentaire Car"/>
    <w:basedOn w:val="Policepardfaut"/>
    <w:link w:val="Commentaire"/>
    <w:uiPriority w:val="99"/>
    <w:semiHidden/>
    <w:rsid w:val="00F13187"/>
    <w:rPr>
      <w:rFonts w:ascii="Verdana" w:eastAsia="Calibri" w:hAnsi="Verdana" w:cs="Times New Roman"/>
      <w:sz w:val="20"/>
      <w:szCs w:val="20"/>
    </w:rPr>
  </w:style>
  <w:style w:type="paragraph" w:styleId="Objetducommentaire">
    <w:name w:val="annotation subject"/>
    <w:basedOn w:val="Commentaire"/>
    <w:next w:val="Commentaire"/>
    <w:link w:val="ObjetducommentaireCar"/>
    <w:uiPriority w:val="99"/>
    <w:semiHidden/>
    <w:rsid w:val="00F13187"/>
    <w:rPr>
      <w:b/>
      <w:bCs/>
    </w:rPr>
  </w:style>
  <w:style w:type="character" w:customStyle="1" w:styleId="ObjetducommentaireCar">
    <w:name w:val="Objet du commentaire Car"/>
    <w:basedOn w:val="CommentaireCar"/>
    <w:link w:val="Objetducommentaire"/>
    <w:uiPriority w:val="99"/>
    <w:semiHidden/>
    <w:rsid w:val="00F13187"/>
    <w:rPr>
      <w:rFonts w:ascii="Verdana" w:eastAsia="Calibri" w:hAnsi="Verdana" w:cs="Times New Roman"/>
      <w:b/>
      <w:bCs/>
      <w:sz w:val="20"/>
      <w:szCs w:val="20"/>
    </w:rPr>
  </w:style>
  <w:style w:type="paragraph" w:styleId="Rvision">
    <w:name w:val="Revision"/>
    <w:hidden/>
    <w:uiPriority w:val="99"/>
    <w:semiHidden/>
    <w:rsid w:val="00F13187"/>
    <w:pPr>
      <w:spacing w:after="0" w:line="240" w:lineRule="auto"/>
    </w:pPr>
    <w:rPr>
      <w:rFonts w:ascii="Verdana" w:eastAsia="Calibri" w:hAnsi="Verdan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ocalhost/phpmyadmin/url.php?url=http%3A%2F%2Fdev.mysql.com%2Fdoc%2Frefman%2F5.5%2Fen%2Fcomparison-operators.html%23operator_equal&amp;token=0aa4d6d22c24b8a7616acbc3ba90200d" TargetMode="External"/><Relationship Id="rId13" Type="http://schemas.openxmlformats.org/officeDocument/2006/relationships/image" Target="media/image2.jpeg"/><Relationship Id="rId18" Type="http://schemas.openxmlformats.org/officeDocument/2006/relationships/image" Target="media/image5.pn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biledetect.net" TargetMode="Externa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www.aef.cci.fr/statiques/produits-tarifs" TargetMode="External"/><Relationship Id="rId10" Type="http://schemas.openxmlformats.org/officeDocument/2006/relationships/hyperlink" Target="http://localhost/phpmyadmin/url.php?url=http%3A%2F%2Fdev.mysql.com%2Fdoc%2Frefman%2F5.5%2Fen%2Fcomparison-operators.html%23operator_equal&amp;token=0aa4d6d22c24b8a7616acbc3ba90200d"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localhost/phpmyadmin/url.php?url=http%3A%2F%2Fdev.mysql.com%2Fdoc%2Frefman%2F5.5%2Fen%2Farithmetic-functions.html%23operator_plus&amp;token=0aa4d6d22c24b8a7616acbc3ba90200d" TargetMode="Externa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16</Pages>
  <Words>4550</Words>
  <Characters>25027</Characters>
  <Application>Microsoft Office Word</Application>
  <DocSecurity>0</DocSecurity>
  <Lines>208</Lines>
  <Paragraphs>59</Paragraphs>
  <ScaleCrop>false</ScaleCrop>
  <Company>Rectorat de strasbourg</Company>
  <LinksUpToDate>false</LinksUpToDate>
  <CharactersWithSpaces>29518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christophe sauty</dc:creator>
  <cp:keywords/>
  <dc:description/>
  <cp:lastModifiedBy>M. christophe sauty</cp:lastModifiedBy>
  <cp:revision>11</cp:revision>
  <cp:lastPrinted>2014-01-31T11:42:00Z</cp:lastPrinted>
  <dcterms:created xsi:type="dcterms:W3CDTF">2014-01-27T13:53:00Z</dcterms:created>
  <dcterms:modified xsi:type="dcterms:W3CDTF">2014-01-31T11:43:00Z</dcterms:modified>
</cp:coreProperties>
</file>