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90D67" w:rsidRPr="000A79C0" w:rsidRDefault="00190D67" w:rsidP="003F6CD0">
      <w:pPr>
        <w:pStyle w:val="Titre10"/>
        <w:rPr>
          <w:rFonts w:ascii="Arial" w:hAnsi="Arial" w:cs="Arial"/>
        </w:rPr>
      </w:pPr>
      <w:r w:rsidRPr="000A79C0">
        <w:rPr>
          <w:rFonts w:ascii="Arial" w:hAnsi="Arial" w:cs="Arial"/>
        </w:rPr>
        <w:t>Baccalauréat technologique</w:t>
      </w:r>
    </w:p>
    <w:p w:rsidR="00190D67" w:rsidRPr="000A79C0" w:rsidRDefault="00190D67" w:rsidP="00190D67">
      <w:pPr>
        <w:pStyle w:val="Titre10"/>
        <w:rPr>
          <w:rFonts w:ascii="Arial" w:hAnsi="Arial" w:cs="Arial"/>
        </w:rPr>
      </w:pPr>
      <w:r w:rsidRPr="000A79C0">
        <w:rPr>
          <w:rFonts w:ascii="Arial" w:hAnsi="Arial" w:cs="Arial"/>
        </w:rPr>
        <w:t xml:space="preserve">Série : </w:t>
      </w:r>
      <w:r>
        <w:rPr>
          <w:rFonts w:ascii="Arial" w:hAnsi="Arial" w:cs="Arial"/>
        </w:rPr>
        <w:t>S</w:t>
      </w:r>
      <w:r w:rsidRPr="000A79C0">
        <w:rPr>
          <w:rFonts w:ascii="Arial" w:hAnsi="Arial" w:cs="Arial"/>
        </w:rPr>
        <w:t xml:space="preserve">ciences et </w:t>
      </w:r>
      <w:r>
        <w:rPr>
          <w:rFonts w:ascii="Arial" w:hAnsi="Arial" w:cs="Arial"/>
        </w:rPr>
        <w:t>T</w:t>
      </w:r>
      <w:r w:rsidRPr="000A79C0">
        <w:rPr>
          <w:rFonts w:ascii="Arial" w:hAnsi="Arial" w:cs="Arial"/>
        </w:rPr>
        <w:t>echnologies</w:t>
      </w:r>
    </w:p>
    <w:p w:rsidR="00190D67" w:rsidRPr="000A79C0" w:rsidRDefault="00190D67" w:rsidP="00190D67">
      <w:pPr>
        <w:pStyle w:val="Titre10"/>
        <w:rPr>
          <w:rFonts w:ascii="Arial" w:hAnsi="Arial" w:cs="Arial"/>
        </w:rPr>
      </w:pPr>
      <w:proofErr w:type="gramStart"/>
      <w:r w:rsidRPr="000A79C0">
        <w:rPr>
          <w:rFonts w:ascii="Arial" w:hAnsi="Arial" w:cs="Arial"/>
        </w:rPr>
        <w:t>du</w:t>
      </w:r>
      <w:proofErr w:type="gramEnd"/>
      <w:r w:rsidRPr="000A79C0">
        <w:rPr>
          <w:rFonts w:ascii="Arial" w:hAnsi="Arial" w:cs="Arial"/>
        </w:rPr>
        <w:t xml:space="preserve"> </w:t>
      </w:r>
      <w:r>
        <w:rPr>
          <w:rFonts w:ascii="Arial" w:hAnsi="Arial" w:cs="Arial"/>
        </w:rPr>
        <w:t>M</w:t>
      </w:r>
      <w:r w:rsidRPr="000A79C0">
        <w:rPr>
          <w:rFonts w:ascii="Arial" w:hAnsi="Arial" w:cs="Arial"/>
        </w:rPr>
        <w:t xml:space="preserve">anagement et de la </w:t>
      </w:r>
      <w:r>
        <w:rPr>
          <w:rFonts w:ascii="Arial" w:hAnsi="Arial" w:cs="Arial"/>
        </w:rPr>
        <w:t>G</w:t>
      </w:r>
      <w:r w:rsidRPr="000A79C0">
        <w:rPr>
          <w:rFonts w:ascii="Arial" w:hAnsi="Arial" w:cs="Arial"/>
        </w:rPr>
        <w:t>estion (STMG)</w:t>
      </w:r>
    </w:p>
    <w:p w:rsidR="00190D67" w:rsidRPr="000A79C0" w:rsidRDefault="00190D67" w:rsidP="00190D67">
      <w:pPr>
        <w:jc w:val="center"/>
        <w:rPr>
          <w:rFonts w:ascii="Arial" w:hAnsi="Arial" w:cs="Arial"/>
          <w:b/>
          <w:sz w:val="32"/>
          <w:szCs w:val="32"/>
        </w:rPr>
      </w:pPr>
    </w:p>
    <w:p w:rsidR="00190D67" w:rsidRPr="000A79C0" w:rsidRDefault="00190D67" w:rsidP="003F6CD0">
      <w:pPr>
        <w:jc w:val="center"/>
        <w:rPr>
          <w:rFonts w:ascii="Arial" w:hAnsi="Arial" w:cs="Arial"/>
          <w:b/>
          <w:sz w:val="44"/>
          <w:szCs w:val="44"/>
        </w:rPr>
      </w:pPr>
      <w:r w:rsidRPr="000A79C0">
        <w:rPr>
          <w:rFonts w:ascii="Arial" w:hAnsi="Arial" w:cs="Arial"/>
          <w:b/>
          <w:sz w:val="44"/>
          <w:szCs w:val="44"/>
        </w:rPr>
        <w:t xml:space="preserve">Spécialité </w:t>
      </w:r>
      <w:r w:rsidR="003F6CD0">
        <w:rPr>
          <w:rFonts w:ascii="Arial" w:hAnsi="Arial" w:cs="Arial"/>
          <w:b/>
          <w:sz w:val="44"/>
          <w:szCs w:val="44"/>
        </w:rPr>
        <w:t>s</w:t>
      </w:r>
      <w:r w:rsidRPr="000A79C0">
        <w:rPr>
          <w:rFonts w:ascii="Arial" w:hAnsi="Arial" w:cs="Arial"/>
          <w:b/>
          <w:sz w:val="44"/>
          <w:szCs w:val="44"/>
        </w:rPr>
        <w:t>ystèmes d'</w:t>
      </w:r>
      <w:r w:rsidR="003F6CD0">
        <w:rPr>
          <w:rFonts w:ascii="Arial" w:hAnsi="Arial" w:cs="Arial"/>
          <w:b/>
          <w:sz w:val="44"/>
          <w:szCs w:val="44"/>
        </w:rPr>
        <w:t>i</w:t>
      </w:r>
      <w:r w:rsidRPr="000A79C0">
        <w:rPr>
          <w:rFonts w:ascii="Arial" w:hAnsi="Arial" w:cs="Arial"/>
          <w:b/>
          <w:sz w:val="44"/>
          <w:szCs w:val="44"/>
        </w:rPr>
        <w:t xml:space="preserve">nformation de </w:t>
      </w:r>
      <w:r w:rsidR="003F6CD0">
        <w:rPr>
          <w:rFonts w:ascii="Arial" w:hAnsi="Arial" w:cs="Arial"/>
          <w:b/>
          <w:sz w:val="44"/>
          <w:szCs w:val="44"/>
        </w:rPr>
        <w:t>g</w:t>
      </w:r>
      <w:r w:rsidRPr="000A79C0">
        <w:rPr>
          <w:rFonts w:ascii="Arial" w:hAnsi="Arial" w:cs="Arial"/>
          <w:b/>
          <w:sz w:val="44"/>
          <w:szCs w:val="44"/>
        </w:rPr>
        <w:t>estion</w:t>
      </w:r>
    </w:p>
    <w:p w:rsidR="00190D67" w:rsidRPr="000A79C0" w:rsidRDefault="00190D67" w:rsidP="00190D67">
      <w:pPr>
        <w:jc w:val="center"/>
        <w:rPr>
          <w:rFonts w:ascii="Arial" w:hAnsi="Arial" w:cs="Arial"/>
          <w:b/>
          <w:sz w:val="32"/>
          <w:szCs w:val="32"/>
        </w:rPr>
      </w:pPr>
    </w:p>
    <w:p w:rsidR="00190D67" w:rsidRDefault="00190D67" w:rsidP="00190D67">
      <w:pPr>
        <w:pStyle w:val="Titre6"/>
        <w:spacing w:before="0" w:after="0"/>
        <w:ind w:left="1151" w:hanging="1151"/>
        <w:jc w:val="center"/>
        <w:rPr>
          <w:rFonts w:ascii="Arial" w:hAnsi="Arial" w:cs="Arial"/>
          <w:sz w:val="32"/>
          <w:szCs w:val="32"/>
        </w:rPr>
      </w:pPr>
      <w:r w:rsidRPr="000A79C0">
        <w:rPr>
          <w:rFonts w:ascii="Arial" w:hAnsi="Arial" w:cs="Arial"/>
          <w:sz w:val="32"/>
          <w:szCs w:val="32"/>
        </w:rPr>
        <w:t>SESSION 2016</w:t>
      </w:r>
    </w:p>
    <w:p w:rsidR="003726FA" w:rsidRPr="003726FA" w:rsidRDefault="003726FA" w:rsidP="003726FA"/>
    <w:p w:rsidR="00190D67" w:rsidRDefault="003726FA" w:rsidP="00190D67">
      <w:pPr>
        <w:jc w:val="center"/>
        <w:rPr>
          <w:rFonts w:ascii="Arial" w:hAnsi="Arial" w:cs="Arial"/>
          <w:b/>
          <w:sz w:val="28"/>
          <w:szCs w:val="28"/>
        </w:rPr>
      </w:pPr>
      <w:r w:rsidRPr="003726FA">
        <w:rPr>
          <w:rFonts w:ascii="Arial" w:hAnsi="Arial" w:cs="Arial"/>
          <w:b/>
          <w:sz w:val="28"/>
          <w:szCs w:val="28"/>
        </w:rPr>
        <w:t>LUNDI 20 JUIN 2016</w:t>
      </w:r>
    </w:p>
    <w:p w:rsidR="003726FA" w:rsidRPr="003726FA" w:rsidRDefault="003726FA" w:rsidP="00190D67">
      <w:pPr>
        <w:jc w:val="center"/>
        <w:rPr>
          <w:rFonts w:ascii="Arial" w:hAnsi="Arial" w:cs="Arial"/>
          <w:b/>
          <w:sz w:val="28"/>
          <w:szCs w:val="28"/>
        </w:rPr>
      </w:pPr>
    </w:p>
    <w:p w:rsidR="00190D67" w:rsidRPr="003F6CD0" w:rsidRDefault="00190D67" w:rsidP="00190D67">
      <w:pPr>
        <w:jc w:val="center"/>
        <w:rPr>
          <w:rFonts w:ascii="Arial" w:hAnsi="Arial" w:cs="Arial"/>
          <w:b/>
          <w:sz w:val="44"/>
          <w:szCs w:val="44"/>
        </w:rPr>
      </w:pPr>
      <w:r w:rsidRPr="003F6CD0">
        <w:rPr>
          <w:rFonts w:ascii="Arial" w:hAnsi="Arial" w:cs="Arial"/>
          <w:b/>
          <w:sz w:val="44"/>
          <w:szCs w:val="44"/>
        </w:rPr>
        <w:t>Épreuve de spécialité</w:t>
      </w:r>
    </w:p>
    <w:p w:rsidR="00190D67" w:rsidRPr="003F6CD0" w:rsidRDefault="00190D67" w:rsidP="00190D67">
      <w:pPr>
        <w:jc w:val="center"/>
        <w:rPr>
          <w:rFonts w:ascii="Arial" w:hAnsi="Arial" w:cs="Arial"/>
          <w:b/>
          <w:sz w:val="44"/>
          <w:szCs w:val="44"/>
        </w:rPr>
      </w:pPr>
      <w:r w:rsidRPr="003F6CD0">
        <w:rPr>
          <w:rFonts w:ascii="Arial" w:hAnsi="Arial" w:cs="Arial"/>
          <w:b/>
          <w:sz w:val="44"/>
          <w:szCs w:val="44"/>
        </w:rPr>
        <w:t>Partie écrite</w:t>
      </w:r>
    </w:p>
    <w:p w:rsidR="00190D67" w:rsidRPr="000A79C0" w:rsidRDefault="00190D67" w:rsidP="00190D67">
      <w:pPr>
        <w:jc w:val="center"/>
        <w:rPr>
          <w:rFonts w:ascii="Arial" w:hAnsi="Arial" w:cs="Arial"/>
          <w:b/>
          <w:sz w:val="44"/>
          <w:szCs w:val="44"/>
        </w:rPr>
      </w:pPr>
    </w:p>
    <w:p w:rsidR="00190D67" w:rsidRPr="003F6CD0" w:rsidRDefault="00190D67" w:rsidP="003F6CD0">
      <w:pPr>
        <w:pStyle w:val="Titre7"/>
        <w:tabs>
          <w:tab w:val="left" w:pos="3864"/>
          <w:tab w:val="center" w:pos="4819"/>
        </w:tabs>
        <w:spacing w:before="0" w:after="0" w:line="240" w:lineRule="auto"/>
        <w:ind w:left="1298" w:hanging="1298"/>
        <w:jc w:val="center"/>
        <w:rPr>
          <w:rFonts w:ascii="Arial" w:hAnsi="Arial" w:cs="Arial"/>
          <w:b/>
          <w:bCs/>
          <w:sz w:val="24"/>
        </w:rPr>
      </w:pPr>
      <w:r w:rsidRPr="003F6CD0">
        <w:rPr>
          <w:rFonts w:ascii="Arial" w:hAnsi="Arial" w:cs="Arial"/>
          <w:b/>
          <w:bCs/>
          <w:sz w:val="24"/>
        </w:rPr>
        <w:t>Durée : 4 heures</w:t>
      </w:r>
    </w:p>
    <w:p w:rsidR="00190D67" w:rsidRPr="003F6CD0" w:rsidRDefault="00190D67" w:rsidP="00190D67">
      <w:pPr>
        <w:pStyle w:val="Titre7"/>
        <w:spacing w:before="0" w:after="0" w:line="240" w:lineRule="auto"/>
        <w:ind w:left="1298" w:hanging="1298"/>
        <w:jc w:val="center"/>
        <w:rPr>
          <w:rFonts w:ascii="Arial" w:hAnsi="Arial" w:cs="Arial"/>
          <w:b/>
          <w:bCs/>
          <w:sz w:val="24"/>
        </w:rPr>
      </w:pPr>
      <w:r w:rsidRPr="003F6CD0">
        <w:rPr>
          <w:rFonts w:ascii="Arial" w:hAnsi="Arial" w:cs="Arial"/>
          <w:b/>
          <w:bCs/>
          <w:sz w:val="24"/>
        </w:rPr>
        <w:t>Coefficient : 6</w:t>
      </w:r>
    </w:p>
    <w:p w:rsidR="00190D67" w:rsidRPr="00F45099" w:rsidRDefault="00190D67" w:rsidP="00F45099">
      <w:pPr>
        <w:pStyle w:val="Titre7"/>
        <w:tabs>
          <w:tab w:val="clear" w:pos="0"/>
        </w:tabs>
        <w:spacing w:before="0" w:after="0" w:line="240" w:lineRule="auto"/>
        <w:ind w:left="0" w:firstLine="0"/>
        <w:jc w:val="center"/>
        <w:rPr>
          <w:rFonts w:ascii="Arial" w:hAnsi="Arial" w:cs="Arial"/>
          <w:b/>
          <w:bCs/>
          <w:sz w:val="24"/>
        </w:rPr>
      </w:pPr>
    </w:p>
    <w:p w:rsidR="00190D67" w:rsidRPr="00F45099" w:rsidRDefault="00190D67" w:rsidP="00F45099">
      <w:pPr>
        <w:spacing w:line="240" w:lineRule="auto"/>
        <w:jc w:val="center"/>
        <w:rPr>
          <w:rFonts w:ascii="Arial" w:eastAsia="MS Mincho" w:hAnsi="Arial" w:cs="Arial"/>
          <w:b/>
          <w:bCs/>
          <w:sz w:val="24"/>
        </w:rPr>
      </w:pPr>
    </w:p>
    <w:p w:rsidR="00190D67" w:rsidRPr="00F45099" w:rsidRDefault="00190D67" w:rsidP="00F45099">
      <w:pPr>
        <w:pStyle w:val="Titre3"/>
        <w:spacing w:before="0" w:after="0" w:line="240" w:lineRule="auto"/>
        <w:jc w:val="center"/>
        <w:rPr>
          <w:rFonts w:cs="Arial"/>
          <w:sz w:val="24"/>
          <w:szCs w:val="24"/>
        </w:rPr>
      </w:pPr>
    </w:p>
    <w:p w:rsidR="00190D67" w:rsidRPr="00F45099" w:rsidRDefault="00190D67" w:rsidP="00F45099">
      <w:pPr>
        <w:spacing w:line="240" w:lineRule="auto"/>
        <w:jc w:val="center"/>
        <w:rPr>
          <w:rFonts w:ascii="Arial" w:eastAsia="MS Mincho" w:hAnsi="Arial" w:cs="Arial"/>
          <w:b/>
          <w:bCs/>
          <w:sz w:val="24"/>
        </w:rPr>
      </w:pPr>
    </w:p>
    <w:p w:rsidR="00190D67" w:rsidRPr="009E4704" w:rsidRDefault="00190D67" w:rsidP="00190D67">
      <w:pPr>
        <w:pStyle w:val="Titre3"/>
        <w:spacing w:before="0" w:after="0" w:line="240" w:lineRule="auto"/>
        <w:jc w:val="center"/>
        <w:rPr>
          <w:rFonts w:cs="Arial"/>
          <w:sz w:val="28"/>
          <w:szCs w:val="28"/>
        </w:rPr>
      </w:pPr>
      <w:r w:rsidRPr="009E4704">
        <w:rPr>
          <w:rFonts w:cs="Arial"/>
          <w:sz w:val="28"/>
          <w:szCs w:val="28"/>
        </w:rPr>
        <w:t>AUCUN MATÉRIEL AUTORISÉ</w:t>
      </w:r>
    </w:p>
    <w:p w:rsidR="00190D67" w:rsidRPr="000A79C0" w:rsidRDefault="00190D67" w:rsidP="00190D67">
      <w:pPr>
        <w:pStyle w:val="En-tte"/>
        <w:spacing w:line="240" w:lineRule="auto"/>
        <w:jc w:val="center"/>
        <w:rPr>
          <w:rFonts w:ascii="Arial" w:hAnsi="Arial" w:cs="Arial"/>
          <w:b/>
          <w:sz w:val="24"/>
        </w:rPr>
      </w:pPr>
    </w:p>
    <w:p w:rsidR="00190D67" w:rsidRPr="000A79C0" w:rsidRDefault="00190D67" w:rsidP="00190D67">
      <w:pPr>
        <w:pStyle w:val="En-tte"/>
        <w:spacing w:line="240" w:lineRule="auto"/>
        <w:jc w:val="center"/>
        <w:rPr>
          <w:rFonts w:ascii="Arial" w:hAnsi="Arial" w:cs="Arial"/>
          <w:sz w:val="24"/>
        </w:rPr>
      </w:pPr>
    </w:p>
    <w:p w:rsidR="00190D67" w:rsidRPr="000A79C0" w:rsidRDefault="00190D67" w:rsidP="00190D67">
      <w:pPr>
        <w:pStyle w:val="En-tte"/>
        <w:spacing w:line="240" w:lineRule="auto"/>
        <w:jc w:val="center"/>
        <w:rPr>
          <w:rFonts w:ascii="Arial" w:hAnsi="Arial" w:cs="Arial"/>
          <w:sz w:val="24"/>
        </w:rPr>
      </w:pPr>
    </w:p>
    <w:p w:rsidR="00190D67" w:rsidRPr="000A79C0" w:rsidRDefault="00190D67" w:rsidP="00190D67">
      <w:pPr>
        <w:spacing w:line="240" w:lineRule="auto"/>
        <w:jc w:val="center"/>
        <w:rPr>
          <w:rFonts w:ascii="Arial" w:hAnsi="Arial" w:cs="Arial"/>
          <w:sz w:val="24"/>
        </w:rPr>
      </w:pPr>
    </w:p>
    <w:p w:rsidR="00BD16FA" w:rsidRDefault="00190D67" w:rsidP="00440B27">
      <w:pPr>
        <w:pStyle w:val="Sansinterligne"/>
        <w:pBdr>
          <w:top w:val="single" w:sz="4" w:space="1" w:color="auto"/>
          <w:left w:val="single" w:sz="4" w:space="4" w:color="auto"/>
          <w:bottom w:val="single" w:sz="36" w:space="1" w:color="auto"/>
          <w:right w:val="single" w:sz="36" w:space="4" w:color="auto"/>
        </w:pBdr>
        <w:spacing w:before="120"/>
        <w:jc w:val="center"/>
        <w:rPr>
          <w:rFonts w:ascii="Arial" w:eastAsia="MS Mincho" w:hAnsi="Arial" w:cs="Arial"/>
          <w:sz w:val="34"/>
          <w:szCs w:val="34"/>
        </w:rPr>
      </w:pPr>
      <w:r w:rsidRPr="000A79C0">
        <w:rPr>
          <w:rFonts w:ascii="Arial" w:eastAsia="MS Mincho" w:hAnsi="Arial" w:cs="Arial"/>
          <w:sz w:val="34"/>
          <w:szCs w:val="34"/>
        </w:rPr>
        <w:t xml:space="preserve">Ce sujet comporte </w:t>
      </w:r>
      <w:r w:rsidR="00BD16FA" w:rsidRPr="00BD16FA">
        <w:rPr>
          <w:rFonts w:ascii="Arial" w:eastAsia="MS Mincho" w:hAnsi="Arial" w:cs="Arial"/>
          <w:sz w:val="34"/>
          <w:szCs w:val="34"/>
        </w:rPr>
        <w:t>15</w:t>
      </w:r>
      <w:r w:rsidR="00BD16FA">
        <w:rPr>
          <w:rFonts w:ascii="Arial" w:hAnsi="Arial" w:cs="Arial"/>
          <w:b/>
          <w:noProof/>
          <w:sz w:val="16"/>
          <w:szCs w:val="16"/>
        </w:rPr>
        <w:t xml:space="preserve"> </w:t>
      </w:r>
      <w:r w:rsidRPr="000A79C0">
        <w:rPr>
          <w:rFonts w:ascii="Arial" w:eastAsia="MS Mincho" w:hAnsi="Arial" w:cs="Arial"/>
          <w:sz w:val="34"/>
          <w:szCs w:val="34"/>
        </w:rPr>
        <w:t>pages</w:t>
      </w:r>
      <w:r w:rsidR="00BD16FA">
        <w:rPr>
          <w:rFonts w:ascii="Arial" w:eastAsia="MS Mincho" w:hAnsi="Arial" w:cs="Arial"/>
          <w:sz w:val="34"/>
          <w:szCs w:val="34"/>
        </w:rPr>
        <w:t>.</w:t>
      </w:r>
    </w:p>
    <w:p w:rsidR="00190D67" w:rsidRPr="000A79C0" w:rsidRDefault="00190D67" w:rsidP="00440B27">
      <w:pPr>
        <w:pStyle w:val="Sansinterligne"/>
        <w:pBdr>
          <w:top w:val="single" w:sz="4" w:space="1" w:color="auto"/>
          <w:left w:val="single" w:sz="4" w:space="4" w:color="auto"/>
          <w:bottom w:val="single" w:sz="36" w:space="1" w:color="auto"/>
          <w:right w:val="single" w:sz="36" w:space="4" w:color="auto"/>
        </w:pBdr>
        <w:spacing w:before="120"/>
        <w:jc w:val="center"/>
        <w:rPr>
          <w:rFonts w:ascii="Arial" w:eastAsia="MS Mincho" w:hAnsi="Arial" w:cs="Arial"/>
          <w:sz w:val="34"/>
          <w:szCs w:val="34"/>
        </w:rPr>
      </w:pPr>
      <w:r w:rsidRPr="000A79C0">
        <w:rPr>
          <w:rFonts w:ascii="Arial" w:eastAsia="MS Mincho" w:hAnsi="Arial" w:cs="Arial"/>
          <w:sz w:val="34"/>
          <w:szCs w:val="34"/>
        </w:rPr>
        <w:t>Dès que le sujet vous est remis, assurez-vous qu’il est complet.</w:t>
      </w:r>
    </w:p>
    <w:p w:rsidR="00190D67" w:rsidRPr="000A79C0" w:rsidRDefault="00190D67" w:rsidP="00190D67">
      <w:pPr>
        <w:rPr>
          <w:rFonts w:ascii="Arial" w:hAnsi="Arial" w:cs="Arial"/>
          <w:b/>
        </w:rPr>
      </w:pPr>
      <w:r w:rsidRPr="000A79C0">
        <w:rPr>
          <w:rFonts w:ascii="Arial" w:hAnsi="Arial" w:cs="Arial"/>
          <w:sz w:val="20"/>
          <w:szCs w:val="20"/>
        </w:rPr>
        <w:br w:type="page"/>
      </w:r>
      <w:r w:rsidRPr="000A79C0">
        <w:rPr>
          <w:rFonts w:ascii="Arial" w:hAnsi="Arial" w:cs="Arial"/>
          <w:b/>
        </w:rPr>
        <w:lastRenderedPageBreak/>
        <w:t>Barème indicatif</w:t>
      </w:r>
    </w:p>
    <w:p w:rsidR="00190D67" w:rsidRPr="000A79C0" w:rsidRDefault="00190D67" w:rsidP="00190D67">
      <w:pPr>
        <w:rPr>
          <w:rFonts w:ascii="Arial" w:hAnsi="Arial" w:cs="Arial"/>
          <w:b/>
          <w:szCs w:val="22"/>
          <w:u w:val="single"/>
        </w:rPr>
      </w:pPr>
    </w:p>
    <w:p w:rsidR="00190D67" w:rsidRDefault="00190D67" w:rsidP="00190D67">
      <w:pPr>
        <w:tabs>
          <w:tab w:val="right" w:pos="567"/>
          <w:tab w:val="right" w:pos="8931"/>
          <w:tab w:val="left" w:pos="9072"/>
        </w:tabs>
        <w:rPr>
          <w:rFonts w:ascii="Arial" w:hAnsi="Arial" w:cs="Arial"/>
          <w:b/>
          <w:szCs w:val="22"/>
        </w:rPr>
      </w:pPr>
      <w:r>
        <w:rPr>
          <w:rFonts w:ascii="Arial" w:hAnsi="Arial" w:cs="Arial"/>
          <w:b/>
          <w:szCs w:val="22"/>
        </w:rPr>
        <w:t>Première sous-partie</w:t>
      </w:r>
      <w:r>
        <w:rPr>
          <w:rFonts w:ascii="Arial" w:hAnsi="Arial" w:cs="Arial"/>
          <w:b/>
          <w:szCs w:val="22"/>
        </w:rPr>
        <w:tab/>
        <w:t>15 points / 20</w:t>
      </w:r>
    </w:p>
    <w:p w:rsidR="00190D67" w:rsidRDefault="00190D67" w:rsidP="00190D67">
      <w:pPr>
        <w:pStyle w:val="Dossier"/>
        <w:tabs>
          <w:tab w:val="clear" w:pos="8930"/>
          <w:tab w:val="clear" w:pos="9639"/>
          <w:tab w:val="right" w:pos="10065"/>
        </w:tabs>
        <w:rPr>
          <w:rFonts w:cs="Arial"/>
          <w:i/>
          <w:szCs w:val="22"/>
        </w:rPr>
      </w:pPr>
      <w:r>
        <w:rPr>
          <w:rFonts w:cs="Arial"/>
          <w:b/>
          <w:szCs w:val="22"/>
        </w:rPr>
        <w:tab/>
      </w:r>
      <w:r>
        <w:rPr>
          <w:rFonts w:cs="Arial"/>
          <w:b/>
          <w:szCs w:val="22"/>
        </w:rPr>
        <w:tab/>
      </w:r>
      <w:r w:rsidRPr="00FA432F">
        <w:rPr>
          <w:rFonts w:cs="Arial"/>
          <w:i/>
          <w:szCs w:val="22"/>
        </w:rPr>
        <w:t>Soit 90 points / 120</w:t>
      </w:r>
    </w:p>
    <w:p w:rsidR="00190D67" w:rsidRPr="00FA432F" w:rsidRDefault="00190D67" w:rsidP="00190D67">
      <w:pPr>
        <w:pStyle w:val="Dossier"/>
        <w:tabs>
          <w:tab w:val="clear" w:pos="8930"/>
          <w:tab w:val="clear" w:pos="9639"/>
          <w:tab w:val="right" w:pos="10065"/>
        </w:tabs>
        <w:rPr>
          <w:rFonts w:cs="Arial"/>
          <w:i/>
          <w:szCs w:val="22"/>
        </w:rPr>
      </w:pPr>
    </w:p>
    <w:p w:rsidR="00190D67" w:rsidRPr="000A79C0" w:rsidRDefault="00190D67" w:rsidP="00190D67">
      <w:pPr>
        <w:tabs>
          <w:tab w:val="left" w:pos="1418"/>
          <w:tab w:val="right" w:pos="9356"/>
          <w:tab w:val="left" w:pos="9498"/>
        </w:tabs>
        <w:spacing w:before="120"/>
        <w:ind w:left="1418" w:hanging="1134"/>
        <w:rPr>
          <w:rFonts w:ascii="Arial" w:hAnsi="Arial" w:cs="Arial"/>
          <w:szCs w:val="22"/>
        </w:rPr>
      </w:pPr>
      <w:r w:rsidRPr="000A79C0">
        <w:rPr>
          <w:rFonts w:ascii="Arial" w:hAnsi="Arial" w:cs="Arial"/>
          <w:szCs w:val="22"/>
        </w:rPr>
        <w:t>Dossier 1 :</w:t>
      </w:r>
      <w:r w:rsidRPr="000A79C0">
        <w:rPr>
          <w:rFonts w:ascii="Arial" w:hAnsi="Arial" w:cs="Arial"/>
          <w:szCs w:val="22"/>
        </w:rPr>
        <w:tab/>
      </w:r>
      <w:r>
        <w:rPr>
          <w:rFonts w:ascii="Arial" w:hAnsi="Arial" w:cs="Arial"/>
          <w:szCs w:val="22"/>
        </w:rPr>
        <w:t xml:space="preserve">Découverte </w:t>
      </w:r>
      <w:r w:rsidR="001131D4">
        <w:rPr>
          <w:rFonts w:ascii="Arial" w:hAnsi="Arial" w:cs="Arial"/>
          <w:szCs w:val="22"/>
        </w:rPr>
        <w:t xml:space="preserve">du métier de </w:t>
      </w:r>
      <w:proofErr w:type="spellStart"/>
      <w:r w:rsidR="001131D4">
        <w:rPr>
          <w:rFonts w:ascii="Arial" w:hAnsi="Arial" w:cs="Arial"/>
          <w:szCs w:val="22"/>
        </w:rPr>
        <w:t>KissKissBankBank</w:t>
      </w:r>
      <w:proofErr w:type="spellEnd"/>
      <w:r w:rsidR="001131D4">
        <w:rPr>
          <w:rFonts w:ascii="Arial" w:hAnsi="Arial" w:cs="Arial"/>
          <w:szCs w:val="22"/>
        </w:rPr>
        <w:tab/>
        <w:t>28</w:t>
      </w:r>
      <w:r>
        <w:rPr>
          <w:rFonts w:ascii="Arial" w:hAnsi="Arial" w:cs="Arial"/>
          <w:szCs w:val="22"/>
        </w:rPr>
        <w:t xml:space="preserve"> points /</w:t>
      </w:r>
      <w:r w:rsidR="003E3E8C">
        <w:rPr>
          <w:rFonts w:ascii="Arial" w:hAnsi="Arial" w:cs="Arial"/>
          <w:szCs w:val="22"/>
        </w:rPr>
        <w:t xml:space="preserve"> </w:t>
      </w:r>
      <w:r>
        <w:rPr>
          <w:rFonts w:ascii="Arial" w:hAnsi="Arial" w:cs="Arial"/>
          <w:szCs w:val="22"/>
        </w:rPr>
        <w:t>120</w:t>
      </w:r>
      <w:r w:rsidRPr="000A79C0">
        <w:rPr>
          <w:rFonts w:ascii="Arial" w:hAnsi="Arial" w:cs="Arial"/>
          <w:szCs w:val="22"/>
        </w:rPr>
        <w:tab/>
      </w:r>
    </w:p>
    <w:p w:rsidR="00190D67" w:rsidRPr="000A79C0" w:rsidRDefault="00190D67" w:rsidP="00190D67">
      <w:pPr>
        <w:tabs>
          <w:tab w:val="left" w:pos="1418"/>
          <w:tab w:val="right" w:pos="9356"/>
          <w:tab w:val="left" w:pos="9498"/>
        </w:tabs>
        <w:spacing w:before="120"/>
        <w:ind w:left="1418" w:hanging="1134"/>
        <w:rPr>
          <w:rFonts w:ascii="Arial" w:hAnsi="Arial" w:cs="Arial"/>
          <w:szCs w:val="22"/>
        </w:rPr>
      </w:pPr>
      <w:r w:rsidRPr="000A79C0">
        <w:rPr>
          <w:rFonts w:ascii="Arial" w:hAnsi="Arial" w:cs="Arial"/>
          <w:szCs w:val="22"/>
        </w:rPr>
        <w:t>Dossier 2 :</w:t>
      </w:r>
      <w:r w:rsidRPr="000A79C0">
        <w:rPr>
          <w:rFonts w:ascii="Arial" w:hAnsi="Arial" w:cs="Arial"/>
          <w:szCs w:val="22"/>
        </w:rPr>
        <w:tab/>
      </w:r>
      <w:r>
        <w:rPr>
          <w:rFonts w:ascii="Arial" w:hAnsi="Arial" w:cs="Arial"/>
          <w:szCs w:val="22"/>
        </w:rPr>
        <w:t xml:space="preserve">Gestion des projets par </w:t>
      </w:r>
      <w:proofErr w:type="spellStart"/>
      <w:r>
        <w:rPr>
          <w:rFonts w:ascii="Arial" w:hAnsi="Arial" w:cs="Arial"/>
          <w:szCs w:val="22"/>
        </w:rPr>
        <w:t>KissKissBankBank</w:t>
      </w:r>
      <w:proofErr w:type="spellEnd"/>
      <w:r>
        <w:rPr>
          <w:rFonts w:ascii="Arial" w:hAnsi="Arial" w:cs="Arial"/>
          <w:szCs w:val="22"/>
        </w:rPr>
        <w:tab/>
        <w:t>3</w:t>
      </w:r>
      <w:r w:rsidR="001131D4">
        <w:rPr>
          <w:rFonts w:ascii="Arial" w:hAnsi="Arial" w:cs="Arial"/>
          <w:szCs w:val="22"/>
        </w:rPr>
        <w:t>8</w:t>
      </w:r>
      <w:r>
        <w:rPr>
          <w:rFonts w:ascii="Arial" w:hAnsi="Arial" w:cs="Arial"/>
          <w:szCs w:val="22"/>
        </w:rPr>
        <w:t xml:space="preserve"> points / 120</w:t>
      </w:r>
      <w:r w:rsidRPr="000A79C0">
        <w:rPr>
          <w:rFonts w:ascii="Arial" w:hAnsi="Arial" w:cs="Arial"/>
          <w:szCs w:val="22"/>
        </w:rPr>
        <w:tab/>
      </w:r>
    </w:p>
    <w:p w:rsidR="00190D67" w:rsidRPr="000A79C0" w:rsidRDefault="00190D67" w:rsidP="00190D67">
      <w:pPr>
        <w:tabs>
          <w:tab w:val="left" w:pos="1418"/>
          <w:tab w:val="right" w:pos="9356"/>
          <w:tab w:val="left" w:pos="9498"/>
        </w:tabs>
        <w:spacing w:before="120"/>
        <w:ind w:left="1418" w:hanging="1134"/>
        <w:rPr>
          <w:rFonts w:ascii="Arial" w:hAnsi="Arial" w:cs="Arial"/>
          <w:i/>
          <w:szCs w:val="22"/>
        </w:rPr>
      </w:pPr>
      <w:r w:rsidRPr="000A79C0">
        <w:rPr>
          <w:rFonts w:ascii="Arial" w:hAnsi="Arial" w:cs="Arial"/>
          <w:szCs w:val="22"/>
        </w:rPr>
        <w:t>Dossier 3 :</w:t>
      </w:r>
      <w:r w:rsidRPr="000A79C0">
        <w:rPr>
          <w:rFonts w:ascii="Arial" w:hAnsi="Arial" w:cs="Arial"/>
          <w:szCs w:val="22"/>
        </w:rPr>
        <w:tab/>
      </w:r>
      <w:r>
        <w:rPr>
          <w:rFonts w:ascii="Arial" w:hAnsi="Arial" w:cs="Arial"/>
          <w:szCs w:val="22"/>
        </w:rPr>
        <w:t>Valorisation des per</w:t>
      </w:r>
      <w:r w:rsidR="001131D4">
        <w:rPr>
          <w:rFonts w:ascii="Arial" w:hAnsi="Arial" w:cs="Arial"/>
          <w:szCs w:val="22"/>
        </w:rPr>
        <w:t xml:space="preserve">formances de </w:t>
      </w:r>
      <w:proofErr w:type="spellStart"/>
      <w:r w:rsidR="001131D4">
        <w:rPr>
          <w:rFonts w:ascii="Arial" w:hAnsi="Arial" w:cs="Arial"/>
          <w:szCs w:val="22"/>
        </w:rPr>
        <w:t>KissKissBankBank</w:t>
      </w:r>
      <w:proofErr w:type="spellEnd"/>
      <w:r w:rsidR="001131D4">
        <w:rPr>
          <w:rFonts w:ascii="Arial" w:hAnsi="Arial" w:cs="Arial"/>
          <w:szCs w:val="22"/>
        </w:rPr>
        <w:tab/>
        <w:t>24</w:t>
      </w:r>
      <w:r>
        <w:rPr>
          <w:rFonts w:ascii="Arial" w:hAnsi="Arial" w:cs="Arial"/>
          <w:szCs w:val="22"/>
        </w:rPr>
        <w:t xml:space="preserve"> points / 120</w:t>
      </w:r>
    </w:p>
    <w:p w:rsidR="00190D67" w:rsidRPr="000A79C0" w:rsidRDefault="00190D67" w:rsidP="00190D67">
      <w:pPr>
        <w:rPr>
          <w:rFonts w:ascii="Arial" w:hAnsi="Arial" w:cs="Arial"/>
          <w:i/>
          <w:szCs w:val="22"/>
        </w:rPr>
      </w:pPr>
    </w:p>
    <w:p w:rsidR="00190D67" w:rsidRPr="000A79C0" w:rsidRDefault="00190D67" w:rsidP="00190D67">
      <w:pPr>
        <w:rPr>
          <w:rFonts w:ascii="Arial" w:hAnsi="Arial" w:cs="Arial"/>
          <w:szCs w:val="22"/>
        </w:rPr>
      </w:pPr>
    </w:p>
    <w:p w:rsidR="00190D67" w:rsidRPr="000A79C0" w:rsidRDefault="00190D67" w:rsidP="00190D67">
      <w:pPr>
        <w:rPr>
          <w:rFonts w:ascii="Arial" w:hAnsi="Arial" w:cs="Arial"/>
          <w:b/>
          <w:szCs w:val="22"/>
        </w:rPr>
      </w:pPr>
      <w:r>
        <w:rPr>
          <w:rFonts w:ascii="Arial" w:hAnsi="Arial" w:cs="Arial"/>
          <w:b/>
          <w:szCs w:val="22"/>
        </w:rPr>
        <w:t>Seconde sous-partie</w:t>
      </w:r>
      <w:r>
        <w:rPr>
          <w:rFonts w:ascii="Arial" w:hAnsi="Arial" w:cs="Arial"/>
          <w:b/>
          <w:szCs w:val="22"/>
        </w:rPr>
        <w:tab/>
      </w:r>
      <w:r>
        <w:rPr>
          <w:rFonts w:ascii="Arial" w:hAnsi="Arial" w:cs="Arial"/>
          <w:b/>
          <w:szCs w:val="22"/>
        </w:rPr>
        <w:tab/>
      </w:r>
      <w:r>
        <w:rPr>
          <w:rFonts w:ascii="Arial" w:hAnsi="Arial" w:cs="Arial"/>
          <w:b/>
          <w:szCs w:val="22"/>
        </w:rPr>
        <w:tab/>
      </w:r>
      <w:r>
        <w:rPr>
          <w:rFonts w:ascii="Arial" w:hAnsi="Arial" w:cs="Arial"/>
          <w:b/>
          <w:szCs w:val="22"/>
        </w:rPr>
        <w:tab/>
      </w:r>
      <w:r>
        <w:rPr>
          <w:rFonts w:ascii="Arial" w:hAnsi="Arial" w:cs="Arial"/>
          <w:b/>
          <w:szCs w:val="22"/>
        </w:rPr>
        <w:tab/>
      </w:r>
      <w:r>
        <w:rPr>
          <w:rFonts w:ascii="Arial" w:hAnsi="Arial" w:cs="Arial"/>
          <w:b/>
          <w:szCs w:val="22"/>
        </w:rPr>
        <w:tab/>
      </w:r>
      <w:r>
        <w:rPr>
          <w:rFonts w:ascii="Arial" w:hAnsi="Arial" w:cs="Arial"/>
          <w:b/>
          <w:szCs w:val="22"/>
        </w:rPr>
        <w:tab/>
      </w:r>
      <w:r>
        <w:rPr>
          <w:rFonts w:ascii="Arial" w:hAnsi="Arial" w:cs="Arial"/>
          <w:b/>
          <w:szCs w:val="22"/>
        </w:rPr>
        <w:tab/>
        <w:t xml:space="preserve">5 </w:t>
      </w:r>
      <w:r w:rsidRPr="000A79C0">
        <w:rPr>
          <w:rFonts w:ascii="Arial" w:hAnsi="Arial" w:cs="Arial"/>
          <w:b/>
          <w:szCs w:val="22"/>
        </w:rPr>
        <w:t>points</w:t>
      </w:r>
      <w:r>
        <w:rPr>
          <w:rFonts w:ascii="Arial" w:hAnsi="Arial" w:cs="Arial"/>
          <w:b/>
          <w:szCs w:val="22"/>
        </w:rPr>
        <w:t xml:space="preserve"> / 20</w:t>
      </w:r>
    </w:p>
    <w:p w:rsidR="00190D67" w:rsidRPr="000A79C0" w:rsidRDefault="00190D67" w:rsidP="00190D67">
      <w:pPr>
        <w:pStyle w:val="Dossier"/>
        <w:tabs>
          <w:tab w:val="clear" w:pos="8930"/>
          <w:tab w:val="clear" w:pos="9639"/>
          <w:tab w:val="right" w:pos="10065"/>
        </w:tabs>
        <w:rPr>
          <w:rFonts w:cs="Arial"/>
          <w:i/>
          <w:szCs w:val="22"/>
        </w:rPr>
      </w:pPr>
      <w:r w:rsidRPr="000A79C0">
        <w:rPr>
          <w:rFonts w:cs="Arial"/>
          <w:szCs w:val="22"/>
        </w:rPr>
        <w:tab/>
      </w:r>
      <w:r w:rsidRPr="000A79C0">
        <w:rPr>
          <w:rFonts w:cs="Arial"/>
          <w:szCs w:val="22"/>
        </w:rPr>
        <w:tab/>
      </w:r>
      <w:r w:rsidRPr="000A79C0">
        <w:rPr>
          <w:rFonts w:cs="Arial"/>
          <w:i/>
          <w:szCs w:val="22"/>
        </w:rPr>
        <w:t>Soit 30 points / 120</w:t>
      </w:r>
    </w:p>
    <w:p w:rsidR="00190D67" w:rsidRPr="000A79C0" w:rsidRDefault="00190D67" w:rsidP="00190D67">
      <w:pPr>
        <w:tabs>
          <w:tab w:val="left" w:pos="567"/>
        </w:tabs>
        <w:spacing w:before="480"/>
        <w:rPr>
          <w:rFonts w:ascii="Arial" w:hAnsi="Arial" w:cs="Arial"/>
          <w:b/>
        </w:rPr>
      </w:pPr>
      <w:r w:rsidRPr="000A79C0">
        <w:rPr>
          <w:rFonts w:ascii="Arial" w:hAnsi="Arial" w:cs="Arial"/>
          <w:b/>
        </w:rPr>
        <w:t>Liste des documents à exploiter</w:t>
      </w:r>
    </w:p>
    <w:p w:rsidR="00190D67" w:rsidRPr="006E2BB2" w:rsidRDefault="00190D67" w:rsidP="00190D67">
      <w:pPr>
        <w:spacing w:before="120"/>
        <w:ind w:left="1843" w:hanging="1559"/>
        <w:rPr>
          <w:rFonts w:ascii="Arial" w:hAnsi="Arial" w:cs="Arial"/>
          <w:szCs w:val="22"/>
        </w:rPr>
      </w:pPr>
      <w:r w:rsidRPr="006E2BB2">
        <w:rPr>
          <w:rFonts w:ascii="Arial" w:hAnsi="Arial" w:cs="Arial"/>
          <w:szCs w:val="22"/>
        </w:rPr>
        <w:t xml:space="preserve">Document 1 : Entretien avec </w:t>
      </w:r>
      <w:r w:rsidR="00A31008" w:rsidRPr="00A31008">
        <w:rPr>
          <w:rFonts w:ascii="Arial" w:hAnsi="Arial" w:cs="Arial"/>
          <w:szCs w:val="22"/>
        </w:rPr>
        <w:t xml:space="preserve">O. Le </w:t>
      </w:r>
      <w:proofErr w:type="spellStart"/>
      <w:r w:rsidR="00A31008" w:rsidRPr="00A31008">
        <w:rPr>
          <w:rFonts w:ascii="Arial" w:hAnsi="Arial" w:cs="Arial"/>
          <w:szCs w:val="22"/>
        </w:rPr>
        <w:t>Lasseur</w:t>
      </w:r>
      <w:proofErr w:type="spellEnd"/>
      <w:r w:rsidR="00A31008">
        <w:rPr>
          <w:rFonts w:ascii="Arial" w:hAnsi="Arial" w:cs="Arial"/>
          <w:szCs w:val="22"/>
        </w:rPr>
        <w:t>,</w:t>
      </w:r>
      <w:r w:rsidR="00A31008" w:rsidRPr="00A31008">
        <w:rPr>
          <w:rFonts w:ascii="Arial" w:hAnsi="Arial" w:cs="Arial"/>
          <w:szCs w:val="22"/>
        </w:rPr>
        <w:t xml:space="preserve"> </w:t>
      </w:r>
      <w:r>
        <w:rPr>
          <w:rFonts w:ascii="Arial" w:hAnsi="Arial" w:cs="Arial"/>
          <w:szCs w:val="22"/>
        </w:rPr>
        <w:t>co-fondatrice</w:t>
      </w:r>
      <w:r w:rsidRPr="006E2BB2">
        <w:rPr>
          <w:rFonts w:ascii="Arial" w:hAnsi="Arial" w:cs="Arial"/>
          <w:szCs w:val="22"/>
        </w:rPr>
        <w:t xml:space="preserve"> de </w:t>
      </w:r>
      <w:proofErr w:type="spellStart"/>
      <w:r w:rsidRPr="006E2BB2">
        <w:rPr>
          <w:rFonts w:ascii="Arial" w:hAnsi="Arial" w:cs="Arial"/>
          <w:szCs w:val="22"/>
        </w:rPr>
        <w:t>KissKissBankBank</w:t>
      </w:r>
      <w:proofErr w:type="spellEnd"/>
    </w:p>
    <w:p w:rsidR="00190D67" w:rsidRPr="00D61041" w:rsidRDefault="00190D67" w:rsidP="00190D67">
      <w:pPr>
        <w:spacing w:before="120"/>
        <w:ind w:left="1843" w:hanging="1559"/>
        <w:rPr>
          <w:rFonts w:ascii="Arial" w:hAnsi="Arial" w:cs="Arial"/>
          <w:szCs w:val="22"/>
        </w:rPr>
      </w:pPr>
      <w:r w:rsidRPr="00D61041">
        <w:rPr>
          <w:rFonts w:ascii="Arial" w:hAnsi="Arial" w:cs="Arial"/>
        </w:rPr>
        <w:t xml:space="preserve">Document 2 : </w:t>
      </w:r>
      <w:r w:rsidRPr="005E69FE">
        <w:rPr>
          <w:rFonts w:ascii="Arial" w:hAnsi="Arial" w:cs="Arial"/>
        </w:rPr>
        <w:t>Processus de sélection des dossiers et de publication des projets</w:t>
      </w:r>
    </w:p>
    <w:p w:rsidR="00190D67" w:rsidRPr="00D61041" w:rsidRDefault="00403122" w:rsidP="00190D67">
      <w:pPr>
        <w:spacing w:before="120"/>
        <w:ind w:left="1843" w:hanging="1559"/>
        <w:rPr>
          <w:rFonts w:ascii="Arial" w:hAnsi="Arial" w:cs="Arial"/>
        </w:rPr>
      </w:pPr>
      <w:r>
        <w:rPr>
          <w:rFonts w:ascii="Arial" w:hAnsi="Arial" w:cs="Arial"/>
          <w:szCs w:val="22"/>
        </w:rPr>
        <w:t>Document 3</w:t>
      </w:r>
      <w:r w:rsidR="00190D67" w:rsidRPr="00D61041">
        <w:rPr>
          <w:rFonts w:ascii="Arial" w:hAnsi="Arial" w:cs="Arial"/>
          <w:szCs w:val="22"/>
        </w:rPr>
        <w:t xml:space="preserve"> : </w:t>
      </w:r>
      <w:r w:rsidR="00190D67" w:rsidRPr="002D6CED">
        <w:rPr>
          <w:rFonts w:ascii="Arial" w:hAnsi="Arial" w:cs="Arial"/>
        </w:rPr>
        <w:t>Sécurisation des éch</w:t>
      </w:r>
      <w:r w:rsidR="00190D67">
        <w:rPr>
          <w:rFonts w:ascii="Arial" w:hAnsi="Arial" w:cs="Arial"/>
        </w:rPr>
        <w:t xml:space="preserve">anges </w:t>
      </w:r>
      <w:r w:rsidR="009E19EA">
        <w:rPr>
          <w:rFonts w:ascii="Arial" w:hAnsi="Arial" w:cs="Arial"/>
        </w:rPr>
        <w:t>–</w:t>
      </w:r>
      <w:r w:rsidR="00190D67">
        <w:rPr>
          <w:rFonts w:ascii="Arial" w:hAnsi="Arial" w:cs="Arial"/>
        </w:rPr>
        <w:t xml:space="preserve"> </w:t>
      </w:r>
      <w:r w:rsidR="009E19EA">
        <w:rPr>
          <w:rFonts w:ascii="Arial" w:hAnsi="Arial" w:cs="Arial"/>
        </w:rPr>
        <w:t xml:space="preserve">Offre de </w:t>
      </w:r>
      <w:r w:rsidR="00190D67">
        <w:rPr>
          <w:rFonts w:ascii="Arial" w:hAnsi="Arial" w:cs="Arial"/>
        </w:rPr>
        <w:t xml:space="preserve">la société </w:t>
      </w:r>
      <w:proofErr w:type="spellStart"/>
      <w:r w:rsidR="00190D67">
        <w:rPr>
          <w:rFonts w:ascii="Arial" w:hAnsi="Arial" w:cs="Arial"/>
        </w:rPr>
        <w:t>Ingenico</w:t>
      </w:r>
      <w:proofErr w:type="spellEnd"/>
    </w:p>
    <w:p w:rsidR="00190D67" w:rsidRDefault="00403122" w:rsidP="00190D67">
      <w:pPr>
        <w:spacing w:before="120"/>
        <w:ind w:left="1843" w:right="-286" w:hanging="1559"/>
        <w:rPr>
          <w:rFonts w:ascii="Arial" w:hAnsi="Arial" w:cs="Arial"/>
        </w:rPr>
      </w:pPr>
      <w:r>
        <w:rPr>
          <w:rFonts w:ascii="Arial" w:hAnsi="Arial" w:cs="Arial"/>
          <w:szCs w:val="22"/>
        </w:rPr>
        <w:t>Document 4</w:t>
      </w:r>
      <w:r w:rsidR="00190D67" w:rsidRPr="002D6CED">
        <w:rPr>
          <w:rFonts w:ascii="Arial" w:hAnsi="Arial" w:cs="Arial"/>
          <w:szCs w:val="22"/>
        </w:rPr>
        <w:t xml:space="preserve"> : </w:t>
      </w:r>
      <w:r w:rsidR="00190D67" w:rsidRPr="002D6CED">
        <w:rPr>
          <w:rFonts w:ascii="Arial" w:hAnsi="Arial" w:cs="Arial"/>
        </w:rPr>
        <w:t>Sécurité des transactions financières</w:t>
      </w:r>
    </w:p>
    <w:p w:rsidR="00403122" w:rsidRPr="002D6CED" w:rsidRDefault="00403122" w:rsidP="00190D67">
      <w:pPr>
        <w:spacing w:before="120"/>
        <w:ind w:left="1843" w:right="-286" w:hanging="1559"/>
        <w:rPr>
          <w:rFonts w:ascii="Arial" w:hAnsi="Arial" w:cs="Arial"/>
          <w:szCs w:val="22"/>
        </w:rPr>
      </w:pPr>
      <w:r>
        <w:rPr>
          <w:rFonts w:ascii="Arial" w:hAnsi="Arial" w:cs="Arial"/>
          <w:szCs w:val="22"/>
        </w:rPr>
        <w:t>Document 5</w:t>
      </w:r>
      <w:r w:rsidRPr="00D61041">
        <w:rPr>
          <w:rFonts w:ascii="Arial" w:hAnsi="Arial" w:cs="Arial"/>
          <w:szCs w:val="22"/>
        </w:rPr>
        <w:t xml:space="preserve"> : </w:t>
      </w:r>
      <w:r w:rsidRPr="00D61041">
        <w:rPr>
          <w:rFonts w:ascii="Arial" w:hAnsi="Arial" w:cs="Arial"/>
        </w:rPr>
        <w:t>Extraits des conditions générales d’utilisation du site</w:t>
      </w:r>
    </w:p>
    <w:p w:rsidR="00190D67" w:rsidRPr="002D6CED" w:rsidRDefault="00190D67" w:rsidP="00190D67">
      <w:pPr>
        <w:spacing w:before="120"/>
        <w:ind w:left="1843" w:hanging="1559"/>
        <w:rPr>
          <w:rFonts w:ascii="Arial" w:hAnsi="Arial" w:cs="Arial"/>
        </w:rPr>
      </w:pPr>
      <w:r>
        <w:rPr>
          <w:rFonts w:ascii="Arial" w:hAnsi="Arial" w:cs="Arial"/>
          <w:szCs w:val="22"/>
        </w:rPr>
        <w:t>Document 6</w:t>
      </w:r>
      <w:r w:rsidRPr="002D6CED">
        <w:rPr>
          <w:rFonts w:ascii="Arial" w:hAnsi="Arial" w:cs="Arial"/>
          <w:szCs w:val="22"/>
        </w:rPr>
        <w:t xml:space="preserve"> : </w:t>
      </w:r>
      <w:r>
        <w:rPr>
          <w:rFonts w:ascii="Arial" w:hAnsi="Arial" w:cs="Arial"/>
          <w:szCs w:val="22"/>
        </w:rPr>
        <w:t>Planification</w:t>
      </w:r>
      <w:r w:rsidRPr="002D6CED">
        <w:rPr>
          <w:rFonts w:ascii="Arial" w:hAnsi="Arial" w:cs="Arial"/>
        </w:rPr>
        <w:t xml:space="preserve"> du projet</w:t>
      </w:r>
    </w:p>
    <w:p w:rsidR="00190D67" w:rsidRPr="002D6CED" w:rsidRDefault="00190D67" w:rsidP="00190D67">
      <w:pPr>
        <w:spacing w:before="120"/>
        <w:ind w:left="1843" w:hanging="1559"/>
        <w:rPr>
          <w:rFonts w:ascii="Arial" w:hAnsi="Arial" w:cs="Arial"/>
          <w:szCs w:val="22"/>
        </w:rPr>
      </w:pPr>
      <w:r>
        <w:rPr>
          <w:rFonts w:ascii="Arial" w:hAnsi="Arial" w:cs="Arial"/>
          <w:szCs w:val="22"/>
        </w:rPr>
        <w:t>Document 7</w:t>
      </w:r>
      <w:r w:rsidRPr="002D6CED">
        <w:rPr>
          <w:rFonts w:ascii="Arial" w:hAnsi="Arial" w:cs="Arial"/>
          <w:szCs w:val="22"/>
        </w:rPr>
        <w:t xml:space="preserve"> : </w:t>
      </w:r>
      <w:r w:rsidRPr="002D6CED">
        <w:rPr>
          <w:rFonts w:ascii="Arial" w:hAnsi="Arial" w:cs="Arial"/>
        </w:rPr>
        <w:t>Extrait du schéma relationnel de la base de données</w:t>
      </w:r>
    </w:p>
    <w:p w:rsidR="00190D67" w:rsidRPr="002D6CED" w:rsidRDefault="00190D67" w:rsidP="00190D67">
      <w:pPr>
        <w:spacing w:before="120"/>
        <w:ind w:left="1843" w:hanging="1559"/>
        <w:rPr>
          <w:rFonts w:ascii="Arial" w:hAnsi="Arial" w:cs="Arial"/>
          <w:szCs w:val="22"/>
        </w:rPr>
      </w:pPr>
      <w:r>
        <w:rPr>
          <w:rFonts w:ascii="Arial" w:hAnsi="Arial" w:cs="Arial"/>
          <w:szCs w:val="22"/>
        </w:rPr>
        <w:t>Document 8</w:t>
      </w:r>
      <w:r w:rsidRPr="002D6CED">
        <w:rPr>
          <w:rFonts w:ascii="Arial" w:hAnsi="Arial" w:cs="Arial"/>
          <w:szCs w:val="22"/>
        </w:rPr>
        <w:t xml:space="preserve"> : </w:t>
      </w:r>
      <w:r w:rsidRPr="002D6CED">
        <w:rPr>
          <w:rFonts w:ascii="Arial" w:hAnsi="Arial" w:cs="Arial"/>
        </w:rPr>
        <w:t>Extrait des tables de la base de données</w:t>
      </w:r>
    </w:p>
    <w:p w:rsidR="00190D67" w:rsidRPr="001926EB" w:rsidRDefault="00190D67" w:rsidP="00190D67">
      <w:pPr>
        <w:spacing w:before="120"/>
        <w:ind w:left="1843" w:hanging="1559"/>
        <w:rPr>
          <w:rFonts w:ascii="Arial" w:hAnsi="Arial" w:cs="Arial"/>
          <w:szCs w:val="22"/>
        </w:rPr>
      </w:pPr>
      <w:r>
        <w:rPr>
          <w:rFonts w:ascii="Arial" w:hAnsi="Arial" w:cs="Arial"/>
          <w:szCs w:val="22"/>
        </w:rPr>
        <w:t xml:space="preserve">Document 9 : </w:t>
      </w:r>
      <w:r w:rsidRPr="00364469">
        <w:rPr>
          <w:rFonts w:ascii="Arial" w:hAnsi="Arial" w:cs="Arial"/>
          <w:szCs w:val="22"/>
        </w:rPr>
        <w:t>Script</w:t>
      </w:r>
      <w:r>
        <w:rPr>
          <w:rFonts w:ascii="Arial" w:hAnsi="Arial" w:cs="Arial"/>
          <w:szCs w:val="22"/>
        </w:rPr>
        <w:t xml:space="preserve"> </w:t>
      </w:r>
      <w:r w:rsidRPr="00364469">
        <w:rPr>
          <w:rFonts w:ascii="Arial" w:hAnsi="Arial" w:cs="Arial"/>
          <w:szCs w:val="22"/>
        </w:rPr>
        <w:t xml:space="preserve">PHP de réalisation des statistiques </w:t>
      </w:r>
      <w:r w:rsidR="00BC3925">
        <w:rPr>
          <w:rFonts w:ascii="Arial" w:hAnsi="Arial" w:cs="Arial"/>
          <w:szCs w:val="22"/>
        </w:rPr>
        <w:t>concernant les</w:t>
      </w:r>
      <w:r w:rsidRPr="00364469">
        <w:rPr>
          <w:rFonts w:ascii="Arial" w:hAnsi="Arial" w:cs="Arial"/>
          <w:szCs w:val="22"/>
        </w:rPr>
        <w:t xml:space="preserve"> projet</w:t>
      </w:r>
      <w:r w:rsidR="00BC3925">
        <w:rPr>
          <w:rFonts w:ascii="Arial" w:hAnsi="Arial" w:cs="Arial"/>
          <w:szCs w:val="22"/>
        </w:rPr>
        <w:t>s</w:t>
      </w:r>
    </w:p>
    <w:p w:rsidR="00190D67" w:rsidRDefault="00190D67" w:rsidP="00190D67">
      <w:pPr>
        <w:spacing w:before="120"/>
        <w:ind w:left="1843" w:hanging="1559"/>
        <w:rPr>
          <w:rFonts w:ascii="Arial" w:hAnsi="Arial" w:cs="Arial"/>
          <w:szCs w:val="22"/>
        </w:rPr>
      </w:pPr>
    </w:p>
    <w:p w:rsidR="00190D67" w:rsidRDefault="00190D67" w:rsidP="00190D67">
      <w:pPr>
        <w:spacing w:before="120"/>
        <w:ind w:left="1843" w:hanging="1559"/>
        <w:rPr>
          <w:rFonts w:ascii="Arial" w:hAnsi="Arial" w:cs="Arial"/>
          <w:szCs w:val="22"/>
        </w:rPr>
      </w:pPr>
    </w:p>
    <w:p w:rsidR="00986234" w:rsidRDefault="00986234" w:rsidP="00190D67">
      <w:pPr>
        <w:spacing w:before="120"/>
        <w:ind w:left="1843" w:hanging="1559"/>
        <w:rPr>
          <w:rFonts w:ascii="Arial" w:hAnsi="Arial" w:cs="Arial"/>
          <w:szCs w:val="22"/>
        </w:rPr>
      </w:pPr>
    </w:p>
    <w:p w:rsidR="00986234" w:rsidRPr="000A79C0" w:rsidRDefault="00986234" w:rsidP="00986234">
      <w:pPr>
        <w:pBdr>
          <w:top w:val="single" w:sz="4" w:space="1" w:color="auto"/>
          <w:left w:val="single" w:sz="4" w:space="4" w:color="auto"/>
          <w:bottom w:val="single" w:sz="4" w:space="1" w:color="auto"/>
          <w:right w:val="single" w:sz="4" w:space="4" w:color="auto"/>
        </w:pBdr>
        <w:spacing w:line="240" w:lineRule="auto"/>
        <w:jc w:val="center"/>
        <w:rPr>
          <w:rFonts w:ascii="Arial" w:hAnsi="Arial" w:cs="Arial"/>
          <w:szCs w:val="22"/>
        </w:rPr>
      </w:pPr>
      <w:r w:rsidRPr="0027448D">
        <w:rPr>
          <w:rFonts w:cs="Arial"/>
        </w:rPr>
        <w:t>Si le texte du sujet, de ses questions ou de ses annexes vous conduit à formuler une ou plusieurs hypothèses, il vous est demandé de la (ou le</w:t>
      </w:r>
      <w:r>
        <w:rPr>
          <w:rFonts w:cs="Arial"/>
        </w:rPr>
        <w:t>s) mentionner explicitement sur</w:t>
      </w:r>
      <w:r w:rsidRPr="0027448D">
        <w:rPr>
          <w:rFonts w:cs="Arial"/>
        </w:rPr>
        <w:t xml:space="preserve"> votre copie.</w:t>
      </w:r>
    </w:p>
    <w:p w:rsidR="00190D67" w:rsidRDefault="00190D67" w:rsidP="00190D67">
      <w:pPr>
        <w:pStyle w:val="NormalWeb"/>
        <w:rPr>
          <w:rFonts w:ascii="Arial" w:hAnsi="Arial" w:cs="Arial"/>
          <w:sz w:val="20"/>
          <w:szCs w:val="20"/>
        </w:rPr>
      </w:pPr>
      <w:r w:rsidRPr="000A79C0">
        <w:rPr>
          <w:rFonts w:ascii="Arial" w:hAnsi="Arial" w:cs="Arial"/>
          <w:sz w:val="20"/>
          <w:szCs w:val="20"/>
        </w:rPr>
        <w:br w:type="page"/>
      </w:r>
    </w:p>
    <w:p w:rsidR="00190D67" w:rsidRPr="00213C4B" w:rsidRDefault="00190D67" w:rsidP="00190D67">
      <w:pPr>
        <w:pStyle w:val="NormalWeb"/>
        <w:jc w:val="center"/>
        <w:rPr>
          <w:rFonts w:ascii="Arial" w:hAnsi="Arial" w:cs="Arial"/>
          <w:b/>
          <w:sz w:val="32"/>
          <w:szCs w:val="32"/>
        </w:rPr>
      </w:pPr>
      <w:r w:rsidRPr="00213C4B">
        <w:rPr>
          <w:rFonts w:ascii="Arial" w:hAnsi="Arial" w:cs="Arial"/>
          <w:b/>
          <w:sz w:val="32"/>
          <w:szCs w:val="32"/>
        </w:rPr>
        <w:lastRenderedPageBreak/>
        <w:t xml:space="preserve">Cas </w:t>
      </w:r>
      <w:proofErr w:type="spellStart"/>
      <w:r w:rsidRPr="00213C4B">
        <w:rPr>
          <w:rFonts w:ascii="Arial" w:hAnsi="Arial" w:cs="Arial"/>
          <w:b/>
          <w:sz w:val="32"/>
          <w:szCs w:val="32"/>
        </w:rPr>
        <w:t>KissKissBankBank</w:t>
      </w:r>
      <w:proofErr w:type="spellEnd"/>
    </w:p>
    <w:p w:rsidR="00190D67" w:rsidRDefault="00190D67" w:rsidP="00190D67">
      <w:pPr>
        <w:pStyle w:val="NormalWeb"/>
        <w:spacing w:before="600" w:after="0"/>
        <w:rPr>
          <w:rFonts w:ascii="Arial" w:hAnsi="Arial" w:cs="Arial"/>
          <w:szCs w:val="22"/>
        </w:rPr>
      </w:pPr>
      <w:r w:rsidRPr="00F118DF">
        <w:rPr>
          <w:rFonts w:ascii="Arial" w:hAnsi="Arial" w:cs="Arial"/>
          <w:szCs w:val="22"/>
        </w:rPr>
        <w:t>Le financement participatif (</w:t>
      </w:r>
      <w:proofErr w:type="spellStart"/>
      <w:r w:rsidRPr="00F118DF">
        <w:rPr>
          <w:rFonts w:ascii="Arial" w:hAnsi="Arial" w:cs="Arial"/>
          <w:i/>
          <w:szCs w:val="22"/>
        </w:rPr>
        <w:t>crowdfunding</w:t>
      </w:r>
      <w:proofErr w:type="spellEnd"/>
      <w:r w:rsidRPr="00F118DF">
        <w:rPr>
          <w:rFonts w:ascii="Arial" w:hAnsi="Arial" w:cs="Arial"/>
          <w:szCs w:val="22"/>
        </w:rPr>
        <w:t xml:space="preserve">) est un mode de financement </w:t>
      </w:r>
      <w:r w:rsidR="00F50642">
        <w:rPr>
          <w:rFonts w:ascii="Arial" w:hAnsi="Arial" w:cs="Arial"/>
          <w:szCs w:val="22"/>
        </w:rPr>
        <w:t xml:space="preserve">alternatif </w:t>
      </w:r>
      <w:r w:rsidRPr="00F118DF">
        <w:rPr>
          <w:rFonts w:ascii="Arial" w:hAnsi="Arial" w:cs="Arial"/>
          <w:szCs w:val="22"/>
        </w:rPr>
        <w:t>: il se fait sans l'aide des acteurs classiques du financement (banqu</w:t>
      </w:r>
      <w:r>
        <w:rPr>
          <w:rFonts w:ascii="Arial" w:hAnsi="Arial" w:cs="Arial"/>
          <w:szCs w:val="22"/>
        </w:rPr>
        <w:t>es, sociétés de crédit, etc.) mais sollicite</w:t>
      </w:r>
      <w:r w:rsidRPr="00F118DF">
        <w:rPr>
          <w:rFonts w:ascii="Arial" w:hAnsi="Arial" w:cs="Arial"/>
          <w:szCs w:val="22"/>
        </w:rPr>
        <w:t xml:space="preserve"> un grand nombre de personnes pour</w:t>
      </w:r>
      <w:r>
        <w:rPr>
          <w:rFonts w:ascii="Arial" w:hAnsi="Arial" w:cs="Arial"/>
          <w:szCs w:val="22"/>
        </w:rPr>
        <w:t xml:space="preserve"> apporter les fonds nécessaires à la réalisation d’un projet</w:t>
      </w:r>
      <w:r w:rsidRPr="00F118DF">
        <w:rPr>
          <w:rFonts w:ascii="Arial" w:hAnsi="Arial" w:cs="Arial"/>
          <w:szCs w:val="22"/>
        </w:rPr>
        <w:t xml:space="preserve">. </w:t>
      </w:r>
      <w:r>
        <w:rPr>
          <w:rFonts w:ascii="Arial" w:hAnsi="Arial" w:cs="Arial"/>
          <w:szCs w:val="22"/>
        </w:rPr>
        <w:t xml:space="preserve">Il constitue </w:t>
      </w:r>
      <w:r w:rsidRPr="004E2FC5">
        <w:rPr>
          <w:rFonts w:ascii="Arial" w:hAnsi="Arial" w:cs="Arial"/>
          <w:szCs w:val="22"/>
        </w:rPr>
        <w:t>donc un levier qui permet au grand public de soutenir financièrement et collectivement un projet qui le séduit.</w:t>
      </w:r>
    </w:p>
    <w:p w:rsidR="00190D67" w:rsidRDefault="00190D67" w:rsidP="00190D67">
      <w:pPr>
        <w:pStyle w:val="NormalWeb"/>
        <w:spacing w:before="240" w:after="0"/>
        <w:rPr>
          <w:rFonts w:ascii="Arial" w:hAnsi="Arial" w:cs="Arial"/>
          <w:sz w:val="20"/>
          <w:szCs w:val="20"/>
        </w:rPr>
      </w:pPr>
      <w:r>
        <w:rPr>
          <w:rFonts w:ascii="Arial" w:hAnsi="Arial" w:cs="Arial"/>
          <w:szCs w:val="22"/>
        </w:rPr>
        <w:t>Bien qu’ancien</w:t>
      </w:r>
      <w:r w:rsidRPr="00F118DF">
        <w:rPr>
          <w:rFonts w:ascii="Arial" w:hAnsi="Arial" w:cs="Arial"/>
          <w:szCs w:val="22"/>
        </w:rPr>
        <w:t xml:space="preserve">, </w:t>
      </w:r>
      <w:r>
        <w:rPr>
          <w:rFonts w:ascii="Arial" w:hAnsi="Arial" w:cs="Arial"/>
          <w:szCs w:val="22"/>
        </w:rPr>
        <w:t>ce concept s’est amplifié</w:t>
      </w:r>
      <w:r>
        <w:rPr>
          <w:rFonts w:ascii="Arial" w:hAnsi="Arial" w:cs="Arial"/>
        </w:rPr>
        <w:t>, depuis quelques années, grâce notamment à i</w:t>
      </w:r>
      <w:r w:rsidRPr="00C878E4">
        <w:rPr>
          <w:rFonts w:ascii="Arial" w:hAnsi="Arial" w:cs="Arial"/>
        </w:rPr>
        <w:t xml:space="preserve">nternet et </w:t>
      </w:r>
      <w:r>
        <w:rPr>
          <w:rFonts w:ascii="Arial" w:hAnsi="Arial" w:cs="Arial"/>
        </w:rPr>
        <w:t>aux</w:t>
      </w:r>
      <w:r w:rsidRPr="00C878E4">
        <w:rPr>
          <w:rFonts w:ascii="Arial" w:hAnsi="Arial" w:cs="Arial"/>
        </w:rPr>
        <w:t xml:space="preserve"> réseaux sociaux</w:t>
      </w:r>
      <w:r>
        <w:rPr>
          <w:rFonts w:ascii="Arial" w:hAnsi="Arial" w:cs="Arial"/>
        </w:rPr>
        <w:t xml:space="preserve"> qui favorisent l'émergence de</w:t>
      </w:r>
      <w:r w:rsidRPr="00C878E4">
        <w:rPr>
          <w:rFonts w:ascii="Arial" w:hAnsi="Arial" w:cs="Arial"/>
        </w:rPr>
        <w:t xml:space="preserve"> plates-formes </w:t>
      </w:r>
      <w:r>
        <w:rPr>
          <w:rFonts w:ascii="Arial" w:hAnsi="Arial" w:cs="Arial"/>
        </w:rPr>
        <w:t>proposant ce type de financement : projets solidaires, projets de création musicale ou artistique</w:t>
      </w:r>
      <w:r w:rsidR="003E3E8C">
        <w:rPr>
          <w:rFonts w:ascii="Arial" w:hAnsi="Arial" w:cs="Arial"/>
        </w:rPr>
        <w:t>, etc. T</w:t>
      </w:r>
      <w:r>
        <w:rPr>
          <w:rFonts w:ascii="Arial" w:hAnsi="Arial" w:cs="Arial"/>
        </w:rPr>
        <w:t>rès vite les internautes fo</w:t>
      </w:r>
      <w:r w:rsidR="00F50642">
        <w:rPr>
          <w:rFonts w:ascii="Arial" w:hAnsi="Arial" w:cs="Arial"/>
        </w:rPr>
        <w:t>rment une communauté autour d</w:t>
      </w:r>
      <w:r>
        <w:rPr>
          <w:rFonts w:ascii="Arial" w:hAnsi="Arial" w:cs="Arial"/>
        </w:rPr>
        <w:t>’</w:t>
      </w:r>
      <w:r w:rsidR="00F50642">
        <w:rPr>
          <w:rFonts w:ascii="Arial" w:hAnsi="Arial" w:cs="Arial"/>
        </w:rPr>
        <w:t xml:space="preserve">une </w:t>
      </w:r>
      <w:r>
        <w:rPr>
          <w:rFonts w:ascii="Arial" w:hAnsi="Arial" w:cs="Arial"/>
        </w:rPr>
        <w:t>idée pour la financer. Ils investissent</w:t>
      </w:r>
      <w:r w:rsidR="00F50642">
        <w:rPr>
          <w:rFonts w:ascii="Arial" w:hAnsi="Arial" w:cs="Arial"/>
        </w:rPr>
        <w:t xml:space="preserve"> dans un projet, même de petites sommes, </w:t>
      </w:r>
      <w:r w:rsidR="00CB7DD4">
        <w:rPr>
          <w:rFonts w:ascii="Arial" w:hAnsi="Arial" w:cs="Arial"/>
        </w:rPr>
        <w:t>en vue de le voir se concrétiser</w:t>
      </w:r>
      <w:r>
        <w:rPr>
          <w:rFonts w:ascii="Arial" w:hAnsi="Arial" w:cs="Arial"/>
        </w:rPr>
        <w:t>.</w:t>
      </w:r>
    </w:p>
    <w:p w:rsidR="00190D67" w:rsidRPr="000A79C0" w:rsidRDefault="00190D67" w:rsidP="00190D67">
      <w:pPr>
        <w:pStyle w:val="NormalWeb"/>
        <w:spacing w:before="240" w:after="0"/>
        <w:rPr>
          <w:rFonts w:ascii="Arial" w:hAnsi="Arial" w:cs="Arial"/>
        </w:rPr>
      </w:pPr>
      <w:r>
        <w:rPr>
          <w:rFonts w:ascii="Arial" w:hAnsi="Arial" w:cs="Arial"/>
        </w:rPr>
        <w:t xml:space="preserve">Fondée en 2009, en France, par Vincent </w:t>
      </w:r>
      <w:proofErr w:type="spellStart"/>
      <w:r>
        <w:rPr>
          <w:rFonts w:ascii="Arial" w:hAnsi="Arial" w:cs="Arial"/>
        </w:rPr>
        <w:t>Ricordeau</w:t>
      </w:r>
      <w:proofErr w:type="spellEnd"/>
      <w:r>
        <w:rPr>
          <w:rFonts w:ascii="Arial" w:hAnsi="Arial" w:cs="Arial"/>
        </w:rPr>
        <w:t xml:space="preserve">, </w:t>
      </w:r>
      <w:proofErr w:type="spellStart"/>
      <w:r>
        <w:rPr>
          <w:rFonts w:ascii="Arial" w:hAnsi="Arial" w:cs="Arial"/>
        </w:rPr>
        <w:t>Ombline</w:t>
      </w:r>
      <w:proofErr w:type="spellEnd"/>
      <w:r>
        <w:rPr>
          <w:rFonts w:ascii="Arial" w:hAnsi="Arial" w:cs="Arial"/>
        </w:rPr>
        <w:t xml:space="preserve"> Le </w:t>
      </w:r>
      <w:proofErr w:type="spellStart"/>
      <w:r>
        <w:rPr>
          <w:rFonts w:ascii="Arial" w:hAnsi="Arial" w:cs="Arial"/>
        </w:rPr>
        <w:t>Lasseur</w:t>
      </w:r>
      <w:proofErr w:type="spellEnd"/>
      <w:r>
        <w:rPr>
          <w:rFonts w:ascii="Arial" w:hAnsi="Arial" w:cs="Arial"/>
        </w:rPr>
        <w:t xml:space="preserve"> et Adrien Aumont, la société </w:t>
      </w:r>
      <w:proofErr w:type="spellStart"/>
      <w:r w:rsidRPr="00783743">
        <w:rPr>
          <w:rFonts w:ascii="Arial" w:hAnsi="Arial" w:cs="Arial"/>
        </w:rPr>
        <w:t>KissKissBankBank</w:t>
      </w:r>
      <w:proofErr w:type="spellEnd"/>
      <w:r>
        <w:rPr>
          <w:rFonts w:ascii="Arial" w:hAnsi="Arial" w:cs="Arial"/>
          <w:b/>
        </w:rPr>
        <w:t xml:space="preserve"> </w:t>
      </w:r>
      <w:r>
        <w:rPr>
          <w:rFonts w:ascii="Arial" w:hAnsi="Arial" w:cs="Arial"/>
        </w:rPr>
        <w:t xml:space="preserve">a créé son site </w:t>
      </w:r>
      <w:r w:rsidRPr="002D11D3">
        <w:rPr>
          <w:rFonts w:ascii="Arial" w:hAnsi="Arial" w:cs="Arial"/>
          <w:i/>
        </w:rPr>
        <w:t>web</w:t>
      </w:r>
      <w:r>
        <w:rPr>
          <w:rFonts w:ascii="Arial" w:hAnsi="Arial" w:cs="Arial"/>
        </w:rPr>
        <w:t xml:space="preserve"> </w:t>
      </w:r>
      <w:r w:rsidRPr="002D11D3">
        <w:rPr>
          <w:rFonts w:ascii="Arial" w:hAnsi="Arial" w:cs="Arial"/>
        </w:rPr>
        <w:t>www.kisskissbankbank.com</w:t>
      </w:r>
      <w:r>
        <w:t xml:space="preserve"> </w:t>
      </w:r>
      <w:r w:rsidRPr="004677B3">
        <w:rPr>
          <w:rFonts w:ascii="Arial" w:hAnsi="Arial" w:cs="Arial"/>
        </w:rPr>
        <w:t xml:space="preserve">grâce à son équipe </w:t>
      </w:r>
      <w:r w:rsidR="0066078A">
        <w:rPr>
          <w:rFonts w:ascii="Arial" w:hAnsi="Arial" w:cs="Arial"/>
        </w:rPr>
        <w:t>chargée du développement d’application</w:t>
      </w:r>
      <w:r>
        <w:rPr>
          <w:rFonts w:ascii="Arial" w:hAnsi="Arial" w:cs="Arial"/>
        </w:rPr>
        <w:t xml:space="preserve">. Elle </w:t>
      </w:r>
      <w:r w:rsidRPr="000A79C0">
        <w:rPr>
          <w:rFonts w:ascii="Arial" w:hAnsi="Arial" w:cs="Arial"/>
        </w:rPr>
        <w:t>est un</w:t>
      </w:r>
      <w:r>
        <w:rPr>
          <w:rFonts w:ascii="Arial" w:hAnsi="Arial" w:cs="Arial"/>
        </w:rPr>
        <w:t xml:space="preserve"> acteur européen majeur du </w:t>
      </w:r>
      <w:proofErr w:type="spellStart"/>
      <w:r w:rsidRPr="008C0522">
        <w:rPr>
          <w:rFonts w:ascii="Arial" w:hAnsi="Arial" w:cs="Arial"/>
          <w:i/>
        </w:rPr>
        <w:t>crowdfunding</w:t>
      </w:r>
      <w:proofErr w:type="spellEnd"/>
      <w:r>
        <w:rPr>
          <w:rFonts w:ascii="Arial" w:hAnsi="Arial" w:cs="Arial"/>
          <w:i/>
        </w:rPr>
        <w:t xml:space="preserve"> </w:t>
      </w:r>
      <w:r>
        <w:rPr>
          <w:rFonts w:ascii="Arial" w:hAnsi="Arial" w:cs="Arial"/>
        </w:rPr>
        <w:t>dont la</w:t>
      </w:r>
      <w:r w:rsidRPr="004E2FC5">
        <w:rPr>
          <w:rFonts w:ascii="Arial" w:hAnsi="Arial" w:cs="Arial"/>
        </w:rPr>
        <w:t xml:space="preserve"> première motivation est de créer</w:t>
      </w:r>
      <w:r w:rsidR="0080013F">
        <w:rPr>
          <w:rFonts w:ascii="Arial" w:hAnsi="Arial" w:cs="Arial"/>
        </w:rPr>
        <w:t xml:space="preserve"> et</w:t>
      </w:r>
      <w:r>
        <w:rPr>
          <w:rFonts w:ascii="Arial" w:hAnsi="Arial" w:cs="Arial"/>
        </w:rPr>
        <w:t xml:space="preserve"> soutenir</w:t>
      </w:r>
      <w:r w:rsidRPr="004E2FC5">
        <w:rPr>
          <w:rFonts w:ascii="Arial" w:hAnsi="Arial" w:cs="Arial"/>
        </w:rPr>
        <w:t xml:space="preserve"> la créativité, l’innovation, l'entrepreneuriat et la solidarité</w:t>
      </w:r>
      <w:r>
        <w:rPr>
          <w:rFonts w:ascii="Arial" w:hAnsi="Arial" w:cs="Arial"/>
        </w:rPr>
        <w:t xml:space="preserve">. </w:t>
      </w:r>
      <w:r w:rsidRPr="000A79C0">
        <w:rPr>
          <w:rFonts w:ascii="Arial" w:hAnsi="Arial" w:cs="Arial"/>
        </w:rPr>
        <w:t xml:space="preserve">Entre 2010 et 2014, </w:t>
      </w:r>
      <w:r>
        <w:rPr>
          <w:rFonts w:ascii="Arial" w:hAnsi="Arial" w:cs="Arial"/>
        </w:rPr>
        <w:t>le site d</w:t>
      </w:r>
      <w:r w:rsidRPr="00392B8F">
        <w:rPr>
          <w:rFonts w:ascii="Arial" w:hAnsi="Arial" w:cs="Arial"/>
        </w:rPr>
        <w:t xml:space="preserve">e </w:t>
      </w:r>
      <w:proofErr w:type="spellStart"/>
      <w:r w:rsidRPr="00392B8F">
        <w:rPr>
          <w:rFonts w:ascii="Arial" w:hAnsi="Arial" w:cs="Arial"/>
        </w:rPr>
        <w:t>KissKissBankBank</w:t>
      </w:r>
      <w:proofErr w:type="spellEnd"/>
      <w:r>
        <w:rPr>
          <w:rFonts w:ascii="Arial" w:hAnsi="Arial" w:cs="Arial"/>
        </w:rPr>
        <w:t xml:space="preserve"> a présenté </w:t>
      </w:r>
      <w:r w:rsidRPr="000A79C0">
        <w:rPr>
          <w:rFonts w:ascii="Arial" w:hAnsi="Arial" w:cs="Arial"/>
        </w:rPr>
        <w:t>plus de 9 300 projets dont environ 54% ont atteint leur objectif financier</w:t>
      </w:r>
      <w:r>
        <w:rPr>
          <w:rFonts w:ascii="Arial" w:hAnsi="Arial" w:cs="Arial"/>
        </w:rPr>
        <w:t xml:space="preserve"> et ont ainsi pu se concrétiser</w:t>
      </w:r>
      <w:r w:rsidRPr="000A79C0">
        <w:rPr>
          <w:rFonts w:ascii="Arial" w:hAnsi="Arial" w:cs="Arial"/>
        </w:rPr>
        <w:t>.</w:t>
      </w:r>
    </w:p>
    <w:p w:rsidR="00190D67" w:rsidRPr="00AC634F" w:rsidRDefault="00190D67" w:rsidP="00190D67">
      <w:pPr>
        <w:pStyle w:val="NormalWeb"/>
        <w:spacing w:before="240" w:after="0"/>
        <w:rPr>
          <w:rFonts w:ascii="Arial" w:hAnsi="Arial" w:cs="Arial"/>
        </w:rPr>
      </w:pPr>
      <w:r>
        <w:rPr>
          <w:rFonts w:ascii="Arial" w:hAnsi="Arial" w:cs="Arial"/>
        </w:rPr>
        <w:t xml:space="preserve">Tout internaute peut devenir membre de la communauté </w:t>
      </w:r>
      <w:proofErr w:type="spellStart"/>
      <w:r>
        <w:rPr>
          <w:rFonts w:ascii="Arial" w:hAnsi="Arial" w:cs="Arial"/>
        </w:rPr>
        <w:t>KissKissBankBank</w:t>
      </w:r>
      <w:proofErr w:type="spellEnd"/>
      <w:r>
        <w:rPr>
          <w:rFonts w:ascii="Arial" w:hAnsi="Arial" w:cs="Arial"/>
        </w:rPr>
        <w:t xml:space="preserve"> en s’inscrivant sur le site, </w:t>
      </w:r>
      <w:r w:rsidRPr="008D62E3">
        <w:rPr>
          <w:rFonts w:ascii="Arial" w:hAnsi="Arial" w:cs="Arial"/>
        </w:rPr>
        <w:t>sous condition d'</w:t>
      </w:r>
      <w:r>
        <w:rPr>
          <w:rFonts w:ascii="Arial" w:hAnsi="Arial" w:cs="Arial"/>
        </w:rPr>
        <w:t>avoir préalablement adhéré aux conditions g</w:t>
      </w:r>
      <w:r w:rsidRPr="008D62E3">
        <w:rPr>
          <w:rFonts w:ascii="Arial" w:hAnsi="Arial" w:cs="Arial"/>
        </w:rPr>
        <w:t>énérales</w:t>
      </w:r>
      <w:r>
        <w:rPr>
          <w:rFonts w:ascii="Arial" w:hAnsi="Arial" w:cs="Arial"/>
        </w:rPr>
        <w:t xml:space="preserve">. Une fois </w:t>
      </w:r>
      <w:r w:rsidR="0092407A">
        <w:rPr>
          <w:rFonts w:ascii="Arial" w:hAnsi="Arial" w:cs="Arial"/>
        </w:rPr>
        <w:t xml:space="preserve">l’inscription effectuée, chaque membre peut </w:t>
      </w:r>
      <w:r w:rsidR="001E6620">
        <w:rPr>
          <w:rFonts w:ascii="Arial" w:hAnsi="Arial" w:cs="Arial"/>
        </w:rPr>
        <w:t xml:space="preserve">choisir de </w:t>
      </w:r>
      <w:r>
        <w:rPr>
          <w:rFonts w:ascii="Arial" w:hAnsi="Arial" w:cs="Arial"/>
        </w:rPr>
        <w:t>devenir</w:t>
      </w:r>
      <w:r w:rsidR="0080013F">
        <w:rPr>
          <w:rFonts w:ascii="Arial" w:hAnsi="Arial" w:cs="Arial"/>
        </w:rPr>
        <w:t xml:space="preserve"> soit</w:t>
      </w:r>
      <w:r w:rsidR="0092407A">
        <w:rPr>
          <w:rFonts w:ascii="Arial" w:hAnsi="Arial" w:cs="Arial"/>
        </w:rPr>
        <w:t xml:space="preserve"> </w:t>
      </w:r>
      <w:r w:rsidRPr="00783743">
        <w:rPr>
          <w:rFonts w:ascii="Arial" w:hAnsi="Arial" w:cs="Arial"/>
        </w:rPr>
        <w:t xml:space="preserve">porteur </w:t>
      </w:r>
      <w:r w:rsidR="00783743" w:rsidRPr="00783743">
        <w:rPr>
          <w:rFonts w:ascii="Arial" w:hAnsi="Arial" w:cs="Arial"/>
        </w:rPr>
        <w:t xml:space="preserve">ou porteuse </w:t>
      </w:r>
      <w:r w:rsidRPr="00783743">
        <w:rPr>
          <w:rFonts w:ascii="Arial" w:hAnsi="Arial" w:cs="Arial"/>
        </w:rPr>
        <w:t>de projet</w:t>
      </w:r>
      <w:r w:rsidR="001658BD" w:rsidRPr="00783743">
        <w:rPr>
          <w:rFonts w:ascii="Arial" w:hAnsi="Arial" w:cs="Arial"/>
        </w:rPr>
        <w:t>(s</w:t>
      </w:r>
      <w:r w:rsidR="001658BD" w:rsidRPr="0092407A">
        <w:rPr>
          <w:rFonts w:ascii="Arial" w:hAnsi="Arial" w:cs="Arial"/>
        </w:rPr>
        <w:t>)</w:t>
      </w:r>
      <w:r w:rsidR="00ED7DDD" w:rsidRPr="0092407A">
        <w:rPr>
          <w:rFonts w:ascii="Arial" w:hAnsi="Arial" w:cs="Arial"/>
        </w:rPr>
        <w:t xml:space="preserve">, </w:t>
      </w:r>
      <w:r w:rsidR="0092407A" w:rsidRPr="0092407A">
        <w:rPr>
          <w:rFonts w:ascii="Arial" w:hAnsi="Arial" w:cs="Arial"/>
        </w:rPr>
        <w:t>en proposant</w:t>
      </w:r>
      <w:r w:rsidRPr="0092407A">
        <w:rPr>
          <w:rFonts w:ascii="Arial" w:hAnsi="Arial" w:cs="Arial"/>
        </w:rPr>
        <w:t xml:space="preserve"> un ou plusieurs projets</w:t>
      </w:r>
      <w:r w:rsidR="00ED7DDD" w:rsidRPr="0092407A">
        <w:rPr>
          <w:rFonts w:ascii="Arial" w:hAnsi="Arial" w:cs="Arial"/>
        </w:rPr>
        <w:t xml:space="preserve"> à financer</w:t>
      </w:r>
      <w:r w:rsidR="001658BD" w:rsidRPr="0092407A">
        <w:rPr>
          <w:rFonts w:ascii="Arial" w:hAnsi="Arial" w:cs="Arial"/>
        </w:rPr>
        <w:t xml:space="preserve"> </w:t>
      </w:r>
      <w:r w:rsidRPr="0092407A">
        <w:rPr>
          <w:rFonts w:ascii="Arial" w:hAnsi="Arial" w:cs="Arial"/>
        </w:rPr>
        <w:t>grâce aux dons collectés par l'intermédiation du site</w:t>
      </w:r>
      <w:r w:rsidR="001E6620" w:rsidRPr="0092407A">
        <w:rPr>
          <w:rFonts w:ascii="Arial" w:hAnsi="Arial" w:cs="Arial"/>
        </w:rPr>
        <w:t>,</w:t>
      </w:r>
      <w:r w:rsidR="001E6620">
        <w:rPr>
          <w:rFonts w:ascii="Arial" w:hAnsi="Arial" w:cs="Arial"/>
        </w:rPr>
        <w:t xml:space="preserve"> </w:t>
      </w:r>
      <w:r w:rsidR="0080013F">
        <w:rPr>
          <w:rFonts w:ascii="Arial" w:hAnsi="Arial" w:cs="Arial"/>
        </w:rPr>
        <w:t>soit</w:t>
      </w:r>
      <w:r w:rsidR="00076C51">
        <w:rPr>
          <w:rFonts w:ascii="Arial" w:hAnsi="Arial" w:cs="Arial"/>
        </w:rPr>
        <w:t xml:space="preserve"> </w:t>
      </w:r>
      <w:r w:rsidR="008E1A5F">
        <w:rPr>
          <w:rFonts w:ascii="Arial" w:hAnsi="Arial" w:cs="Arial"/>
        </w:rPr>
        <w:t>devenir</w:t>
      </w:r>
      <w:r w:rsidR="001658BD">
        <w:rPr>
          <w:rFonts w:ascii="Arial" w:hAnsi="Arial" w:cs="Arial"/>
        </w:rPr>
        <w:t xml:space="preserve"> </w:t>
      </w:r>
      <w:r w:rsidRPr="00783743">
        <w:rPr>
          <w:rFonts w:ascii="Arial" w:hAnsi="Arial" w:cs="Arial"/>
        </w:rPr>
        <w:t xml:space="preserve">contributeur </w:t>
      </w:r>
      <w:r w:rsidR="00783743" w:rsidRPr="00783743">
        <w:rPr>
          <w:rFonts w:ascii="Arial" w:hAnsi="Arial" w:cs="Arial"/>
        </w:rPr>
        <w:t xml:space="preserve">ou contributrice </w:t>
      </w:r>
      <w:r w:rsidRPr="00783743">
        <w:rPr>
          <w:rFonts w:ascii="Arial" w:hAnsi="Arial" w:cs="Arial"/>
        </w:rPr>
        <w:t>("</w:t>
      </w:r>
      <w:proofErr w:type="spellStart"/>
      <w:r w:rsidRPr="00783743">
        <w:rPr>
          <w:rFonts w:ascii="Arial" w:hAnsi="Arial" w:cs="Arial"/>
        </w:rPr>
        <w:t>KissBanker</w:t>
      </w:r>
      <w:proofErr w:type="spellEnd"/>
      <w:r w:rsidRPr="0092407A">
        <w:rPr>
          <w:rFonts w:ascii="Arial" w:hAnsi="Arial" w:cs="Arial"/>
        </w:rPr>
        <w:t>")</w:t>
      </w:r>
      <w:r w:rsidR="00ED7DDD" w:rsidRPr="0092407A">
        <w:rPr>
          <w:rFonts w:ascii="Arial" w:hAnsi="Arial" w:cs="Arial"/>
        </w:rPr>
        <w:t>,</w:t>
      </w:r>
      <w:r w:rsidRPr="0092407A">
        <w:rPr>
          <w:rFonts w:ascii="Arial" w:hAnsi="Arial" w:cs="Arial"/>
        </w:rPr>
        <w:t xml:space="preserve"> </w:t>
      </w:r>
      <w:r w:rsidR="0092407A" w:rsidRPr="0092407A">
        <w:rPr>
          <w:rFonts w:ascii="Arial" w:hAnsi="Arial" w:cs="Arial"/>
        </w:rPr>
        <w:t>en souhaitant</w:t>
      </w:r>
      <w:r w:rsidRPr="00AC634F">
        <w:rPr>
          <w:rFonts w:ascii="Arial" w:hAnsi="Arial" w:cs="Arial"/>
        </w:rPr>
        <w:t xml:space="preserve"> soutenir un ou plusieurs projets proposés sur le site</w:t>
      </w:r>
      <w:r>
        <w:rPr>
          <w:rFonts w:ascii="Arial" w:hAnsi="Arial" w:cs="Arial"/>
        </w:rPr>
        <w:t xml:space="preserve"> en </w:t>
      </w:r>
      <w:r w:rsidR="00B4743D">
        <w:rPr>
          <w:rFonts w:ascii="Arial" w:hAnsi="Arial" w:cs="Arial"/>
        </w:rPr>
        <w:t xml:space="preserve">y </w:t>
      </w:r>
      <w:r>
        <w:rPr>
          <w:rFonts w:ascii="Arial" w:hAnsi="Arial" w:cs="Arial"/>
        </w:rPr>
        <w:t>contribuant par</w:t>
      </w:r>
      <w:r w:rsidRPr="00AC634F">
        <w:rPr>
          <w:rFonts w:ascii="Arial" w:hAnsi="Arial" w:cs="Arial"/>
        </w:rPr>
        <w:t xml:space="preserve"> des dons aux porteurs de projets.</w:t>
      </w:r>
    </w:p>
    <w:p w:rsidR="00190D67" w:rsidRDefault="00190D67" w:rsidP="00190D67">
      <w:pPr>
        <w:pStyle w:val="NormalWeb"/>
        <w:spacing w:before="240" w:after="0"/>
        <w:rPr>
          <w:rFonts w:ascii="Arial" w:hAnsi="Arial" w:cs="Arial"/>
        </w:rPr>
      </w:pPr>
      <w:r>
        <w:rPr>
          <w:rFonts w:ascii="Arial" w:hAnsi="Arial" w:cs="Arial"/>
        </w:rPr>
        <w:t>Chaque projet à financer fait l’objet d’une description complète sur le site. Elle précise</w:t>
      </w:r>
      <w:r w:rsidR="00C55DB5">
        <w:rPr>
          <w:rFonts w:ascii="Arial" w:hAnsi="Arial" w:cs="Arial"/>
        </w:rPr>
        <w:t xml:space="preserve"> </w:t>
      </w:r>
      <w:r>
        <w:rPr>
          <w:rFonts w:ascii="Arial" w:hAnsi="Arial" w:cs="Arial"/>
        </w:rPr>
        <w:t xml:space="preserve">notamment </w:t>
      </w:r>
      <w:r w:rsidRPr="00783743">
        <w:rPr>
          <w:rFonts w:ascii="Arial" w:hAnsi="Arial" w:cs="Arial"/>
        </w:rPr>
        <w:t>l</w:t>
      </w:r>
      <w:r w:rsidR="00C55DB5">
        <w:rPr>
          <w:rFonts w:ascii="Arial" w:hAnsi="Arial" w:cs="Arial"/>
        </w:rPr>
        <w:t xml:space="preserve">e montant ciblé </w:t>
      </w:r>
      <w:r w:rsidRPr="00783743">
        <w:rPr>
          <w:rFonts w:ascii="Arial" w:hAnsi="Arial" w:cs="Arial"/>
        </w:rPr>
        <w:t>de</w:t>
      </w:r>
      <w:r w:rsidR="00C55DB5">
        <w:rPr>
          <w:rFonts w:ascii="Arial" w:hAnsi="Arial" w:cs="Arial"/>
        </w:rPr>
        <w:t xml:space="preserve"> levée de</w:t>
      </w:r>
      <w:r w:rsidRPr="00783743">
        <w:rPr>
          <w:rFonts w:ascii="Arial" w:hAnsi="Arial" w:cs="Arial"/>
        </w:rPr>
        <w:t xml:space="preserve"> dons</w:t>
      </w:r>
      <w:r w:rsidRPr="00EF622B">
        <w:rPr>
          <w:rFonts w:ascii="Arial" w:hAnsi="Arial" w:cs="Arial"/>
        </w:rPr>
        <w:t xml:space="preserve">, c’est-à-dire le montant des dons ouverts à la collecte auprès des </w:t>
      </w:r>
      <w:proofErr w:type="spellStart"/>
      <w:r w:rsidRPr="00EF622B">
        <w:rPr>
          <w:rFonts w:ascii="Arial" w:hAnsi="Arial" w:cs="Arial"/>
        </w:rPr>
        <w:t>KissBan</w:t>
      </w:r>
      <w:r w:rsidR="00FA7614">
        <w:rPr>
          <w:rFonts w:ascii="Arial" w:hAnsi="Arial" w:cs="Arial"/>
        </w:rPr>
        <w:t>kers</w:t>
      </w:r>
      <w:proofErr w:type="spellEnd"/>
      <w:r>
        <w:rPr>
          <w:rFonts w:ascii="Arial" w:hAnsi="Arial" w:cs="Arial"/>
        </w:rPr>
        <w:t>, ainsi que l</w:t>
      </w:r>
      <w:r w:rsidRPr="00EF622B">
        <w:rPr>
          <w:rFonts w:ascii="Arial" w:hAnsi="Arial" w:cs="Arial"/>
        </w:rPr>
        <w:t xml:space="preserve">a </w:t>
      </w:r>
      <w:r w:rsidRPr="00783743">
        <w:rPr>
          <w:rFonts w:ascii="Arial" w:hAnsi="Arial" w:cs="Arial"/>
        </w:rPr>
        <w:t>période de collecte</w:t>
      </w:r>
      <w:r>
        <w:rPr>
          <w:rFonts w:ascii="Arial" w:hAnsi="Arial" w:cs="Arial"/>
        </w:rPr>
        <w:t xml:space="preserve">, c’est-à-dire </w:t>
      </w:r>
      <w:r w:rsidRPr="00EF622B">
        <w:rPr>
          <w:rFonts w:ascii="Arial" w:hAnsi="Arial" w:cs="Arial"/>
        </w:rPr>
        <w:t xml:space="preserve">la durée pendant laquelle les </w:t>
      </w:r>
      <w:proofErr w:type="spellStart"/>
      <w:r w:rsidRPr="00EF622B">
        <w:rPr>
          <w:rFonts w:ascii="Arial" w:hAnsi="Arial" w:cs="Arial"/>
        </w:rPr>
        <w:t>KissBankers</w:t>
      </w:r>
      <w:proofErr w:type="spellEnd"/>
      <w:r w:rsidRPr="00EF622B">
        <w:rPr>
          <w:rFonts w:ascii="Arial" w:hAnsi="Arial" w:cs="Arial"/>
        </w:rPr>
        <w:t xml:space="preserve"> peuvent </w:t>
      </w:r>
      <w:r>
        <w:rPr>
          <w:rFonts w:ascii="Arial" w:hAnsi="Arial" w:cs="Arial"/>
        </w:rPr>
        <w:t xml:space="preserve">contribuer </w:t>
      </w:r>
      <w:r w:rsidRPr="00EF622B">
        <w:rPr>
          <w:rFonts w:ascii="Arial" w:hAnsi="Arial" w:cs="Arial"/>
        </w:rPr>
        <w:t>et ainsi tenter d’atteindre l'objectif de financement nécessaire à sa réalisation.</w:t>
      </w:r>
    </w:p>
    <w:p w:rsidR="00190D67" w:rsidRPr="00B66C7F" w:rsidRDefault="00190D67" w:rsidP="00190D67">
      <w:pPr>
        <w:pStyle w:val="NormalWeb"/>
        <w:spacing w:before="240" w:after="0"/>
        <w:rPr>
          <w:rFonts w:ascii="Arial" w:hAnsi="Arial" w:cs="Arial"/>
        </w:rPr>
      </w:pPr>
      <w:r w:rsidRPr="00AC634F">
        <w:rPr>
          <w:rFonts w:ascii="Arial" w:hAnsi="Arial" w:cs="Arial"/>
        </w:rPr>
        <w:t xml:space="preserve">Ce sont les </w:t>
      </w:r>
      <w:r>
        <w:rPr>
          <w:rFonts w:ascii="Arial" w:hAnsi="Arial" w:cs="Arial"/>
        </w:rPr>
        <w:t>porteurs</w:t>
      </w:r>
      <w:r w:rsidRPr="00AC634F">
        <w:rPr>
          <w:rFonts w:ascii="Arial" w:hAnsi="Arial" w:cs="Arial"/>
        </w:rPr>
        <w:t xml:space="preserve"> de projets qui décident des </w:t>
      </w:r>
      <w:r w:rsidRPr="00783743">
        <w:rPr>
          <w:rFonts w:ascii="Arial" w:hAnsi="Arial" w:cs="Arial"/>
        </w:rPr>
        <w:t>contreparties</w:t>
      </w:r>
      <w:r w:rsidRPr="00AC634F">
        <w:rPr>
          <w:rFonts w:ascii="Arial" w:hAnsi="Arial" w:cs="Arial"/>
        </w:rPr>
        <w:t xml:space="preserve"> qu’ils proposeront en échange des contributions des </w:t>
      </w:r>
      <w:proofErr w:type="spellStart"/>
      <w:r>
        <w:rPr>
          <w:rFonts w:ascii="Arial" w:hAnsi="Arial" w:cs="Arial"/>
        </w:rPr>
        <w:t>KissBankers</w:t>
      </w:r>
      <w:proofErr w:type="spellEnd"/>
      <w:r>
        <w:rPr>
          <w:rFonts w:ascii="Arial" w:hAnsi="Arial" w:cs="Arial"/>
        </w:rPr>
        <w:t> ; ces dernières sont so</w:t>
      </w:r>
      <w:r w:rsidR="00C55DB5">
        <w:rPr>
          <w:rFonts w:ascii="Arial" w:hAnsi="Arial" w:cs="Arial"/>
        </w:rPr>
        <w:t>uvent symboliques. En effet, la</w:t>
      </w:r>
      <w:r>
        <w:rPr>
          <w:rFonts w:ascii="Arial" w:hAnsi="Arial" w:cs="Arial"/>
        </w:rPr>
        <w:t xml:space="preserve"> </w:t>
      </w:r>
      <w:r w:rsidRPr="00B66C7F">
        <w:rPr>
          <w:rFonts w:ascii="Arial" w:hAnsi="Arial" w:cs="Arial"/>
        </w:rPr>
        <w:t>première motivation</w:t>
      </w:r>
      <w:r>
        <w:rPr>
          <w:rFonts w:ascii="Arial" w:hAnsi="Arial" w:cs="Arial"/>
        </w:rPr>
        <w:t xml:space="preserve"> des </w:t>
      </w:r>
      <w:proofErr w:type="spellStart"/>
      <w:r>
        <w:rPr>
          <w:rFonts w:ascii="Arial" w:hAnsi="Arial" w:cs="Arial"/>
        </w:rPr>
        <w:t>KissBankers</w:t>
      </w:r>
      <w:proofErr w:type="spellEnd"/>
      <w:r>
        <w:rPr>
          <w:rFonts w:ascii="Arial" w:hAnsi="Arial" w:cs="Arial"/>
        </w:rPr>
        <w:t xml:space="preserve"> </w:t>
      </w:r>
      <w:r w:rsidR="00C55DB5">
        <w:rPr>
          <w:rFonts w:ascii="Arial" w:hAnsi="Arial" w:cs="Arial"/>
        </w:rPr>
        <w:t>est</w:t>
      </w:r>
      <w:r>
        <w:rPr>
          <w:rFonts w:ascii="Arial" w:hAnsi="Arial" w:cs="Arial"/>
        </w:rPr>
        <w:t xml:space="preserve"> souvent le</w:t>
      </w:r>
      <w:r w:rsidRPr="00B66C7F">
        <w:rPr>
          <w:rFonts w:ascii="Arial" w:hAnsi="Arial" w:cs="Arial"/>
        </w:rPr>
        <w:t xml:space="preserve"> plaisir de faire exister les idées ou les projets qui ont du sens pour </w:t>
      </w:r>
      <w:r>
        <w:rPr>
          <w:rFonts w:ascii="Arial" w:hAnsi="Arial" w:cs="Arial"/>
        </w:rPr>
        <w:t>eux</w:t>
      </w:r>
      <w:r w:rsidR="00E32746">
        <w:rPr>
          <w:rFonts w:ascii="Arial" w:hAnsi="Arial" w:cs="Arial"/>
        </w:rPr>
        <w:t xml:space="preserve"> et</w:t>
      </w:r>
      <w:r w:rsidRPr="00B66C7F">
        <w:rPr>
          <w:rFonts w:ascii="Arial" w:hAnsi="Arial" w:cs="Arial"/>
        </w:rPr>
        <w:t xml:space="preserve"> de vivre de l’intérieur la vie de ces projets.</w:t>
      </w:r>
    </w:p>
    <w:p w:rsidR="00190D67" w:rsidRDefault="00190D67" w:rsidP="00190D67">
      <w:pPr>
        <w:suppressAutoHyphens w:val="0"/>
        <w:spacing w:line="240" w:lineRule="auto"/>
        <w:jc w:val="left"/>
        <w:rPr>
          <w:rFonts w:ascii="Arial" w:hAnsi="Arial" w:cs="Arial"/>
          <w:b/>
          <w:sz w:val="24"/>
          <w:lang w:eastAsia="fr-FR"/>
        </w:rPr>
      </w:pPr>
      <w:r>
        <w:rPr>
          <w:rFonts w:ascii="Arial" w:hAnsi="Arial" w:cs="Arial"/>
          <w:b/>
          <w:sz w:val="24"/>
          <w:lang w:eastAsia="fr-FR"/>
        </w:rPr>
        <w:br w:type="page"/>
      </w:r>
    </w:p>
    <w:p w:rsidR="00190D67" w:rsidRPr="00A31008" w:rsidRDefault="00190D67" w:rsidP="00190D67">
      <w:pPr>
        <w:spacing w:after="240" w:line="240" w:lineRule="auto"/>
        <w:jc w:val="center"/>
        <w:rPr>
          <w:rFonts w:ascii="Arial" w:hAnsi="Arial" w:cs="Arial"/>
          <w:b/>
          <w:sz w:val="28"/>
          <w:szCs w:val="28"/>
          <w:lang w:eastAsia="fr-FR"/>
        </w:rPr>
      </w:pPr>
      <w:r w:rsidRPr="00A31008">
        <w:rPr>
          <w:rFonts w:ascii="Arial" w:hAnsi="Arial" w:cs="Arial"/>
          <w:b/>
          <w:sz w:val="28"/>
          <w:szCs w:val="28"/>
          <w:lang w:eastAsia="fr-FR"/>
        </w:rPr>
        <w:lastRenderedPageBreak/>
        <w:t>Première sous-partie</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708"/>
      </w:tblGrid>
      <w:tr w:rsidR="00190D67" w:rsidTr="000163B0">
        <w:tc>
          <w:tcPr>
            <w:tcW w:w="9708" w:type="dxa"/>
            <w:hideMark/>
          </w:tcPr>
          <w:p w:rsidR="00190D67" w:rsidRPr="006F03D0" w:rsidRDefault="00190D67" w:rsidP="000163B0">
            <w:pPr>
              <w:spacing w:before="120" w:after="120" w:line="240" w:lineRule="auto"/>
              <w:rPr>
                <w:rFonts w:ascii="Arial" w:hAnsi="Arial" w:cs="Arial"/>
                <w:b/>
                <w:sz w:val="24"/>
                <w:lang w:eastAsia="en-US"/>
              </w:rPr>
            </w:pPr>
            <w:r w:rsidRPr="006F03D0">
              <w:rPr>
                <w:rFonts w:ascii="Arial" w:hAnsi="Arial" w:cs="Arial"/>
                <w:b/>
                <w:sz w:val="24"/>
                <w:lang w:eastAsia="en-US"/>
              </w:rPr>
              <w:br w:type="page"/>
              <w:t>Dossier 1 :</w:t>
            </w:r>
            <w:r w:rsidRPr="006F03D0">
              <w:rPr>
                <w:rFonts w:ascii="Arial" w:hAnsi="Arial" w:cs="Arial"/>
                <w:b/>
                <w:sz w:val="24"/>
                <w:lang w:eastAsia="en-US"/>
              </w:rPr>
              <w:tab/>
            </w:r>
            <w:r w:rsidRPr="00CC29C9">
              <w:rPr>
                <w:rFonts w:ascii="Arial" w:hAnsi="Arial" w:cs="Arial"/>
                <w:b/>
                <w:sz w:val="24"/>
                <w:lang w:eastAsia="en-US"/>
              </w:rPr>
              <w:t xml:space="preserve">Découverte du métier de </w:t>
            </w:r>
            <w:proofErr w:type="spellStart"/>
            <w:r w:rsidRPr="00CC29C9">
              <w:rPr>
                <w:rFonts w:ascii="Arial" w:hAnsi="Arial" w:cs="Arial"/>
                <w:b/>
                <w:sz w:val="24"/>
                <w:lang w:eastAsia="en-US"/>
              </w:rPr>
              <w:t>KissKissBankBank</w:t>
            </w:r>
            <w:proofErr w:type="spellEnd"/>
          </w:p>
        </w:tc>
      </w:tr>
    </w:tbl>
    <w:p w:rsidR="00190D67" w:rsidRDefault="00190D67" w:rsidP="00190D67">
      <w:pPr>
        <w:pStyle w:val="Titre7"/>
        <w:spacing w:after="0" w:line="240" w:lineRule="auto"/>
        <w:ind w:left="0" w:hanging="22"/>
        <w:rPr>
          <w:rFonts w:ascii="Arial" w:hAnsi="Arial" w:cs="Arial"/>
          <w:b/>
        </w:rPr>
      </w:pPr>
      <w:r w:rsidRPr="009C4527">
        <w:rPr>
          <w:rFonts w:ascii="Arial" w:hAnsi="Arial" w:cs="Arial"/>
          <w:b/>
        </w:rPr>
        <w:t>Documents à exploiter :</w:t>
      </w:r>
    </w:p>
    <w:p w:rsidR="00190D67" w:rsidRDefault="00190D67" w:rsidP="00190D67">
      <w:pPr>
        <w:pStyle w:val="NormalWeb"/>
        <w:spacing w:before="60" w:after="0" w:line="240" w:lineRule="auto"/>
        <w:ind w:left="2268" w:hanging="1701"/>
        <w:jc w:val="left"/>
        <w:rPr>
          <w:rFonts w:ascii="Arial" w:hAnsi="Arial" w:cs="Arial"/>
          <w:szCs w:val="22"/>
        </w:rPr>
      </w:pPr>
      <w:r w:rsidRPr="001926EB">
        <w:rPr>
          <w:rFonts w:ascii="Arial" w:hAnsi="Arial" w:cs="Arial"/>
          <w:szCs w:val="22"/>
        </w:rPr>
        <w:t xml:space="preserve">Document 1 : </w:t>
      </w:r>
      <w:r>
        <w:rPr>
          <w:rFonts w:ascii="Arial" w:hAnsi="Arial" w:cs="Arial"/>
          <w:szCs w:val="22"/>
        </w:rPr>
        <w:tab/>
      </w:r>
      <w:r w:rsidRPr="001926EB">
        <w:rPr>
          <w:rFonts w:ascii="Arial" w:hAnsi="Arial" w:cs="Arial"/>
          <w:szCs w:val="22"/>
        </w:rPr>
        <w:t xml:space="preserve">Entretien avec </w:t>
      </w:r>
      <w:r w:rsidR="00A31008" w:rsidRPr="00A31008">
        <w:rPr>
          <w:rFonts w:ascii="Arial" w:hAnsi="Arial" w:cs="Arial"/>
          <w:szCs w:val="22"/>
        </w:rPr>
        <w:t xml:space="preserve">O. Le </w:t>
      </w:r>
      <w:proofErr w:type="spellStart"/>
      <w:r w:rsidR="00A31008" w:rsidRPr="00A31008">
        <w:rPr>
          <w:rFonts w:ascii="Arial" w:hAnsi="Arial" w:cs="Arial"/>
          <w:szCs w:val="22"/>
        </w:rPr>
        <w:t>Lasseur</w:t>
      </w:r>
      <w:proofErr w:type="spellEnd"/>
      <w:r w:rsidR="00A31008">
        <w:rPr>
          <w:rFonts w:ascii="Arial" w:hAnsi="Arial" w:cs="Arial"/>
          <w:szCs w:val="22"/>
        </w:rPr>
        <w:t>,</w:t>
      </w:r>
      <w:r w:rsidR="00A31008" w:rsidRPr="00A31008">
        <w:rPr>
          <w:rFonts w:ascii="Arial" w:hAnsi="Arial" w:cs="Arial"/>
          <w:szCs w:val="22"/>
        </w:rPr>
        <w:t xml:space="preserve"> </w:t>
      </w:r>
      <w:r w:rsidRPr="001926EB">
        <w:rPr>
          <w:rFonts w:ascii="Arial" w:hAnsi="Arial" w:cs="Arial"/>
          <w:szCs w:val="22"/>
        </w:rPr>
        <w:t>co-fo</w:t>
      </w:r>
      <w:r>
        <w:rPr>
          <w:rFonts w:ascii="Arial" w:hAnsi="Arial" w:cs="Arial"/>
          <w:szCs w:val="22"/>
        </w:rPr>
        <w:t>ndatrice</w:t>
      </w:r>
      <w:r w:rsidRPr="001926EB">
        <w:rPr>
          <w:rFonts w:ascii="Arial" w:hAnsi="Arial" w:cs="Arial"/>
          <w:szCs w:val="22"/>
        </w:rPr>
        <w:t xml:space="preserve"> de </w:t>
      </w:r>
      <w:proofErr w:type="spellStart"/>
      <w:r w:rsidRPr="001926EB">
        <w:rPr>
          <w:rFonts w:ascii="Arial" w:hAnsi="Arial" w:cs="Arial"/>
          <w:szCs w:val="22"/>
        </w:rPr>
        <w:t>KissKissBankBank</w:t>
      </w:r>
      <w:proofErr w:type="spellEnd"/>
    </w:p>
    <w:p w:rsidR="00190D67" w:rsidRDefault="00190D67" w:rsidP="00190D67">
      <w:pPr>
        <w:pStyle w:val="NormalWeb"/>
        <w:spacing w:before="60" w:after="0" w:line="240" w:lineRule="auto"/>
        <w:ind w:left="2268" w:hanging="1701"/>
        <w:jc w:val="left"/>
        <w:rPr>
          <w:rFonts w:ascii="Arial" w:hAnsi="Arial" w:cs="Arial"/>
          <w:szCs w:val="22"/>
        </w:rPr>
      </w:pPr>
      <w:r w:rsidRPr="001926EB">
        <w:rPr>
          <w:rFonts w:ascii="Arial" w:hAnsi="Arial" w:cs="Arial"/>
          <w:szCs w:val="22"/>
        </w:rPr>
        <w:t xml:space="preserve">Document 2 : </w:t>
      </w:r>
      <w:r>
        <w:rPr>
          <w:rFonts w:ascii="Arial" w:hAnsi="Arial" w:cs="Arial"/>
          <w:szCs w:val="22"/>
        </w:rPr>
        <w:tab/>
      </w:r>
      <w:r w:rsidRPr="005E69FE">
        <w:rPr>
          <w:rFonts w:ascii="Arial" w:hAnsi="Arial" w:cs="Arial"/>
          <w:szCs w:val="22"/>
        </w:rPr>
        <w:t>Processus de sélection des dossiers et de publication des projets</w:t>
      </w:r>
    </w:p>
    <w:p w:rsidR="00190D67" w:rsidRDefault="00403122" w:rsidP="00190D67">
      <w:pPr>
        <w:pStyle w:val="NormalWeb"/>
        <w:spacing w:before="60" w:after="0" w:line="240" w:lineRule="auto"/>
        <w:ind w:left="2268" w:hanging="1701"/>
        <w:jc w:val="left"/>
        <w:rPr>
          <w:rFonts w:ascii="Arial" w:hAnsi="Arial" w:cs="Arial"/>
          <w:szCs w:val="22"/>
        </w:rPr>
      </w:pPr>
      <w:r>
        <w:rPr>
          <w:rFonts w:ascii="Arial" w:hAnsi="Arial" w:cs="Arial"/>
          <w:szCs w:val="22"/>
        </w:rPr>
        <w:t>Document 3</w:t>
      </w:r>
      <w:r w:rsidR="00190D67" w:rsidRPr="001926EB">
        <w:rPr>
          <w:rFonts w:ascii="Arial" w:hAnsi="Arial" w:cs="Arial"/>
          <w:szCs w:val="22"/>
        </w:rPr>
        <w:t xml:space="preserve"> : </w:t>
      </w:r>
      <w:r w:rsidR="00190D67">
        <w:rPr>
          <w:rFonts w:ascii="Arial" w:hAnsi="Arial" w:cs="Arial"/>
          <w:szCs w:val="22"/>
        </w:rPr>
        <w:tab/>
      </w:r>
      <w:r w:rsidR="00190D67" w:rsidRPr="001926EB">
        <w:rPr>
          <w:rFonts w:ascii="Arial" w:hAnsi="Arial" w:cs="Arial"/>
          <w:szCs w:val="22"/>
        </w:rPr>
        <w:t xml:space="preserve">Sécurisation des échanges </w:t>
      </w:r>
      <w:r w:rsidR="0092407A">
        <w:rPr>
          <w:rFonts w:ascii="Arial" w:hAnsi="Arial" w:cs="Arial"/>
          <w:szCs w:val="22"/>
        </w:rPr>
        <w:t>–</w:t>
      </w:r>
      <w:r w:rsidR="00190D67" w:rsidRPr="001926EB">
        <w:rPr>
          <w:rFonts w:ascii="Arial" w:hAnsi="Arial" w:cs="Arial"/>
          <w:szCs w:val="22"/>
        </w:rPr>
        <w:t xml:space="preserve"> </w:t>
      </w:r>
      <w:r w:rsidR="0092407A">
        <w:rPr>
          <w:rFonts w:ascii="Arial" w:hAnsi="Arial" w:cs="Arial"/>
          <w:szCs w:val="22"/>
        </w:rPr>
        <w:t xml:space="preserve">Offre de </w:t>
      </w:r>
      <w:r w:rsidR="00190D67" w:rsidRPr="001926EB">
        <w:rPr>
          <w:rFonts w:ascii="Arial" w:hAnsi="Arial" w:cs="Arial"/>
          <w:szCs w:val="22"/>
        </w:rPr>
        <w:t xml:space="preserve">la société </w:t>
      </w:r>
      <w:proofErr w:type="spellStart"/>
      <w:r w:rsidR="00190D67" w:rsidRPr="001926EB">
        <w:rPr>
          <w:rFonts w:ascii="Arial" w:hAnsi="Arial" w:cs="Arial"/>
          <w:szCs w:val="22"/>
        </w:rPr>
        <w:t>Ingenico</w:t>
      </w:r>
      <w:proofErr w:type="spellEnd"/>
    </w:p>
    <w:p w:rsidR="00190D67" w:rsidRDefault="00403122" w:rsidP="00190D67">
      <w:pPr>
        <w:pStyle w:val="NormalWeb"/>
        <w:spacing w:before="60" w:after="0" w:line="240" w:lineRule="auto"/>
        <w:ind w:left="2268" w:hanging="1701"/>
        <w:jc w:val="left"/>
        <w:rPr>
          <w:rFonts w:ascii="Arial" w:hAnsi="Arial" w:cs="Arial"/>
          <w:szCs w:val="22"/>
        </w:rPr>
      </w:pPr>
      <w:r>
        <w:rPr>
          <w:rFonts w:ascii="Arial" w:hAnsi="Arial" w:cs="Arial"/>
          <w:szCs w:val="22"/>
        </w:rPr>
        <w:t>Document 4</w:t>
      </w:r>
      <w:r w:rsidR="00190D67" w:rsidRPr="001926EB">
        <w:rPr>
          <w:rFonts w:ascii="Arial" w:hAnsi="Arial" w:cs="Arial"/>
          <w:szCs w:val="22"/>
        </w:rPr>
        <w:t xml:space="preserve"> : </w:t>
      </w:r>
      <w:r w:rsidR="00190D67">
        <w:rPr>
          <w:rFonts w:ascii="Arial" w:hAnsi="Arial" w:cs="Arial"/>
          <w:szCs w:val="22"/>
        </w:rPr>
        <w:tab/>
      </w:r>
      <w:r w:rsidR="00190D67" w:rsidRPr="001926EB">
        <w:rPr>
          <w:rFonts w:ascii="Arial" w:hAnsi="Arial" w:cs="Arial"/>
          <w:szCs w:val="22"/>
        </w:rPr>
        <w:t>Sécurité des transactions financières</w:t>
      </w:r>
    </w:p>
    <w:p w:rsidR="00403122" w:rsidRDefault="00403122" w:rsidP="00190D67">
      <w:pPr>
        <w:pStyle w:val="NormalWeb"/>
        <w:spacing w:before="60" w:after="0" w:line="240" w:lineRule="auto"/>
        <w:ind w:left="2268" w:hanging="1701"/>
        <w:jc w:val="left"/>
        <w:rPr>
          <w:rFonts w:ascii="Arial" w:hAnsi="Arial" w:cs="Arial"/>
          <w:szCs w:val="22"/>
        </w:rPr>
      </w:pPr>
      <w:r>
        <w:rPr>
          <w:rFonts w:ascii="Arial" w:hAnsi="Arial" w:cs="Arial"/>
          <w:szCs w:val="22"/>
        </w:rPr>
        <w:t>Document 5</w:t>
      </w:r>
      <w:r w:rsidRPr="001926EB">
        <w:rPr>
          <w:rFonts w:ascii="Arial" w:hAnsi="Arial" w:cs="Arial"/>
          <w:szCs w:val="22"/>
        </w:rPr>
        <w:t xml:space="preserve"> : </w:t>
      </w:r>
      <w:r>
        <w:rPr>
          <w:rFonts w:ascii="Arial" w:hAnsi="Arial" w:cs="Arial"/>
          <w:szCs w:val="22"/>
        </w:rPr>
        <w:tab/>
      </w:r>
      <w:r w:rsidRPr="001926EB">
        <w:rPr>
          <w:rFonts w:ascii="Arial" w:hAnsi="Arial" w:cs="Arial"/>
          <w:szCs w:val="22"/>
        </w:rPr>
        <w:t>Extraits des conditions générales d’utilisation du site</w:t>
      </w:r>
    </w:p>
    <w:p w:rsidR="00190D67" w:rsidRDefault="00190D67" w:rsidP="0092407A">
      <w:pPr>
        <w:suppressAutoHyphens w:val="0"/>
        <w:spacing w:before="240" w:after="120"/>
        <w:rPr>
          <w:rFonts w:ascii="Arial" w:hAnsi="Arial" w:cs="Arial"/>
        </w:rPr>
      </w:pPr>
      <w:r>
        <w:rPr>
          <w:rFonts w:ascii="Arial" w:hAnsi="Arial" w:cs="Arial"/>
        </w:rPr>
        <w:t xml:space="preserve">Dans le cadre des </w:t>
      </w:r>
      <w:r w:rsidR="00822BD3">
        <w:rPr>
          <w:rFonts w:ascii="Arial" w:hAnsi="Arial" w:cs="Arial"/>
        </w:rPr>
        <w:t>services proposés sur le site</w:t>
      </w:r>
      <w:r>
        <w:rPr>
          <w:rFonts w:ascii="Arial" w:hAnsi="Arial" w:cs="Arial"/>
        </w:rPr>
        <w:t xml:space="preserve"> </w:t>
      </w:r>
      <w:r w:rsidRPr="00822BD3">
        <w:rPr>
          <w:rFonts w:ascii="Arial" w:hAnsi="Arial" w:cs="Arial"/>
        </w:rPr>
        <w:t>www.kisskissbankbank.com</w:t>
      </w:r>
      <w:r>
        <w:rPr>
          <w:rFonts w:ascii="Arial" w:hAnsi="Arial" w:cs="Arial"/>
        </w:rPr>
        <w:t xml:space="preserve">, le porteur </w:t>
      </w:r>
      <w:r w:rsidR="00783743">
        <w:rPr>
          <w:rFonts w:ascii="Arial" w:hAnsi="Arial" w:cs="Arial"/>
        </w:rPr>
        <w:t xml:space="preserve">ou la porteuse </w:t>
      </w:r>
      <w:r>
        <w:rPr>
          <w:rFonts w:ascii="Arial" w:hAnsi="Arial" w:cs="Arial"/>
        </w:rPr>
        <w:t>de projet peut soumettre à la société un dossier détaillant la nature, l'objectif de l</w:t>
      </w:r>
      <w:r w:rsidRPr="00D504F7">
        <w:rPr>
          <w:rFonts w:ascii="Arial" w:hAnsi="Arial" w:cs="Arial"/>
        </w:rPr>
        <w:t xml:space="preserve">evée des </w:t>
      </w:r>
      <w:r>
        <w:rPr>
          <w:rFonts w:ascii="Arial" w:hAnsi="Arial" w:cs="Arial"/>
        </w:rPr>
        <w:t>d</w:t>
      </w:r>
      <w:r w:rsidRPr="00D504F7">
        <w:rPr>
          <w:rFonts w:ascii="Arial" w:hAnsi="Arial" w:cs="Arial"/>
        </w:rPr>
        <w:t xml:space="preserve">ons, la </w:t>
      </w:r>
      <w:r>
        <w:rPr>
          <w:rFonts w:ascii="Arial" w:hAnsi="Arial" w:cs="Arial"/>
        </w:rPr>
        <w:t>p</w:t>
      </w:r>
      <w:r w:rsidRPr="00D504F7">
        <w:rPr>
          <w:rFonts w:ascii="Arial" w:hAnsi="Arial" w:cs="Arial"/>
        </w:rPr>
        <w:t xml:space="preserve">ériode de </w:t>
      </w:r>
      <w:r>
        <w:rPr>
          <w:rFonts w:ascii="Arial" w:hAnsi="Arial" w:cs="Arial"/>
        </w:rPr>
        <w:t>c</w:t>
      </w:r>
      <w:r w:rsidRPr="00D504F7">
        <w:rPr>
          <w:rFonts w:ascii="Arial" w:hAnsi="Arial" w:cs="Arial"/>
        </w:rPr>
        <w:t xml:space="preserve">ollecte des </w:t>
      </w:r>
      <w:r>
        <w:rPr>
          <w:rFonts w:ascii="Arial" w:hAnsi="Arial" w:cs="Arial"/>
        </w:rPr>
        <w:t>dons,</w:t>
      </w:r>
      <w:r w:rsidRPr="00D504F7">
        <w:rPr>
          <w:rFonts w:ascii="Arial" w:hAnsi="Arial" w:cs="Arial"/>
        </w:rPr>
        <w:t xml:space="preserve"> les </w:t>
      </w:r>
      <w:r>
        <w:rPr>
          <w:rFonts w:ascii="Arial" w:hAnsi="Arial" w:cs="Arial"/>
        </w:rPr>
        <w:t>c</w:t>
      </w:r>
      <w:r w:rsidRPr="00D504F7">
        <w:rPr>
          <w:rFonts w:ascii="Arial" w:hAnsi="Arial" w:cs="Arial"/>
        </w:rPr>
        <w:t>ontreparties</w:t>
      </w:r>
      <w:r>
        <w:rPr>
          <w:rFonts w:ascii="Arial" w:hAnsi="Arial" w:cs="Arial"/>
        </w:rPr>
        <w:t xml:space="preserve"> et</w:t>
      </w:r>
      <w:r w:rsidRPr="00D504F7">
        <w:rPr>
          <w:rFonts w:ascii="Arial" w:hAnsi="Arial" w:cs="Arial"/>
        </w:rPr>
        <w:t xml:space="preserve"> l</w:t>
      </w:r>
      <w:r>
        <w:rPr>
          <w:rFonts w:ascii="Arial" w:hAnsi="Arial" w:cs="Arial"/>
        </w:rPr>
        <w:t xml:space="preserve">es caractéristiques principales du projet qu’il </w:t>
      </w:r>
      <w:r w:rsidR="00B64248">
        <w:rPr>
          <w:rFonts w:ascii="Arial" w:hAnsi="Arial" w:cs="Arial"/>
        </w:rPr>
        <w:t xml:space="preserve">ou elle </w:t>
      </w:r>
      <w:r>
        <w:rPr>
          <w:rFonts w:ascii="Arial" w:hAnsi="Arial" w:cs="Arial"/>
        </w:rPr>
        <w:t>entend</w:t>
      </w:r>
      <w:r w:rsidRPr="00D504F7">
        <w:rPr>
          <w:rFonts w:ascii="Arial" w:hAnsi="Arial" w:cs="Arial"/>
        </w:rPr>
        <w:t xml:space="preserve"> déve</w:t>
      </w:r>
      <w:r>
        <w:rPr>
          <w:rFonts w:ascii="Arial" w:hAnsi="Arial" w:cs="Arial"/>
        </w:rPr>
        <w:t xml:space="preserve">lopper avec le soutien des </w:t>
      </w:r>
      <w:proofErr w:type="spellStart"/>
      <w:r>
        <w:rPr>
          <w:rFonts w:ascii="Arial" w:hAnsi="Arial" w:cs="Arial"/>
        </w:rPr>
        <w:t>KissB</w:t>
      </w:r>
      <w:r w:rsidRPr="00D504F7">
        <w:rPr>
          <w:rFonts w:ascii="Arial" w:hAnsi="Arial" w:cs="Arial"/>
        </w:rPr>
        <w:t>a</w:t>
      </w:r>
      <w:r>
        <w:rPr>
          <w:rFonts w:ascii="Arial" w:hAnsi="Arial" w:cs="Arial"/>
        </w:rPr>
        <w:t>nkers</w:t>
      </w:r>
      <w:proofErr w:type="spellEnd"/>
      <w:r w:rsidRPr="00D504F7">
        <w:rPr>
          <w:rFonts w:ascii="Arial" w:hAnsi="Arial" w:cs="Arial"/>
        </w:rPr>
        <w:t>.</w:t>
      </w:r>
      <w:r>
        <w:rPr>
          <w:rFonts w:ascii="Arial" w:hAnsi="Arial" w:cs="Arial"/>
        </w:rPr>
        <w:t xml:space="preserve"> Le dossier, s’il est accepté par </w:t>
      </w:r>
      <w:proofErr w:type="spellStart"/>
      <w:r>
        <w:rPr>
          <w:rFonts w:ascii="Arial" w:hAnsi="Arial" w:cs="Arial"/>
        </w:rPr>
        <w:t>KissKissBankBank</w:t>
      </w:r>
      <w:proofErr w:type="spellEnd"/>
      <w:r>
        <w:rPr>
          <w:rFonts w:ascii="Arial" w:hAnsi="Arial" w:cs="Arial"/>
        </w:rPr>
        <w:t>, permettra au projet correspondant d’être publié sur le site et les informations le concernant ne pourront</w:t>
      </w:r>
      <w:r w:rsidRPr="00D504F7">
        <w:rPr>
          <w:rFonts w:ascii="Arial" w:hAnsi="Arial" w:cs="Arial"/>
        </w:rPr>
        <w:t xml:space="preserve"> plus être modifié</w:t>
      </w:r>
      <w:r>
        <w:rPr>
          <w:rFonts w:ascii="Arial" w:hAnsi="Arial" w:cs="Arial"/>
        </w:rPr>
        <w:t>e</w:t>
      </w:r>
      <w:r w:rsidRPr="00D504F7">
        <w:rPr>
          <w:rFonts w:ascii="Arial" w:hAnsi="Arial" w:cs="Arial"/>
        </w:rPr>
        <w:t>s</w:t>
      </w:r>
      <w:r>
        <w:rPr>
          <w:rFonts w:ascii="Arial" w:hAnsi="Arial" w:cs="Arial"/>
        </w:rPr>
        <w:t xml:space="preserve">. Un entretien avec </w:t>
      </w:r>
      <w:proofErr w:type="spellStart"/>
      <w:r>
        <w:rPr>
          <w:rFonts w:ascii="Arial" w:hAnsi="Arial" w:cs="Arial"/>
        </w:rPr>
        <w:t>Ombline</w:t>
      </w:r>
      <w:proofErr w:type="spellEnd"/>
      <w:r w:rsidR="00822BD3">
        <w:rPr>
          <w:rFonts w:ascii="Arial" w:hAnsi="Arial" w:cs="Arial"/>
        </w:rPr>
        <w:t xml:space="preserve"> Le </w:t>
      </w:r>
      <w:proofErr w:type="spellStart"/>
      <w:r w:rsidR="00822BD3">
        <w:rPr>
          <w:rFonts w:ascii="Arial" w:hAnsi="Arial" w:cs="Arial"/>
        </w:rPr>
        <w:t>Lasseur</w:t>
      </w:r>
      <w:proofErr w:type="spellEnd"/>
      <w:r>
        <w:rPr>
          <w:rFonts w:ascii="Arial" w:hAnsi="Arial" w:cs="Arial"/>
        </w:rPr>
        <w:t xml:space="preserve"> (</w:t>
      </w:r>
      <w:r w:rsidRPr="00C85E64">
        <w:rPr>
          <w:rFonts w:ascii="Arial" w:hAnsi="Arial" w:cs="Arial"/>
          <w:b/>
          <w:i/>
        </w:rPr>
        <w:t>document 1</w:t>
      </w:r>
      <w:r>
        <w:rPr>
          <w:rFonts w:ascii="Arial" w:hAnsi="Arial" w:cs="Arial"/>
        </w:rPr>
        <w:t>), une co-fondatrice de la société, explique le processus de sélection des dossiers.</w:t>
      </w:r>
    </w:p>
    <w:p w:rsidR="00190D67" w:rsidRDefault="00190D67" w:rsidP="0092407A">
      <w:pPr>
        <w:spacing w:before="240" w:after="120"/>
        <w:rPr>
          <w:rFonts w:ascii="Arial" w:hAnsi="Arial" w:cs="Arial"/>
        </w:rPr>
      </w:pPr>
      <w:r>
        <w:rPr>
          <w:rFonts w:ascii="Arial" w:hAnsi="Arial" w:cs="Arial"/>
        </w:rPr>
        <w:t xml:space="preserve">Il y a </w:t>
      </w:r>
      <w:r w:rsidR="0027672C">
        <w:rPr>
          <w:rFonts w:ascii="Arial" w:hAnsi="Arial" w:cs="Arial"/>
        </w:rPr>
        <w:t>trois</w:t>
      </w:r>
      <w:r>
        <w:rPr>
          <w:rFonts w:ascii="Arial" w:hAnsi="Arial" w:cs="Arial"/>
        </w:rPr>
        <w:t xml:space="preserve"> semaines, </w:t>
      </w:r>
      <w:proofErr w:type="spellStart"/>
      <w:r>
        <w:rPr>
          <w:rFonts w:ascii="Arial" w:hAnsi="Arial" w:cs="Arial"/>
        </w:rPr>
        <w:t>Elya</w:t>
      </w:r>
      <w:proofErr w:type="spellEnd"/>
      <w:r>
        <w:rPr>
          <w:rFonts w:ascii="Arial" w:hAnsi="Arial" w:cs="Arial"/>
        </w:rPr>
        <w:t xml:space="preserve"> Gardon, enseignante d</w:t>
      </w:r>
      <w:r w:rsidR="00822BD3">
        <w:rPr>
          <w:rFonts w:ascii="Arial" w:hAnsi="Arial" w:cs="Arial"/>
        </w:rPr>
        <w:t>’</w:t>
      </w:r>
      <w:r>
        <w:rPr>
          <w:rFonts w:ascii="Arial" w:hAnsi="Arial" w:cs="Arial"/>
        </w:rPr>
        <w:t>u</w:t>
      </w:r>
      <w:r w:rsidR="00822BD3">
        <w:rPr>
          <w:rFonts w:ascii="Arial" w:hAnsi="Arial" w:cs="Arial"/>
        </w:rPr>
        <w:t>n</w:t>
      </w:r>
      <w:r>
        <w:rPr>
          <w:rFonts w:ascii="Arial" w:hAnsi="Arial" w:cs="Arial"/>
        </w:rPr>
        <w:t xml:space="preserve"> lycée </w:t>
      </w:r>
      <w:r w:rsidR="00822BD3">
        <w:rPr>
          <w:rFonts w:ascii="Arial" w:hAnsi="Arial" w:cs="Arial"/>
        </w:rPr>
        <w:t>rennais</w:t>
      </w:r>
      <w:r>
        <w:rPr>
          <w:rFonts w:ascii="Arial" w:hAnsi="Arial" w:cs="Arial"/>
        </w:rPr>
        <w:t>, a proposé</w:t>
      </w:r>
      <w:r w:rsidRPr="002477F5">
        <w:rPr>
          <w:rFonts w:ascii="Arial" w:hAnsi="Arial" w:cs="Arial"/>
        </w:rPr>
        <w:t xml:space="preserve"> </w:t>
      </w:r>
      <w:r>
        <w:rPr>
          <w:rFonts w:ascii="Arial" w:hAnsi="Arial" w:cs="Arial"/>
        </w:rPr>
        <w:t xml:space="preserve">à </w:t>
      </w:r>
      <w:proofErr w:type="spellStart"/>
      <w:r>
        <w:rPr>
          <w:rFonts w:ascii="Arial" w:hAnsi="Arial" w:cs="Arial"/>
        </w:rPr>
        <w:t>KissKissBankBank</w:t>
      </w:r>
      <w:proofErr w:type="spellEnd"/>
      <w:r>
        <w:rPr>
          <w:rFonts w:ascii="Arial" w:hAnsi="Arial" w:cs="Arial"/>
        </w:rPr>
        <w:t xml:space="preserve"> son projet « Voyage de découverte de 3 jours à Londres » pour financer </w:t>
      </w:r>
      <w:r w:rsidR="0027672C">
        <w:rPr>
          <w:rFonts w:ascii="Arial" w:hAnsi="Arial" w:cs="Arial"/>
        </w:rPr>
        <w:t>le voyage d’</w:t>
      </w:r>
      <w:r>
        <w:rPr>
          <w:rFonts w:ascii="Arial" w:hAnsi="Arial" w:cs="Arial"/>
        </w:rPr>
        <w:t>élèves de terminale SIG. Comme il manquait un document à son dossier,</w:t>
      </w:r>
      <w:r w:rsidR="00C673D8">
        <w:rPr>
          <w:rFonts w:ascii="Arial" w:hAnsi="Arial" w:cs="Arial"/>
        </w:rPr>
        <w:t xml:space="preserve"> elle l’a complété et renvoyé, mais </w:t>
      </w:r>
      <w:proofErr w:type="spellStart"/>
      <w:r w:rsidR="0027672C">
        <w:rPr>
          <w:rFonts w:ascii="Arial" w:hAnsi="Arial" w:cs="Arial"/>
        </w:rPr>
        <w:t>KissKissBankBank</w:t>
      </w:r>
      <w:proofErr w:type="spellEnd"/>
      <w:r w:rsidR="0027672C">
        <w:rPr>
          <w:rFonts w:ascii="Arial" w:hAnsi="Arial" w:cs="Arial"/>
        </w:rPr>
        <w:t xml:space="preserve"> l’a finalement refusé </w:t>
      </w:r>
      <w:r w:rsidR="00014BB7">
        <w:rPr>
          <w:rFonts w:ascii="Arial" w:hAnsi="Arial" w:cs="Arial"/>
        </w:rPr>
        <w:t>lors de l’étude d’éligibilité</w:t>
      </w:r>
      <w:r w:rsidR="00C673D8">
        <w:rPr>
          <w:rFonts w:ascii="Arial" w:hAnsi="Arial" w:cs="Arial"/>
        </w:rPr>
        <w:t>.</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9214"/>
      </w:tblGrid>
      <w:tr w:rsidR="00190D67" w:rsidRPr="00B1383B" w:rsidTr="000163B0">
        <w:trPr>
          <w:cantSplit/>
        </w:trPr>
        <w:tc>
          <w:tcPr>
            <w:tcW w:w="9781" w:type="dxa"/>
            <w:gridSpan w:val="2"/>
          </w:tcPr>
          <w:p w:rsidR="00190D67" w:rsidRDefault="00190D67" w:rsidP="000163B0">
            <w:pPr>
              <w:pStyle w:val="Sansinterligne"/>
              <w:spacing w:before="60" w:after="60"/>
              <w:jc w:val="center"/>
              <w:rPr>
                <w:rFonts w:ascii="Arial" w:hAnsi="Arial" w:cs="Arial"/>
                <w:b/>
              </w:rPr>
            </w:pPr>
            <w:r w:rsidRPr="00B1383B">
              <w:rPr>
                <w:rFonts w:ascii="Arial" w:hAnsi="Arial" w:cs="Arial"/>
                <w:b/>
              </w:rPr>
              <w:t>Travail à faire</w:t>
            </w:r>
          </w:p>
        </w:tc>
      </w:tr>
      <w:tr w:rsidR="00190D67" w:rsidRPr="00B1383B" w:rsidTr="000163B0">
        <w:tc>
          <w:tcPr>
            <w:tcW w:w="567" w:type="dxa"/>
          </w:tcPr>
          <w:p w:rsidR="00190D67" w:rsidRDefault="00190D67" w:rsidP="00822BD3">
            <w:pPr>
              <w:pStyle w:val="Sansinterligne"/>
              <w:spacing w:before="120"/>
              <w:jc w:val="center"/>
              <w:rPr>
                <w:rFonts w:ascii="Arial" w:hAnsi="Arial" w:cs="Arial"/>
                <w:b/>
              </w:rPr>
            </w:pPr>
            <w:r w:rsidRPr="004677B3">
              <w:rPr>
                <w:rFonts w:ascii="Arial" w:hAnsi="Arial" w:cs="Arial"/>
                <w:b/>
              </w:rPr>
              <w:t>1.1</w:t>
            </w:r>
          </w:p>
        </w:tc>
        <w:tc>
          <w:tcPr>
            <w:tcW w:w="9214" w:type="dxa"/>
          </w:tcPr>
          <w:p w:rsidR="00190D67" w:rsidRDefault="00190D67" w:rsidP="00014BB7">
            <w:pPr>
              <w:pStyle w:val="NormalWeb"/>
              <w:spacing w:before="120" w:after="0"/>
              <w:jc w:val="left"/>
              <w:rPr>
                <w:rFonts w:ascii="Arial" w:hAnsi="Arial" w:cs="Arial"/>
              </w:rPr>
            </w:pPr>
            <w:r>
              <w:rPr>
                <w:rFonts w:ascii="Arial" w:hAnsi="Arial" w:cs="Arial"/>
              </w:rPr>
              <w:t xml:space="preserve">À l’aide du </w:t>
            </w:r>
            <w:r w:rsidRPr="00F53FB9">
              <w:rPr>
                <w:rFonts w:ascii="Arial" w:hAnsi="Arial" w:cs="Arial"/>
                <w:b/>
                <w:i/>
              </w:rPr>
              <w:t>document 1</w:t>
            </w:r>
            <w:r>
              <w:rPr>
                <w:rFonts w:ascii="Arial" w:hAnsi="Arial" w:cs="Arial"/>
              </w:rPr>
              <w:t xml:space="preserve">, </w:t>
            </w:r>
            <w:r w:rsidR="00014BB7">
              <w:rPr>
                <w:rFonts w:ascii="Arial" w:hAnsi="Arial" w:cs="Arial"/>
              </w:rPr>
              <w:t>expliquer pourquoi</w:t>
            </w:r>
            <w:r w:rsidR="00C673D8">
              <w:rPr>
                <w:rFonts w:ascii="Arial" w:hAnsi="Arial" w:cs="Arial"/>
              </w:rPr>
              <w:t xml:space="preserve"> </w:t>
            </w:r>
            <w:proofErr w:type="spellStart"/>
            <w:r w:rsidR="00C673D8">
              <w:rPr>
                <w:rFonts w:ascii="Arial" w:hAnsi="Arial" w:cs="Arial"/>
              </w:rPr>
              <w:t>KissKissBankBank</w:t>
            </w:r>
            <w:proofErr w:type="spellEnd"/>
            <w:r w:rsidR="00C673D8">
              <w:rPr>
                <w:rFonts w:ascii="Arial" w:hAnsi="Arial" w:cs="Arial"/>
              </w:rPr>
              <w:t xml:space="preserve"> </w:t>
            </w:r>
            <w:r w:rsidR="00014BB7">
              <w:rPr>
                <w:rFonts w:ascii="Arial" w:hAnsi="Arial" w:cs="Arial"/>
              </w:rPr>
              <w:t>a refusé</w:t>
            </w:r>
            <w:r w:rsidR="00C673D8">
              <w:rPr>
                <w:rFonts w:ascii="Arial" w:hAnsi="Arial" w:cs="Arial"/>
              </w:rPr>
              <w:t xml:space="preserve"> </w:t>
            </w:r>
            <w:r>
              <w:rPr>
                <w:rFonts w:ascii="Arial" w:hAnsi="Arial" w:cs="Arial"/>
              </w:rPr>
              <w:t>le projet d’</w:t>
            </w:r>
            <w:proofErr w:type="spellStart"/>
            <w:r>
              <w:rPr>
                <w:rFonts w:ascii="Arial" w:hAnsi="Arial" w:cs="Arial"/>
              </w:rPr>
              <w:t>Elya</w:t>
            </w:r>
            <w:proofErr w:type="spellEnd"/>
            <w:r>
              <w:rPr>
                <w:rFonts w:ascii="Arial" w:hAnsi="Arial" w:cs="Arial"/>
              </w:rPr>
              <w:t xml:space="preserve"> Gardon </w:t>
            </w:r>
            <w:r w:rsidR="00C673D8">
              <w:rPr>
                <w:rFonts w:ascii="Arial" w:hAnsi="Arial" w:cs="Arial"/>
              </w:rPr>
              <w:t>lors de l’étude d’éligibilité</w:t>
            </w:r>
            <w:r>
              <w:rPr>
                <w:rFonts w:ascii="Arial" w:hAnsi="Arial" w:cs="Arial"/>
              </w:rPr>
              <w:t>.</w:t>
            </w:r>
          </w:p>
        </w:tc>
      </w:tr>
      <w:tr w:rsidR="00190D67" w:rsidRPr="00B1383B" w:rsidTr="000163B0">
        <w:tc>
          <w:tcPr>
            <w:tcW w:w="567" w:type="dxa"/>
          </w:tcPr>
          <w:p w:rsidR="00190D67" w:rsidRDefault="00190D67" w:rsidP="00822BD3">
            <w:pPr>
              <w:pStyle w:val="Sansinterligne"/>
              <w:spacing w:before="120"/>
              <w:jc w:val="center"/>
              <w:rPr>
                <w:rFonts w:ascii="Arial" w:hAnsi="Arial" w:cs="Arial"/>
                <w:b/>
              </w:rPr>
            </w:pPr>
            <w:r w:rsidRPr="004677B3">
              <w:rPr>
                <w:rFonts w:ascii="Arial" w:hAnsi="Arial" w:cs="Arial"/>
                <w:b/>
              </w:rPr>
              <w:t>1.2</w:t>
            </w:r>
          </w:p>
        </w:tc>
        <w:tc>
          <w:tcPr>
            <w:tcW w:w="9214" w:type="dxa"/>
          </w:tcPr>
          <w:p w:rsidR="00190D67" w:rsidRDefault="00190D67" w:rsidP="00A0020A">
            <w:pPr>
              <w:pStyle w:val="Sansinterligne"/>
              <w:spacing w:before="120"/>
              <w:rPr>
                <w:rFonts w:ascii="Arial" w:hAnsi="Arial" w:cs="Arial"/>
              </w:rPr>
            </w:pPr>
            <w:r>
              <w:rPr>
                <w:rFonts w:ascii="Arial" w:hAnsi="Arial" w:cs="Arial"/>
              </w:rPr>
              <w:t xml:space="preserve">Sur </w:t>
            </w:r>
            <w:r w:rsidR="00A0020A">
              <w:rPr>
                <w:rFonts w:ascii="Arial" w:hAnsi="Arial" w:cs="Arial"/>
              </w:rPr>
              <w:t>votre</w:t>
            </w:r>
            <w:r>
              <w:rPr>
                <w:rFonts w:ascii="Arial" w:hAnsi="Arial" w:cs="Arial"/>
              </w:rPr>
              <w:t xml:space="preserve"> copie, compléter le schéma du </w:t>
            </w:r>
            <w:r w:rsidRPr="00C85E64">
              <w:rPr>
                <w:rFonts w:ascii="Arial" w:hAnsi="Arial" w:cs="Arial"/>
                <w:b/>
                <w:i/>
              </w:rPr>
              <w:t>document 2</w:t>
            </w:r>
            <w:r>
              <w:rPr>
                <w:rFonts w:ascii="Arial" w:hAnsi="Arial" w:cs="Arial"/>
                <w:b/>
                <w:i/>
              </w:rPr>
              <w:t xml:space="preserve"> </w:t>
            </w:r>
            <w:r>
              <w:rPr>
                <w:rFonts w:ascii="Arial" w:hAnsi="Arial" w:cs="Arial"/>
              </w:rPr>
              <w:t>afin qu’il représente l’intégralité du processus de sélection des dossiers et de mise en ligne des projets.</w:t>
            </w:r>
          </w:p>
        </w:tc>
      </w:tr>
    </w:tbl>
    <w:p w:rsidR="00190D67" w:rsidRDefault="00190D67" w:rsidP="00190D67">
      <w:pPr>
        <w:spacing w:before="240" w:after="240"/>
      </w:pPr>
      <w:proofErr w:type="spellStart"/>
      <w:r>
        <w:rPr>
          <w:rFonts w:ascii="Arial" w:hAnsi="Arial" w:cs="Arial"/>
        </w:rPr>
        <w:t>KissKissBankBank</w:t>
      </w:r>
      <w:proofErr w:type="spellEnd"/>
      <w:r>
        <w:rPr>
          <w:rFonts w:ascii="Arial" w:hAnsi="Arial" w:cs="Arial"/>
        </w:rPr>
        <w:t xml:space="preserve"> a choisi de faire appel à la société </w:t>
      </w:r>
      <w:proofErr w:type="spellStart"/>
      <w:r w:rsidRPr="00B64248">
        <w:rPr>
          <w:rFonts w:ascii="Arial" w:hAnsi="Arial" w:cs="Arial"/>
        </w:rPr>
        <w:t>Ingenico</w:t>
      </w:r>
      <w:proofErr w:type="spellEnd"/>
      <w:r>
        <w:rPr>
          <w:rFonts w:ascii="Arial" w:hAnsi="Arial" w:cs="Arial"/>
        </w:rPr>
        <w:t xml:space="preserve">, spécialiste du traitement en ligne sécurisé, pour gérer les versements des </w:t>
      </w:r>
      <w:proofErr w:type="spellStart"/>
      <w:r w:rsidRPr="00EF622B">
        <w:rPr>
          <w:rFonts w:ascii="Arial" w:hAnsi="Arial" w:cs="Arial"/>
        </w:rPr>
        <w:t>KissBankers</w:t>
      </w:r>
      <w:proofErr w:type="spellEnd"/>
      <w:r w:rsidRPr="00EF622B">
        <w:rPr>
          <w:rFonts w:ascii="Arial" w:hAnsi="Arial" w:cs="Arial"/>
        </w:rPr>
        <w:t xml:space="preserve"> </w:t>
      </w:r>
      <w:r>
        <w:rPr>
          <w:rFonts w:ascii="Arial" w:hAnsi="Arial" w:cs="Arial"/>
        </w:rPr>
        <w:t>effectués</w:t>
      </w:r>
      <w:r w:rsidR="00A0020A">
        <w:rPr>
          <w:rFonts w:ascii="Arial" w:hAnsi="Arial" w:cs="Arial"/>
        </w:rPr>
        <w:t xml:space="preserve"> via le site par carte bancaire ou virement bancaire</w:t>
      </w:r>
      <w:r>
        <w:rPr>
          <w:rFonts w:ascii="Arial" w:hAnsi="Arial" w:cs="Arial"/>
        </w:rPr>
        <w:t xml:space="preserve"> (</w:t>
      </w:r>
      <w:r w:rsidRPr="00131807">
        <w:rPr>
          <w:rFonts w:ascii="Arial" w:hAnsi="Arial" w:cs="Arial"/>
          <w:b/>
          <w:i/>
        </w:rPr>
        <w:t>document</w:t>
      </w:r>
      <w:r>
        <w:rPr>
          <w:rFonts w:ascii="Arial" w:hAnsi="Arial" w:cs="Arial"/>
          <w:b/>
          <w:i/>
        </w:rPr>
        <w:t>s</w:t>
      </w:r>
      <w:r w:rsidRPr="00131807">
        <w:rPr>
          <w:rFonts w:ascii="Arial" w:hAnsi="Arial" w:cs="Arial"/>
          <w:b/>
          <w:i/>
        </w:rPr>
        <w:t xml:space="preserve"> </w:t>
      </w:r>
      <w:r w:rsidR="00A0020A">
        <w:rPr>
          <w:rFonts w:ascii="Arial" w:hAnsi="Arial" w:cs="Arial"/>
          <w:b/>
          <w:i/>
        </w:rPr>
        <w:t xml:space="preserve">3, </w:t>
      </w:r>
      <w:r w:rsidRPr="00131807">
        <w:rPr>
          <w:rFonts w:ascii="Arial" w:hAnsi="Arial" w:cs="Arial"/>
          <w:b/>
          <w:i/>
        </w:rPr>
        <w:t>4</w:t>
      </w:r>
      <w:r>
        <w:rPr>
          <w:rFonts w:ascii="Arial" w:hAnsi="Arial" w:cs="Arial"/>
          <w:b/>
          <w:i/>
        </w:rPr>
        <w:t xml:space="preserve"> </w:t>
      </w:r>
      <w:r w:rsidRPr="00131807">
        <w:rPr>
          <w:rFonts w:ascii="Arial" w:hAnsi="Arial" w:cs="Arial"/>
        </w:rPr>
        <w:t>et</w:t>
      </w:r>
      <w:r>
        <w:rPr>
          <w:rFonts w:ascii="Arial" w:hAnsi="Arial" w:cs="Arial"/>
          <w:b/>
          <w:i/>
        </w:rPr>
        <w:t xml:space="preserve"> 5</w:t>
      </w:r>
      <w:r>
        <w:rPr>
          <w:rFonts w:ascii="Arial" w:hAnsi="Arial" w:cs="Arial"/>
        </w:rPr>
        <w:t>).</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9141"/>
        <w:gridCol w:w="73"/>
      </w:tblGrid>
      <w:tr w:rsidR="00190D67" w:rsidRPr="00B1383B" w:rsidTr="0092407A">
        <w:trPr>
          <w:cantSplit/>
        </w:trPr>
        <w:tc>
          <w:tcPr>
            <w:tcW w:w="9781" w:type="dxa"/>
            <w:gridSpan w:val="3"/>
          </w:tcPr>
          <w:p w:rsidR="00190D67" w:rsidRDefault="00190D67" w:rsidP="000163B0">
            <w:pPr>
              <w:pStyle w:val="Sansinterligne"/>
              <w:spacing w:before="60"/>
              <w:jc w:val="center"/>
              <w:rPr>
                <w:rFonts w:ascii="Arial" w:hAnsi="Arial" w:cs="Arial"/>
                <w:b/>
              </w:rPr>
            </w:pPr>
            <w:r w:rsidRPr="00B1383B">
              <w:rPr>
                <w:rFonts w:ascii="Arial" w:hAnsi="Arial" w:cs="Arial"/>
                <w:b/>
              </w:rPr>
              <w:t>Travail à faire</w:t>
            </w:r>
          </w:p>
        </w:tc>
      </w:tr>
      <w:tr w:rsidR="00190D67" w:rsidRPr="00B1383B" w:rsidTr="0092407A">
        <w:tc>
          <w:tcPr>
            <w:tcW w:w="567" w:type="dxa"/>
          </w:tcPr>
          <w:p w:rsidR="00190D67" w:rsidRDefault="00190D67" w:rsidP="00822BD3">
            <w:pPr>
              <w:pStyle w:val="Sansinterligne"/>
              <w:spacing w:before="120"/>
              <w:jc w:val="center"/>
              <w:rPr>
                <w:rFonts w:ascii="Arial" w:hAnsi="Arial" w:cs="Arial"/>
                <w:b/>
              </w:rPr>
            </w:pPr>
            <w:r w:rsidRPr="004677B3">
              <w:rPr>
                <w:rFonts w:ascii="Arial" w:hAnsi="Arial" w:cs="Arial"/>
                <w:b/>
              </w:rPr>
              <w:t>1.3</w:t>
            </w:r>
          </w:p>
        </w:tc>
        <w:tc>
          <w:tcPr>
            <w:tcW w:w="9214" w:type="dxa"/>
            <w:gridSpan w:val="2"/>
          </w:tcPr>
          <w:p w:rsidR="00190D67" w:rsidRDefault="00190D67" w:rsidP="000163B0">
            <w:pPr>
              <w:pStyle w:val="Sansinterligne"/>
              <w:spacing w:before="120"/>
              <w:ind w:left="57"/>
              <w:rPr>
                <w:rFonts w:ascii="Arial" w:hAnsi="Arial" w:cs="Arial"/>
              </w:rPr>
            </w:pPr>
            <w:r>
              <w:rPr>
                <w:rFonts w:ascii="Arial" w:hAnsi="Arial" w:cs="Arial"/>
              </w:rPr>
              <w:t xml:space="preserve">Indiquer les risques contre lesquels </w:t>
            </w:r>
            <w:proofErr w:type="spellStart"/>
            <w:r>
              <w:rPr>
                <w:rFonts w:ascii="Arial" w:hAnsi="Arial" w:cs="Arial"/>
              </w:rPr>
              <w:t>KissKissBankBank</w:t>
            </w:r>
            <w:proofErr w:type="spellEnd"/>
            <w:r>
              <w:rPr>
                <w:rFonts w:ascii="Arial" w:hAnsi="Arial" w:cs="Arial"/>
              </w:rPr>
              <w:t xml:space="preserve"> a voulu se prémunir en ayant recours aux services d’</w:t>
            </w:r>
            <w:proofErr w:type="spellStart"/>
            <w:r>
              <w:rPr>
                <w:rFonts w:ascii="Arial" w:hAnsi="Arial" w:cs="Arial"/>
              </w:rPr>
              <w:t>Ingenico</w:t>
            </w:r>
            <w:proofErr w:type="spellEnd"/>
            <w:r>
              <w:rPr>
                <w:rFonts w:ascii="Arial" w:hAnsi="Arial" w:cs="Arial"/>
              </w:rPr>
              <w:t xml:space="preserve">. </w:t>
            </w:r>
          </w:p>
        </w:tc>
      </w:tr>
      <w:tr w:rsidR="00190D67" w:rsidRPr="00B1383B" w:rsidTr="0092407A">
        <w:tc>
          <w:tcPr>
            <w:tcW w:w="567" w:type="dxa"/>
          </w:tcPr>
          <w:p w:rsidR="00190D67" w:rsidRDefault="00190D67" w:rsidP="00822BD3">
            <w:pPr>
              <w:pStyle w:val="Sansinterligne"/>
              <w:spacing w:before="120"/>
              <w:jc w:val="center"/>
              <w:rPr>
                <w:rFonts w:ascii="Arial" w:hAnsi="Arial" w:cs="Arial"/>
                <w:b/>
              </w:rPr>
            </w:pPr>
            <w:r w:rsidRPr="004677B3">
              <w:rPr>
                <w:rFonts w:ascii="Arial" w:hAnsi="Arial" w:cs="Arial"/>
                <w:b/>
              </w:rPr>
              <w:t>1.4</w:t>
            </w:r>
          </w:p>
        </w:tc>
        <w:tc>
          <w:tcPr>
            <w:tcW w:w="9214" w:type="dxa"/>
            <w:gridSpan w:val="2"/>
          </w:tcPr>
          <w:p w:rsidR="00190D67" w:rsidRDefault="00190D67" w:rsidP="00474531">
            <w:pPr>
              <w:pStyle w:val="Sansinterligne"/>
              <w:spacing w:before="120"/>
              <w:ind w:left="57"/>
              <w:rPr>
                <w:rFonts w:ascii="Arial" w:hAnsi="Arial" w:cs="Arial"/>
              </w:rPr>
            </w:pPr>
            <w:r>
              <w:rPr>
                <w:rFonts w:ascii="Arial" w:hAnsi="Arial" w:cs="Arial"/>
              </w:rPr>
              <w:t>Indiquer, pour chaque acteur</w:t>
            </w:r>
            <w:r w:rsidR="0068454E">
              <w:rPr>
                <w:rFonts w:ascii="Arial" w:hAnsi="Arial" w:cs="Arial"/>
              </w:rPr>
              <w:t>, utilisateur ou partenaire,</w:t>
            </w:r>
            <w:r>
              <w:rPr>
                <w:rFonts w:ascii="Arial" w:hAnsi="Arial" w:cs="Arial"/>
              </w:rPr>
              <w:t xml:space="preserve"> de la plate-forme de </w:t>
            </w:r>
            <w:proofErr w:type="spellStart"/>
            <w:r w:rsidRPr="0023392D">
              <w:rPr>
                <w:rFonts w:ascii="Arial" w:hAnsi="Arial" w:cs="Arial"/>
                <w:i/>
              </w:rPr>
              <w:t>crowfunding</w:t>
            </w:r>
            <w:proofErr w:type="spellEnd"/>
            <w:r>
              <w:rPr>
                <w:rFonts w:ascii="Arial" w:hAnsi="Arial" w:cs="Arial"/>
                <w:i/>
              </w:rPr>
              <w:t xml:space="preserve"> </w:t>
            </w:r>
            <w:r>
              <w:rPr>
                <w:rFonts w:ascii="Arial" w:hAnsi="Arial" w:cs="Arial"/>
              </w:rPr>
              <w:t xml:space="preserve">de </w:t>
            </w:r>
            <w:proofErr w:type="spellStart"/>
            <w:r>
              <w:rPr>
                <w:rFonts w:ascii="Arial" w:hAnsi="Arial" w:cs="Arial"/>
              </w:rPr>
              <w:t>KissKissBankBank</w:t>
            </w:r>
            <w:proofErr w:type="spellEnd"/>
            <w:r>
              <w:rPr>
                <w:rFonts w:ascii="Arial" w:hAnsi="Arial" w:cs="Arial"/>
              </w:rPr>
              <w:t xml:space="preserve">, ce qu’il attend de sa relation de collaboration avec les autres acteurs. </w:t>
            </w:r>
          </w:p>
        </w:tc>
      </w:tr>
      <w:tr w:rsidR="00190D67" w:rsidRPr="006406D8" w:rsidTr="0092407A">
        <w:tblPrEx>
          <w:tblLook w:val="04A0"/>
        </w:tblPrEx>
        <w:trPr>
          <w:gridAfter w:val="1"/>
          <w:wAfter w:w="73" w:type="dxa"/>
        </w:trPr>
        <w:tc>
          <w:tcPr>
            <w:tcW w:w="9708" w:type="dxa"/>
            <w:gridSpan w:val="2"/>
            <w:hideMark/>
          </w:tcPr>
          <w:p w:rsidR="00190D67" w:rsidRDefault="00190D67" w:rsidP="000163B0">
            <w:pPr>
              <w:spacing w:before="120" w:after="120" w:line="240" w:lineRule="auto"/>
              <w:rPr>
                <w:rFonts w:ascii="Arial" w:hAnsi="Arial" w:cs="Arial"/>
                <w:sz w:val="24"/>
                <w:lang w:eastAsia="en-US"/>
              </w:rPr>
            </w:pPr>
            <w:r w:rsidRPr="004677B3">
              <w:rPr>
                <w:rFonts w:ascii="Arial" w:hAnsi="Arial" w:cs="Arial"/>
                <w:b/>
                <w:sz w:val="24"/>
                <w:lang w:eastAsia="en-US"/>
              </w:rPr>
              <w:lastRenderedPageBreak/>
              <w:br w:type="page"/>
              <w:t>Dossier 2 :</w:t>
            </w:r>
            <w:r w:rsidRPr="004677B3">
              <w:rPr>
                <w:rFonts w:ascii="Arial" w:hAnsi="Arial" w:cs="Arial"/>
                <w:b/>
                <w:sz w:val="24"/>
                <w:lang w:eastAsia="en-US"/>
              </w:rPr>
              <w:tab/>
            </w:r>
            <w:r w:rsidRPr="00CC29C9">
              <w:rPr>
                <w:rFonts w:ascii="Arial" w:hAnsi="Arial" w:cs="Arial"/>
                <w:b/>
                <w:sz w:val="24"/>
                <w:lang w:eastAsia="en-US"/>
              </w:rPr>
              <w:t xml:space="preserve">Gestion des projets par </w:t>
            </w:r>
            <w:proofErr w:type="spellStart"/>
            <w:r w:rsidRPr="00CC29C9">
              <w:rPr>
                <w:rFonts w:ascii="Arial" w:hAnsi="Arial" w:cs="Arial"/>
                <w:b/>
                <w:sz w:val="24"/>
                <w:lang w:eastAsia="en-US"/>
              </w:rPr>
              <w:t>KissKissBankBank</w:t>
            </w:r>
            <w:proofErr w:type="spellEnd"/>
          </w:p>
        </w:tc>
      </w:tr>
    </w:tbl>
    <w:p w:rsidR="00190D67" w:rsidRPr="009C4527" w:rsidRDefault="00190D67" w:rsidP="00190D67">
      <w:pPr>
        <w:pStyle w:val="Titre7"/>
        <w:spacing w:after="0" w:line="240" w:lineRule="auto"/>
        <w:ind w:left="1298" w:hanging="1298"/>
        <w:rPr>
          <w:rFonts w:ascii="Arial" w:hAnsi="Arial" w:cs="Arial"/>
          <w:b/>
        </w:rPr>
      </w:pPr>
      <w:r w:rsidRPr="009C4527">
        <w:rPr>
          <w:rFonts w:ascii="Arial" w:hAnsi="Arial" w:cs="Arial"/>
          <w:b/>
        </w:rPr>
        <w:t>Documents à exploiter :</w:t>
      </w:r>
    </w:p>
    <w:p w:rsidR="00190D67" w:rsidRPr="001926EB" w:rsidRDefault="00190D67" w:rsidP="00190D67">
      <w:pPr>
        <w:pStyle w:val="Document"/>
        <w:rPr>
          <w:rFonts w:ascii="Arial" w:hAnsi="Arial" w:cs="Arial"/>
          <w:sz w:val="22"/>
          <w:szCs w:val="22"/>
        </w:rPr>
      </w:pPr>
      <w:r>
        <w:rPr>
          <w:rFonts w:ascii="Arial" w:hAnsi="Arial" w:cs="Arial"/>
          <w:sz w:val="22"/>
          <w:szCs w:val="22"/>
        </w:rPr>
        <w:t>Document 6</w:t>
      </w:r>
      <w:r w:rsidRPr="001926EB">
        <w:rPr>
          <w:rFonts w:ascii="Arial" w:hAnsi="Arial" w:cs="Arial"/>
          <w:sz w:val="22"/>
          <w:szCs w:val="22"/>
        </w:rPr>
        <w:t xml:space="preserve"> : </w:t>
      </w:r>
      <w:r>
        <w:rPr>
          <w:rFonts w:ascii="Arial" w:hAnsi="Arial" w:cs="Arial"/>
          <w:sz w:val="22"/>
          <w:szCs w:val="22"/>
        </w:rPr>
        <w:tab/>
      </w:r>
      <w:r w:rsidRPr="00F87003">
        <w:rPr>
          <w:rFonts w:ascii="Arial" w:hAnsi="Arial" w:cs="Arial"/>
          <w:sz w:val="22"/>
          <w:szCs w:val="22"/>
        </w:rPr>
        <w:t>Planification du projet</w:t>
      </w:r>
    </w:p>
    <w:p w:rsidR="00190D67" w:rsidRPr="001926EB" w:rsidRDefault="00190D67" w:rsidP="00190D67">
      <w:pPr>
        <w:pStyle w:val="Document"/>
        <w:rPr>
          <w:rFonts w:ascii="Arial" w:hAnsi="Arial" w:cs="Arial"/>
          <w:sz w:val="22"/>
          <w:szCs w:val="22"/>
        </w:rPr>
      </w:pPr>
      <w:r>
        <w:rPr>
          <w:rFonts w:ascii="Arial" w:hAnsi="Arial" w:cs="Arial"/>
          <w:sz w:val="22"/>
          <w:szCs w:val="22"/>
        </w:rPr>
        <w:t>Document 7</w:t>
      </w:r>
      <w:r w:rsidRPr="001926EB">
        <w:rPr>
          <w:rFonts w:ascii="Arial" w:hAnsi="Arial" w:cs="Arial"/>
          <w:sz w:val="22"/>
          <w:szCs w:val="22"/>
        </w:rPr>
        <w:t xml:space="preserve"> : </w:t>
      </w:r>
      <w:r>
        <w:rPr>
          <w:rFonts w:ascii="Arial" w:hAnsi="Arial" w:cs="Arial"/>
          <w:sz w:val="22"/>
          <w:szCs w:val="22"/>
        </w:rPr>
        <w:tab/>
      </w:r>
      <w:r w:rsidRPr="001926EB">
        <w:rPr>
          <w:rFonts w:ascii="Arial" w:hAnsi="Arial" w:cs="Arial"/>
          <w:sz w:val="22"/>
          <w:szCs w:val="22"/>
        </w:rPr>
        <w:t>Extrait du schéma relationnel de la base de données</w:t>
      </w:r>
    </w:p>
    <w:p w:rsidR="00190D67" w:rsidRPr="001926EB" w:rsidRDefault="00190D67" w:rsidP="00190D67">
      <w:pPr>
        <w:pStyle w:val="Document"/>
        <w:rPr>
          <w:rFonts w:ascii="Arial" w:hAnsi="Arial" w:cs="Arial"/>
          <w:sz w:val="22"/>
          <w:szCs w:val="22"/>
        </w:rPr>
      </w:pPr>
      <w:r>
        <w:rPr>
          <w:rFonts w:ascii="Arial" w:hAnsi="Arial" w:cs="Arial"/>
          <w:sz w:val="22"/>
          <w:szCs w:val="22"/>
        </w:rPr>
        <w:t>Document 8</w:t>
      </w:r>
      <w:r w:rsidRPr="001926EB">
        <w:rPr>
          <w:rFonts w:ascii="Arial" w:hAnsi="Arial" w:cs="Arial"/>
          <w:sz w:val="22"/>
          <w:szCs w:val="22"/>
        </w:rPr>
        <w:t xml:space="preserve"> : </w:t>
      </w:r>
      <w:r>
        <w:rPr>
          <w:rFonts w:ascii="Arial" w:hAnsi="Arial" w:cs="Arial"/>
          <w:sz w:val="22"/>
          <w:szCs w:val="22"/>
        </w:rPr>
        <w:tab/>
      </w:r>
      <w:r w:rsidRPr="001926EB">
        <w:rPr>
          <w:rFonts w:ascii="Arial" w:hAnsi="Arial" w:cs="Arial"/>
          <w:sz w:val="22"/>
          <w:szCs w:val="22"/>
        </w:rPr>
        <w:t>Extrait des tables de la base de données</w:t>
      </w:r>
    </w:p>
    <w:p w:rsidR="00190D67" w:rsidRPr="00B1383B" w:rsidRDefault="00190D67" w:rsidP="0098681A">
      <w:pPr>
        <w:pStyle w:val="Sansinterligne"/>
        <w:spacing w:before="240" w:after="240"/>
        <w:rPr>
          <w:rFonts w:ascii="Arial" w:hAnsi="Arial" w:cs="Arial"/>
        </w:rPr>
      </w:pPr>
      <w:r>
        <w:rPr>
          <w:rFonts w:ascii="Arial" w:hAnsi="Arial" w:cs="Arial"/>
        </w:rPr>
        <w:t xml:space="preserve">Les responsables de </w:t>
      </w:r>
      <w:proofErr w:type="spellStart"/>
      <w:r>
        <w:rPr>
          <w:rFonts w:ascii="Arial" w:hAnsi="Arial" w:cs="Arial"/>
        </w:rPr>
        <w:t>KissKissBankBank</w:t>
      </w:r>
      <w:proofErr w:type="spellEnd"/>
      <w:r>
        <w:rPr>
          <w:rFonts w:ascii="Arial" w:hAnsi="Arial" w:cs="Arial"/>
        </w:rPr>
        <w:t xml:space="preserve"> pilotent, depuis toujours, leur activité à partir de </w:t>
      </w:r>
      <w:r w:rsidRPr="00B1383B">
        <w:rPr>
          <w:rFonts w:ascii="Arial" w:hAnsi="Arial" w:cs="Arial"/>
        </w:rPr>
        <w:t xml:space="preserve">statistiques </w:t>
      </w:r>
      <w:r>
        <w:rPr>
          <w:rFonts w:ascii="Arial" w:hAnsi="Arial" w:cs="Arial"/>
        </w:rPr>
        <w:t>réalisées avec un</w:t>
      </w:r>
      <w:r w:rsidRPr="00B1383B">
        <w:rPr>
          <w:rFonts w:ascii="Arial" w:hAnsi="Arial" w:cs="Arial"/>
        </w:rPr>
        <w:t xml:space="preserve"> tableur</w:t>
      </w:r>
      <w:r>
        <w:rPr>
          <w:rFonts w:ascii="Arial" w:hAnsi="Arial" w:cs="Arial"/>
        </w:rPr>
        <w:t>. A</w:t>
      </w:r>
      <w:r w:rsidRPr="00B1383B">
        <w:rPr>
          <w:rFonts w:ascii="Arial" w:hAnsi="Arial" w:cs="Arial"/>
        </w:rPr>
        <w:t xml:space="preserve">près </w:t>
      </w:r>
      <w:r>
        <w:rPr>
          <w:rFonts w:ascii="Arial" w:hAnsi="Arial" w:cs="Arial"/>
        </w:rPr>
        <w:t>six</w:t>
      </w:r>
      <w:r w:rsidRPr="00B1383B">
        <w:rPr>
          <w:rFonts w:ascii="Arial" w:hAnsi="Arial" w:cs="Arial"/>
        </w:rPr>
        <w:t xml:space="preserve"> années d'existence, </w:t>
      </w:r>
      <w:r>
        <w:rPr>
          <w:rFonts w:ascii="Arial" w:hAnsi="Arial" w:cs="Arial"/>
        </w:rPr>
        <w:t>ils</w:t>
      </w:r>
      <w:r w:rsidRPr="00B1383B">
        <w:rPr>
          <w:rFonts w:ascii="Arial" w:hAnsi="Arial" w:cs="Arial"/>
        </w:rPr>
        <w:t xml:space="preserve"> souhaite</w:t>
      </w:r>
      <w:r>
        <w:rPr>
          <w:rFonts w:ascii="Arial" w:hAnsi="Arial" w:cs="Arial"/>
        </w:rPr>
        <w:t>nt</w:t>
      </w:r>
      <w:r w:rsidRPr="00B1383B">
        <w:rPr>
          <w:rFonts w:ascii="Arial" w:hAnsi="Arial" w:cs="Arial"/>
        </w:rPr>
        <w:t xml:space="preserve"> mettre en place un </w:t>
      </w:r>
      <w:r>
        <w:rPr>
          <w:rFonts w:ascii="Arial" w:hAnsi="Arial" w:cs="Arial"/>
        </w:rPr>
        <w:t xml:space="preserve">véritable </w:t>
      </w:r>
      <w:r w:rsidRPr="00B1383B">
        <w:rPr>
          <w:rFonts w:ascii="Arial" w:hAnsi="Arial" w:cs="Arial"/>
        </w:rPr>
        <w:t>système de suivi de projet</w:t>
      </w:r>
      <w:r>
        <w:rPr>
          <w:rFonts w:ascii="Arial" w:hAnsi="Arial" w:cs="Arial"/>
        </w:rPr>
        <w:t>s</w:t>
      </w:r>
      <w:r w:rsidRPr="00B1383B">
        <w:rPr>
          <w:rFonts w:ascii="Arial" w:hAnsi="Arial" w:cs="Arial"/>
        </w:rPr>
        <w:t xml:space="preserve">. Pour </w:t>
      </w:r>
      <w:r>
        <w:rPr>
          <w:rFonts w:ascii="Arial" w:hAnsi="Arial" w:cs="Arial"/>
        </w:rPr>
        <w:t>ce faire</w:t>
      </w:r>
      <w:r w:rsidRPr="00B1383B">
        <w:rPr>
          <w:rFonts w:ascii="Arial" w:hAnsi="Arial" w:cs="Arial"/>
        </w:rPr>
        <w:t>, le</w:t>
      </w:r>
      <w:r>
        <w:rPr>
          <w:rFonts w:ascii="Arial" w:hAnsi="Arial" w:cs="Arial"/>
        </w:rPr>
        <w:t>s</w:t>
      </w:r>
      <w:r w:rsidRPr="00B1383B">
        <w:rPr>
          <w:rFonts w:ascii="Arial" w:hAnsi="Arial" w:cs="Arial"/>
        </w:rPr>
        <w:t xml:space="preserve"> responsable</w:t>
      </w:r>
      <w:r>
        <w:rPr>
          <w:rFonts w:ascii="Arial" w:hAnsi="Arial" w:cs="Arial"/>
        </w:rPr>
        <w:t>s</w:t>
      </w:r>
      <w:r w:rsidRPr="00B1383B">
        <w:rPr>
          <w:rFonts w:ascii="Arial" w:hAnsi="Arial" w:cs="Arial"/>
        </w:rPr>
        <w:t xml:space="preserve"> cherche</w:t>
      </w:r>
      <w:r>
        <w:rPr>
          <w:rFonts w:ascii="Arial" w:hAnsi="Arial" w:cs="Arial"/>
        </w:rPr>
        <w:t>nt</w:t>
      </w:r>
      <w:r w:rsidRPr="00B1383B">
        <w:rPr>
          <w:rFonts w:ascii="Arial" w:hAnsi="Arial" w:cs="Arial"/>
        </w:rPr>
        <w:t xml:space="preserve"> à savoir s'il est préférable de faire appel à </w:t>
      </w:r>
      <w:r w:rsidR="0098681A">
        <w:rPr>
          <w:rFonts w:ascii="Arial" w:hAnsi="Arial" w:cs="Arial"/>
        </w:rPr>
        <w:t>l’</w:t>
      </w:r>
      <w:r>
        <w:rPr>
          <w:rFonts w:ascii="Arial" w:hAnsi="Arial" w:cs="Arial"/>
        </w:rPr>
        <w:t>équipe</w:t>
      </w:r>
      <w:r w:rsidRPr="00B1383B">
        <w:rPr>
          <w:rFonts w:ascii="Arial" w:hAnsi="Arial" w:cs="Arial"/>
        </w:rPr>
        <w:t xml:space="preserve"> </w:t>
      </w:r>
      <w:r w:rsidR="00B64248" w:rsidRPr="00B1383B">
        <w:rPr>
          <w:rFonts w:ascii="Arial" w:hAnsi="Arial" w:cs="Arial"/>
        </w:rPr>
        <w:t>interne</w:t>
      </w:r>
      <w:r w:rsidR="00B64248">
        <w:rPr>
          <w:rFonts w:ascii="Arial" w:hAnsi="Arial" w:cs="Arial"/>
        </w:rPr>
        <w:t xml:space="preserve"> </w:t>
      </w:r>
      <w:r>
        <w:rPr>
          <w:rFonts w:ascii="Arial" w:hAnsi="Arial" w:cs="Arial"/>
        </w:rPr>
        <w:t>de développe</w:t>
      </w:r>
      <w:r w:rsidR="00B64248">
        <w:rPr>
          <w:rFonts w:ascii="Arial" w:hAnsi="Arial" w:cs="Arial"/>
        </w:rPr>
        <w:t xml:space="preserve">ment </w:t>
      </w:r>
      <w:r w:rsidRPr="00B1383B">
        <w:rPr>
          <w:rFonts w:ascii="Arial" w:hAnsi="Arial" w:cs="Arial"/>
        </w:rPr>
        <w:t xml:space="preserve">ou </w:t>
      </w:r>
      <w:r>
        <w:rPr>
          <w:rFonts w:ascii="Arial" w:hAnsi="Arial" w:cs="Arial"/>
        </w:rPr>
        <w:t xml:space="preserve">de </w:t>
      </w:r>
      <w:r w:rsidRPr="00B1383B">
        <w:rPr>
          <w:rFonts w:ascii="Arial" w:hAnsi="Arial" w:cs="Arial"/>
        </w:rPr>
        <w:t>faire réaliser un développement spécifique par une entreprise de services du numérique (ESN</w:t>
      </w:r>
      <w:r>
        <w:rPr>
          <w:rFonts w:ascii="Arial" w:hAnsi="Arial" w:cs="Arial"/>
        </w:rPr>
        <w:t>)</w:t>
      </w:r>
      <w:r w:rsidRPr="00B1383B">
        <w:rPr>
          <w:rFonts w:ascii="Arial" w:hAnsi="Arial" w:cs="Arial"/>
        </w:rPr>
        <w:t>.</w:t>
      </w:r>
    </w:p>
    <w:p w:rsidR="00190D67" w:rsidRDefault="00190D67" w:rsidP="00190D67">
      <w:pPr>
        <w:pStyle w:val="Sansinterligne"/>
        <w:spacing w:before="240" w:after="240"/>
        <w:rPr>
          <w:rFonts w:ascii="Arial" w:hAnsi="Arial" w:cs="Arial"/>
        </w:rPr>
      </w:pPr>
      <w:r w:rsidRPr="00B1383B">
        <w:rPr>
          <w:rFonts w:ascii="Arial" w:hAnsi="Arial" w:cs="Arial"/>
        </w:rPr>
        <w:t>Après réalisation du cahier des charges,</w:t>
      </w:r>
      <w:r>
        <w:rPr>
          <w:rFonts w:ascii="Arial" w:hAnsi="Arial" w:cs="Arial"/>
        </w:rPr>
        <w:t xml:space="preserve"> </w:t>
      </w:r>
      <w:proofErr w:type="spellStart"/>
      <w:r>
        <w:rPr>
          <w:rFonts w:ascii="Arial" w:hAnsi="Arial" w:cs="Arial"/>
        </w:rPr>
        <w:t>KissKissBankBank</w:t>
      </w:r>
      <w:proofErr w:type="spellEnd"/>
      <w:r>
        <w:rPr>
          <w:rFonts w:ascii="Arial" w:hAnsi="Arial" w:cs="Arial"/>
        </w:rPr>
        <w:t xml:space="preserve"> </w:t>
      </w:r>
      <w:r w:rsidRPr="00B1383B">
        <w:rPr>
          <w:rFonts w:ascii="Arial" w:hAnsi="Arial" w:cs="Arial"/>
        </w:rPr>
        <w:t>a sollicité une ESN qui a finalement envoyé</w:t>
      </w:r>
      <w:r>
        <w:rPr>
          <w:rFonts w:ascii="Arial" w:hAnsi="Arial" w:cs="Arial"/>
        </w:rPr>
        <w:t xml:space="preserve"> un devis pour la réalisation de ce système de suivi de projets d’un montant de </w:t>
      </w:r>
      <w:r w:rsidRPr="00B1383B">
        <w:rPr>
          <w:rFonts w:ascii="Arial" w:hAnsi="Arial" w:cs="Arial"/>
        </w:rPr>
        <w:t>1</w:t>
      </w:r>
      <w:r>
        <w:rPr>
          <w:rFonts w:ascii="Arial" w:hAnsi="Arial" w:cs="Arial"/>
        </w:rPr>
        <w:t>8 </w:t>
      </w:r>
      <w:r w:rsidRPr="00B1383B">
        <w:rPr>
          <w:rFonts w:ascii="Arial" w:hAnsi="Arial" w:cs="Arial"/>
        </w:rPr>
        <w:t>000</w:t>
      </w:r>
      <w:r>
        <w:rPr>
          <w:rFonts w:ascii="Arial" w:hAnsi="Arial" w:cs="Arial"/>
        </w:rPr>
        <w:t xml:space="preserve"> </w:t>
      </w:r>
      <w:r w:rsidRPr="00B1383B">
        <w:rPr>
          <w:rFonts w:ascii="Arial" w:hAnsi="Arial" w:cs="Arial"/>
        </w:rPr>
        <w:t xml:space="preserve">€. </w:t>
      </w:r>
      <w:r>
        <w:rPr>
          <w:rFonts w:ascii="Arial" w:hAnsi="Arial" w:cs="Arial"/>
        </w:rPr>
        <w:t>Parallèlement</w:t>
      </w:r>
      <w:r w:rsidRPr="00B1383B">
        <w:rPr>
          <w:rFonts w:ascii="Arial" w:hAnsi="Arial" w:cs="Arial"/>
        </w:rPr>
        <w:t xml:space="preserve">, l'équipe </w:t>
      </w:r>
      <w:r>
        <w:rPr>
          <w:rFonts w:ascii="Arial" w:hAnsi="Arial" w:cs="Arial"/>
        </w:rPr>
        <w:t>de développement</w:t>
      </w:r>
      <w:r w:rsidRPr="00B1383B">
        <w:rPr>
          <w:rFonts w:ascii="Arial" w:hAnsi="Arial" w:cs="Arial"/>
        </w:rPr>
        <w:t xml:space="preserve"> de </w:t>
      </w:r>
      <w:proofErr w:type="spellStart"/>
      <w:r w:rsidRPr="00B1383B">
        <w:rPr>
          <w:rFonts w:ascii="Arial" w:hAnsi="Arial" w:cs="Arial"/>
        </w:rPr>
        <w:t>KissKissBankBank</w:t>
      </w:r>
      <w:proofErr w:type="spellEnd"/>
      <w:r w:rsidRPr="00B1383B">
        <w:rPr>
          <w:rFonts w:ascii="Arial" w:hAnsi="Arial" w:cs="Arial"/>
        </w:rPr>
        <w:t xml:space="preserve"> a réalisé une planification des tâches nécessaire</w:t>
      </w:r>
      <w:r>
        <w:rPr>
          <w:rFonts w:ascii="Arial" w:hAnsi="Arial" w:cs="Arial"/>
        </w:rPr>
        <w:t>s</w:t>
      </w:r>
      <w:r w:rsidRPr="00B1383B">
        <w:rPr>
          <w:rFonts w:ascii="Arial" w:hAnsi="Arial" w:cs="Arial"/>
        </w:rPr>
        <w:t xml:space="preserve"> pour mener à bien le projet</w:t>
      </w:r>
      <w:r>
        <w:rPr>
          <w:rFonts w:ascii="Arial" w:hAnsi="Arial" w:cs="Arial"/>
        </w:rPr>
        <w:t>, dans le cas où il serait réalisé en interne</w:t>
      </w:r>
      <w:r w:rsidRPr="00B1383B">
        <w:rPr>
          <w:rFonts w:ascii="Arial" w:hAnsi="Arial" w:cs="Arial"/>
        </w:rPr>
        <w:t>.</w:t>
      </w:r>
      <w:r>
        <w:rPr>
          <w:rFonts w:ascii="Arial" w:hAnsi="Arial" w:cs="Arial"/>
        </w:rPr>
        <w:t xml:space="preserve"> </w:t>
      </w:r>
    </w:p>
    <w:p w:rsidR="00B4743D" w:rsidRDefault="00190D67" w:rsidP="00190D67">
      <w:pPr>
        <w:pStyle w:val="Sansinterligne"/>
        <w:spacing w:before="240" w:after="240"/>
        <w:rPr>
          <w:rFonts w:ascii="Arial" w:hAnsi="Arial" w:cs="Arial"/>
        </w:rPr>
      </w:pPr>
      <w:r>
        <w:rPr>
          <w:rFonts w:ascii="Arial" w:hAnsi="Arial" w:cs="Arial"/>
        </w:rPr>
        <w:t xml:space="preserve">Dans la planification du </w:t>
      </w:r>
      <w:r w:rsidRPr="00D74BE5">
        <w:rPr>
          <w:rFonts w:ascii="Arial" w:hAnsi="Arial" w:cs="Arial"/>
          <w:b/>
          <w:i/>
        </w:rPr>
        <w:t>document 6</w:t>
      </w:r>
      <w:r>
        <w:rPr>
          <w:rFonts w:ascii="Arial" w:hAnsi="Arial" w:cs="Arial"/>
        </w:rPr>
        <w:t>, la formation des utilisateurs au nouveau système de suivi de projets a été omise. Elle doit pourtan</w:t>
      </w:r>
      <w:r w:rsidR="00B4743D">
        <w:rPr>
          <w:rFonts w:ascii="Arial" w:hAnsi="Arial" w:cs="Arial"/>
        </w:rPr>
        <w:t>t durer deux jours consécutifs</w:t>
      </w:r>
      <w:r>
        <w:rPr>
          <w:rFonts w:ascii="Arial" w:hAnsi="Arial" w:cs="Arial"/>
        </w:rPr>
        <w:t xml:space="preserve"> et être assurée par Julie </w:t>
      </w:r>
      <w:proofErr w:type="spellStart"/>
      <w:r>
        <w:rPr>
          <w:rFonts w:ascii="Arial" w:hAnsi="Arial" w:cs="Arial"/>
        </w:rPr>
        <w:t>Delrieu</w:t>
      </w:r>
      <w:proofErr w:type="spellEnd"/>
      <w:r>
        <w:rPr>
          <w:rFonts w:ascii="Arial" w:hAnsi="Arial" w:cs="Arial"/>
        </w:rPr>
        <w:t xml:space="preserve"> qui, étant en déplacement professionnel, ne sera plus disponible à partir du 22</w:t>
      </w:r>
      <w:r w:rsidRPr="00FF2274">
        <w:rPr>
          <w:rFonts w:ascii="Arial" w:hAnsi="Arial" w:cs="Arial"/>
          <w:vertAlign w:val="superscript"/>
        </w:rPr>
        <w:t>ème</w:t>
      </w:r>
      <w:r w:rsidR="00B4743D">
        <w:rPr>
          <w:rFonts w:ascii="Arial" w:hAnsi="Arial" w:cs="Arial"/>
        </w:rPr>
        <w:t xml:space="preserve"> jour</w:t>
      </w:r>
      <w:r w:rsidR="00720BC4">
        <w:rPr>
          <w:rFonts w:ascii="Arial" w:hAnsi="Arial" w:cs="Arial"/>
        </w:rPr>
        <w:t xml:space="preserve"> au matin</w:t>
      </w:r>
      <w:r w:rsidR="00B4743D">
        <w:rPr>
          <w:rFonts w:ascii="Arial" w:hAnsi="Arial" w:cs="Arial"/>
        </w:rPr>
        <w:t>. Cette formation devra se faire, dans l’entreprise, sur le système de suivi de projets développé.</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9214"/>
      </w:tblGrid>
      <w:tr w:rsidR="00190D67" w:rsidRPr="00B1383B" w:rsidTr="000163B0">
        <w:trPr>
          <w:cantSplit/>
        </w:trPr>
        <w:tc>
          <w:tcPr>
            <w:tcW w:w="9781" w:type="dxa"/>
            <w:gridSpan w:val="2"/>
          </w:tcPr>
          <w:p w:rsidR="00190D67" w:rsidRDefault="00190D67" w:rsidP="000163B0">
            <w:pPr>
              <w:pStyle w:val="Sansinterligne"/>
              <w:spacing w:before="60" w:after="60"/>
              <w:jc w:val="center"/>
              <w:rPr>
                <w:rFonts w:ascii="Arial" w:hAnsi="Arial" w:cs="Arial"/>
                <w:b/>
              </w:rPr>
            </w:pPr>
            <w:r w:rsidRPr="00B1383B">
              <w:rPr>
                <w:rFonts w:ascii="Arial" w:hAnsi="Arial" w:cs="Arial"/>
                <w:b/>
              </w:rPr>
              <w:t>Travail à faire</w:t>
            </w:r>
          </w:p>
        </w:tc>
      </w:tr>
      <w:tr w:rsidR="00190D67" w:rsidRPr="00B1383B" w:rsidTr="000163B0">
        <w:tc>
          <w:tcPr>
            <w:tcW w:w="567" w:type="dxa"/>
          </w:tcPr>
          <w:p w:rsidR="00190D67" w:rsidRDefault="00190D67" w:rsidP="00822BD3">
            <w:pPr>
              <w:pStyle w:val="Sansinterligne"/>
              <w:spacing w:before="120"/>
              <w:jc w:val="center"/>
              <w:rPr>
                <w:rFonts w:ascii="Arial" w:hAnsi="Arial" w:cs="Arial"/>
                <w:b/>
              </w:rPr>
            </w:pPr>
            <w:r w:rsidRPr="004677B3">
              <w:rPr>
                <w:rFonts w:ascii="Arial" w:hAnsi="Arial" w:cs="Arial"/>
                <w:b/>
              </w:rPr>
              <w:t>2.1</w:t>
            </w:r>
          </w:p>
        </w:tc>
        <w:tc>
          <w:tcPr>
            <w:tcW w:w="9214" w:type="dxa"/>
          </w:tcPr>
          <w:p w:rsidR="00190D67" w:rsidRDefault="00190D67" w:rsidP="000163B0">
            <w:pPr>
              <w:pStyle w:val="Sansinterligne"/>
              <w:spacing w:before="120"/>
              <w:rPr>
                <w:rFonts w:ascii="Arial" w:hAnsi="Arial" w:cs="Arial"/>
              </w:rPr>
            </w:pPr>
            <w:r>
              <w:rPr>
                <w:rFonts w:ascii="Arial" w:hAnsi="Arial" w:cs="Arial"/>
              </w:rPr>
              <w:t>Au vu de ce planning de projet, indiquer le jour le plus tôt et celui au plus tard auquel la formation pourra démarrer. Justifier.</w:t>
            </w:r>
          </w:p>
        </w:tc>
      </w:tr>
      <w:tr w:rsidR="00190D67" w:rsidRPr="00B1383B" w:rsidTr="000163B0">
        <w:tc>
          <w:tcPr>
            <w:tcW w:w="567" w:type="dxa"/>
          </w:tcPr>
          <w:p w:rsidR="00190D67" w:rsidRDefault="00190D67" w:rsidP="00822BD3">
            <w:pPr>
              <w:pStyle w:val="Sansinterligne"/>
              <w:spacing w:before="120"/>
              <w:jc w:val="center"/>
              <w:rPr>
                <w:rFonts w:ascii="Arial" w:hAnsi="Arial" w:cs="Arial"/>
                <w:b/>
              </w:rPr>
            </w:pPr>
            <w:r w:rsidRPr="004677B3">
              <w:rPr>
                <w:rFonts w:ascii="Arial" w:hAnsi="Arial" w:cs="Arial"/>
                <w:b/>
              </w:rPr>
              <w:t>2.</w:t>
            </w:r>
            <w:r>
              <w:rPr>
                <w:rFonts w:ascii="Arial" w:hAnsi="Arial" w:cs="Arial"/>
                <w:b/>
              </w:rPr>
              <w:t>2</w:t>
            </w:r>
          </w:p>
        </w:tc>
        <w:tc>
          <w:tcPr>
            <w:tcW w:w="9214" w:type="dxa"/>
          </w:tcPr>
          <w:p w:rsidR="00190D67" w:rsidRDefault="00190D67" w:rsidP="000163B0">
            <w:pPr>
              <w:pStyle w:val="Sansinterligne"/>
              <w:spacing w:before="120"/>
              <w:rPr>
                <w:rFonts w:ascii="Arial" w:hAnsi="Arial" w:cs="Arial"/>
              </w:rPr>
            </w:pPr>
            <w:r w:rsidRPr="00B1383B">
              <w:rPr>
                <w:rFonts w:ascii="Arial" w:hAnsi="Arial" w:cs="Arial"/>
              </w:rPr>
              <w:t xml:space="preserve">Calculer </w:t>
            </w:r>
            <w:r>
              <w:rPr>
                <w:rFonts w:ascii="Arial" w:hAnsi="Arial" w:cs="Arial"/>
              </w:rPr>
              <w:t>le</w:t>
            </w:r>
            <w:r w:rsidRPr="00B1383B">
              <w:rPr>
                <w:rFonts w:ascii="Arial" w:hAnsi="Arial" w:cs="Arial"/>
              </w:rPr>
              <w:t xml:space="preserve"> coût </w:t>
            </w:r>
            <w:r w:rsidR="00D22CE7">
              <w:rPr>
                <w:rFonts w:ascii="Arial" w:hAnsi="Arial" w:cs="Arial"/>
              </w:rPr>
              <w:t xml:space="preserve">salarial </w:t>
            </w:r>
            <w:r w:rsidRPr="00B1383B">
              <w:rPr>
                <w:rFonts w:ascii="Arial" w:hAnsi="Arial" w:cs="Arial"/>
              </w:rPr>
              <w:t>de réalisation du projet en interne</w:t>
            </w:r>
            <w:r>
              <w:rPr>
                <w:rFonts w:ascii="Arial" w:hAnsi="Arial" w:cs="Arial"/>
              </w:rPr>
              <w:t>, en tenant compte de la formation</w:t>
            </w:r>
            <w:r w:rsidRPr="00B1383B">
              <w:rPr>
                <w:rFonts w:ascii="Arial" w:hAnsi="Arial" w:cs="Arial"/>
              </w:rPr>
              <w:t>.</w:t>
            </w:r>
          </w:p>
        </w:tc>
      </w:tr>
    </w:tbl>
    <w:p w:rsidR="00190D67" w:rsidRDefault="00563F7E" w:rsidP="00190D67">
      <w:pPr>
        <w:pStyle w:val="Sansinterligne"/>
        <w:spacing w:before="240" w:after="240"/>
        <w:rPr>
          <w:rFonts w:ascii="Arial" w:hAnsi="Arial" w:cs="Arial"/>
        </w:rPr>
      </w:pPr>
      <w:r>
        <w:rPr>
          <w:rFonts w:ascii="Arial" w:hAnsi="Arial" w:cs="Arial"/>
        </w:rPr>
        <w:t xml:space="preserve">Finalement, </w:t>
      </w:r>
      <w:r w:rsidR="00E84E63">
        <w:rPr>
          <w:rFonts w:ascii="Arial" w:hAnsi="Arial" w:cs="Arial"/>
        </w:rPr>
        <w:t>seul</w:t>
      </w:r>
      <w:r w:rsidR="00190D67">
        <w:rPr>
          <w:rFonts w:ascii="Arial" w:hAnsi="Arial" w:cs="Arial"/>
        </w:rPr>
        <w:t xml:space="preserve"> </w:t>
      </w:r>
      <w:r w:rsidR="00E84E63">
        <w:rPr>
          <w:rFonts w:ascii="Arial" w:hAnsi="Arial" w:cs="Arial"/>
        </w:rPr>
        <w:t xml:space="preserve">un </w:t>
      </w:r>
      <w:r w:rsidR="00190D67">
        <w:rPr>
          <w:rFonts w:ascii="Arial" w:hAnsi="Arial" w:cs="Arial"/>
        </w:rPr>
        <w:t xml:space="preserve">des </w:t>
      </w:r>
      <w:r w:rsidR="00190D67" w:rsidRPr="00563F7E">
        <w:rPr>
          <w:rFonts w:ascii="Arial" w:hAnsi="Arial" w:cs="Arial"/>
          <w:i/>
        </w:rPr>
        <w:t>designers</w:t>
      </w:r>
      <w:r w:rsidR="00190D67">
        <w:rPr>
          <w:rFonts w:ascii="Arial" w:hAnsi="Arial" w:cs="Arial"/>
        </w:rPr>
        <w:t xml:space="preserve"> </w:t>
      </w:r>
      <w:r w:rsidR="00E84E63">
        <w:rPr>
          <w:rFonts w:ascii="Arial" w:hAnsi="Arial" w:cs="Arial"/>
        </w:rPr>
        <w:t>sera affecté</w:t>
      </w:r>
      <w:r w:rsidR="00190D67">
        <w:rPr>
          <w:rFonts w:ascii="Arial" w:hAnsi="Arial" w:cs="Arial"/>
        </w:rPr>
        <w:t xml:space="preserve"> à ce projet tel que planifié dans le </w:t>
      </w:r>
      <w:r w:rsidR="00190D67" w:rsidRPr="005F4D6C">
        <w:rPr>
          <w:rFonts w:ascii="Arial" w:hAnsi="Arial" w:cs="Arial"/>
          <w:b/>
          <w:i/>
        </w:rPr>
        <w:t>document 6</w:t>
      </w:r>
      <w:r w:rsidR="00190D67">
        <w:rPr>
          <w:rFonts w:ascii="Arial" w:hAnsi="Arial" w:cs="Arial"/>
        </w:rPr>
        <w:t>.</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9214"/>
      </w:tblGrid>
      <w:tr w:rsidR="00190D67" w:rsidRPr="00B1383B" w:rsidTr="000163B0">
        <w:trPr>
          <w:cantSplit/>
        </w:trPr>
        <w:tc>
          <w:tcPr>
            <w:tcW w:w="9781" w:type="dxa"/>
            <w:gridSpan w:val="2"/>
          </w:tcPr>
          <w:p w:rsidR="00190D67" w:rsidRDefault="00190D67" w:rsidP="000163B0">
            <w:pPr>
              <w:pStyle w:val="Sansinterligne"/>
              <w:spacing w:before="60" w:after="60"/>
              <w:jc w:val="center"/>
              <w:rPr>
                <w:rFonts w:ascii="Arial" w:hAnsi="Arial" w:cs="Arial"/>
                <w:b/>
              </w:rPr>
            </w:pPr>
            <w:r w:rsidRPr="00B1383B">
              <w:rPr>
                <w:rFonts w:ascii="Arial" w:hAnsi="Arial" w:cs="Arial"/>
                <w:b/>
              </w:rPr>
              <w:t>Travail à faire</w:t>
            </w:r>
          </w:p>
        </w:tc>
      </w:tr>
      <w:tr w:rsidR="00190D67" w:rsidRPr="00B1383B" w:rsidTr="000163B0">
        <w:tc>
          <w:tcPr>
            <w:tcW w:w="567" w:type="dxa"/>
          </w:tcPr>
          <w:p w:rsidR="00190D67" w:rsidRDefault="00190D67" w:rsidP="00822BD3">
            <w:pPr>
              <w:pStyle w:val="Sansinterligne"/>
              <w:spacing w:before="120"/>
              <w:jc w:val="center"/>
              <w:rPr>
                <w:rFonts w:ascii="Arial" w:hAnsi="Arial" w:cs="Arial"/>
                <w:b/>
              </w:rPr>
            </w:pPr>
            <w:r w:rsidRPr="004677B3">
              <w:rPr>
                <w:rFonts w:ascii="Arial" w:hAnsi="Arial" w:cs="Arial"/>
                <w:b/>
              </w:rPr>
              <w:t>2.</w:t>
            </w:r>
            <w:r>
              <w:rPr>
                <w:rFonts w:ascii="Arial" w:hAnsi="Arial" w:cs="Arial"/>
                <w:b/>
              </w:rPr>
              <w:t>3</w:t>
            </w:r>
          </w:p>
        </w:tc>
        <w:tc>
          <w:tcPr>
            <w:tcW w:w="9214" w:type="dxa"/>
          </w:tcPr>
          <w:p w:rsidR="00190D67" w:rsidRDefault="0080013F" w:rsidP="001131D4">
            <w:pPr>
              <w:pStyle w:val="Sansinterligne"/>
              <w:spacing w:before="120"/>
              <w:rPr>
                <w:rFonts w:ascii="Arial" w:hAnsi="Arial" w:cs="Arial"/>
              </w:rPr>
            </w:pPr>
            <w:r>
              <w:rPr>
                <w:rFonts w:ascii="Arial" w:hAnsi="Arial" w:cs="Arial"/>
              </w:rPr>
              <w:t>Indiquer</w:t>
            </w:r>
            <w:r w:rsidR="00D903C1">
              <w:rPr>
                <w:rFonts w:ascii="Arial" w:hAnsi="Arial" w:cs="Arial"/>
              </w:rPr>
              <w:t xml:space="preserve"> quelle</w:t>
            </w:r>
            <w:r w:rsidR="00D56BF2">
              <w:rPr>
                <w:rFonts w:ascii="Arial" w:hAnsi="Arial" w:cs="Arial"/>
              </w:rPr>
              <w:t>s</w:t>
            </w:r>
            <w:r w:rsidR="00190D67">
              <w:rPr>
                <w:rFonts w:ascii="Arial" w:hAnsi="Arial" w:cs="Arial"/>
              </w:rPr>
              <w:t xml:space="preserve"> incidence</w:t>
            </w:r>
            <w:r w:rsidR="00D56BF2">
              <w:rPr>
                <w:rFonts w:ascii="Arial" w:hAnsi="Arial" w:cs="Arial"/>
              </w:rPr>
              <w:t>s</w:t>
            </w:r>
            <w:r w:rsidR="00190D67">
              <w:rPr>
                <w:rFonts w:ascii="Arial" w:hAnsi="Arial" w:cs="Arial"/>
              </w:rPr>
              <w:t xml:space="preserve"> cette absence aura sur </w:t>
            </w:r>
            <w:r w:rsidR="00D56BF2">
              <w:rPr>
                <w:rFonts w:ascii="Arial" w:hAnsi="Arial" w:cs="Arial"/>
              </w:rPr>
              <w:t>le</w:t>
            </w:r>
            <w:r w:rsidR="00190D67">
              <w:rPr>
                <w:rFonts w:ascii="Arial" w:hAnsi="Arial" w:cs="Arial"/>
              </w:rPr>
              <w:t xml:space="preserve"> projet </w:t>
            </w:r>
            <w:r w:rsidR="001131D4">
              <w:rPr>
                <w:rFonts w:ascii="Arial" w:hAnsi="Arial" w:cs="Arial"/>
              </w:rPr>
              <w:t>tel que planifié</w:t>
            </w:r>
            <w:r w:rsidR="00D56BF2">
              <w:rPr>
                <w:rFonts w:ascii="Arial" w:hAnsi="Arial" w:cs="Arial"/>
              </w:rPr>
              <w:t xml:space="preserve"> initialement (</w:t>
            </w:r>
            <w:r w:rsidR="00190D67" w:rsidRPr="00A84C40">
              <w:rPr>
                <w:rFonts w:ascii="Arial" w:hAnsi="Arial" w:cs="Arial"/>
                <w:b/>
                <w:i/>
              </w:rPr>
              <w:t>document 6</w:t>
            </w:r>
            <w:r w:rsidR="00D56BF2">
              <w:rPr>
                <w:rFonts w:ascii="Arial" w:hAnsi="Arial" w:cs="Arial"/>
              </w:rPr>
              <w:t>)</w:t>
            </w:r>
            <w:r w:rsidR="00190D67">
              <w:rPr>
                <w:rFonts w:ascii="Arial" w:hAnsi="Arial" w:cs="Arial"/>
              </w:rPr>
              <w:t>. Justifier.</w:t>
            </w:r>
          </w:p>
        </w:tc>
      </w:tr>
      <w:tr w:rsidR="00190D67" w:rsidRPr="00B1383B" w:rsidTr="000163B0">
        <w:tc>
          <w:tcPr>
            <w:tcW w:w="567" w:type="dxa"/>
          </w:tcPr>
          <w:p w:rsidR="00190D67" w:rsidRDefault="00190D67" w:rsidP="00822BD3">
            <w:pPr>
              <w:pStyle w:val="Sansinterligne"/>
              <w:spacing w:before="120"/>
              <w:jc w:val="center"/>
              <w:rPr>
                <w:rFonts w:ascii="Arial" w:hAnsi="Arial" w:cs="Arial"/>
                <w:b/>
              </w:rPr>
            </w:pPr>
            <w:r w:rsidRPr="004677B3">
              <w:rPr>
                <w:rFonts w:ascii="Arial" w:hAnsi="Arial" w:cs="Arial"/>
                <w:b/>
              </w:rPr>
              <w:t>2.</w:t>
            </w:r>
            <w:r>
              <w:rPr>
                <w:rFonts w:ascii="Arial" w:hAnsi="Arial" w:cs="Arial"/>
                <w:b/>
              </w:rPr>
              <w:t>4</w:t>
            </w:r>
          </w:p>
        </w:tc>
        <w:tc>
          <w:tcPr>
            <w:tcW w:w="9214" w:type="dxa"/>
          </w:tcPr>
          <w:p w:rsidR="00190D67" w:rsidRDefault="00190D67" w:rsidP="0080013F">
            <w:pPr>
              <w:pStyle w:val="Sansinterligne"/>
              <w:spacing w:before="120"/>
              <w:rPr>
                <w:rFonts w:ascii="Arial" w:hAnsi="Arial" w:cs="Arial"/>
              </w:rPr>
            </w:pPr>
            <w:r>
              <w:rPr>
                <w:rFonts w:ascii="Arial" w:hAnsi="Arial" w:cs="Arial"/>
              </w:rPr>
              <w:t>Proposer des arguments qui pourraient</w:t>
            </w:r>
            <w:r w:rsidRPr="00B1383B">
              <w:rPr>
                <w:rFonts w:ascii="Arial" w:hAnsi="Arial" w:cs="Arial"/>
              </w:rPr>
              <w:t xml:space="preserve"> aider </w:t>
            </w:r>
            <w:proofErr w:type="spellStart"/>
            <w:r w:rsidRPr="00B1383B">
              <w:rPr>
                <w:rFonts w:ascii="Arial" w:hAnsi="Arial" w:cs="Arial"/>
              </w:rPr>
              <w:t>KissKissBankBank</w:t>
            </w:r>
            <w:proofErr w:type="spellEnd"/>
            <w:r w:rsidRPr="00B1383B">
              <w:rPr>
                <w:rFonts w:ascii="Arial" w:hAnsi="Arial" w:cs="Arial"/>
              </w:rPr>
              <w:t xml:space="preserve"> à choisir entre</w:t>
            </w:r>
            <w:r w:rsidR="0080013F">
              <w:rPr>
                <w:rFonts w:ascii="Arial" w:hAnsi="Arial" w:cs="Arial"/>
              </w:rPr>
              <w:t> </w:t>
            </w:r>
            <w:r w:rsidRPr="00B1383B">
              <w:rPr>
                <w:rFonts w:ascii="Arial" w:hAnsi="Arial" w:cs="Arial"/>
              </w:rPr>
              <w:t xml:space="preserve">faire appel </w:t>
            </w:r>
            <w:r>
              <w:rPr>
                <w:rFonts w:ascii="Arial" w:hAnsi="Arial" w:cs="Arial"/>
              </w:rPr>
              <w:t>à l’</w:t>
            </w:r>
            <w:r w:rsidRPr="00B1383B">
              <w:rPr>
                <w:rFonts w:ascii="Arial" w:hAnsi="Arial" w:cs="Arial"/>
              </w:rPr>
              <w:t xml:space="preserve">ESN </w:t>
            </w:r>
            <w:r>
              <w:rPr>
                <w:rFonts w:ascii="Arial" w:hAnsi="Arial" w:cs="Arial"/>
              </w:rPr>
              <w:t>ou</w:t>
            </w:r>
            <w:r w:rsidRPr="00B1383B">
              <w:rPr>
                <w:rFonts w:ascii="Arial" w:hAnsi="Arial" w:cs="Arial"/>
              </w:rPr>
              <w:t xml:space="preserve"> réaliser en interne son propre logiciel. </w:t>
            </w:r>
          </w:p>
        </w:tc>
      </w:tr>
    </w:tbl>
    <w:p w:rsidR="00190D67" w:rsidRDefault="00190D67" w:rsidP="00190D67">
      <w:pPr>
        <w:pStyle w:val="Sansinterligne"/>
        <w:spacing w:before="240" w:after="240"/>
        <w:rPr>
          <w:rFonts w:ascii="Arial" w:hAnsi="Arial" w:cs="Arial"/>
        </w:rPr>
      </w:pPr>
      <w:r>
        <w:rPr>
          <w:rFonts w:ascii="Arial" w:hAnsi="Arial" w:cs="Arial"/>
        </w:rPr>
        <w:t xml:space="preserve">Le site repose actuellement sur une base de données qui recense notamment l'ensemble des membres inscrits sur le site </w:t>
      </w:r>
      <w:r w:rsidR="00474531">
        <w:rPr>
          <w:rFonts w:ascii="Arial" w:hAnsi="Arial" w:cs="Arial"/>
        </w:rPr>
        <w:t>www.kissk</w:t>
      </w:r>
      <w:r w:rsidRPr="00D903C1">
        <w:rPr>
          <w:rFonts w:ascii="Arial" w:hAnsi="Arial" w:cs="Arial"/>
        </w:rPr>
        <w:t>issbankbank.com</w:t>
      </w:r>
      <w:r>
        <w:rPr>
          <w:rFonts w:ascii="Arial" w:hAnsi="Arial" w:cs="Arial"/>
        </w:rPr>
        <w:t xml:space="preserve"> et les projets gérés (</w:t>
      </w:r>
      <w:r w:rsidRPr="001B77C2">
        <w:rPr>
          <w:rFonts w:ascii="Arial" w:hAnsi="Arial" w:cs="Arial"/>
          <w:b/>
          <w:i/>
        </w:rPr>
        <w:t>documents 7 et 8</w:t>
      </w:r>
      <w:r w:rsidR="0092407A">
        <w:rPr>
          <w:rFonts w:ascii="Arial" w:hAnsi="Arial" w:cs="Arial"/>
        </w:rPr>
        <w:t>).</w:t>
      </w:r>
    </w:p>
    <w:p w:rsidR="00190D67" w:rsidRPr="00111D67" w:rsidRDefault="00190D67" w:rsidP="0098681A">
      <w:pPr>
        <w:pStyle w:val="Sansinterligne"/>
        <w:spacing w:before="240" w:after="240"/>
        <w:rPr>
          <w:rFonts w:ascii="Arial" w:hAnsi="Arial" w:cs="Arial"/>
        </w:rPr>
      </w:pPr>
      <w:r>
        <w:rPr>
          <w:rFonts w:ascii="Arial" w:hAnsi="Arial" w:cs="Arial"/>
        </w:rPr>
        <w:lastRenderedPageBreak/>
        <w:t xml:space="preserve">Un </w:t>
      </w:r>
      <w:proofErr w:type="spellStart"/>
      <w:r>
        <w:rPr>
          <w:rFonts w:ascii="Arial" w:hAnsi="Arial" w:cs="Arial"/>
        </w:rPr>
        <w:t>KissBanker</w:t>
      </w:r>
      <w:proofErr w:type="spellEnd"/>
      <w:r>
        <w:rPr>
          <w:rFonts w:ascii="Arial" w:hAnsi="Arial" w:cs="Arial"/>
        </w:rPr>
        <w:t>,</w:t>
      </w:r>
      <w:r w:rsidRPr="00111D67">
        <w:rPr>
          <w:rFonts w:ascii="Arial" w:hAnsi="Arial" w:cs="Arial"/>
        </w:rPr>
        <w:t xml:space="preserve"> </w:t>
      </w:r>
      <w:proofErr w:type="spellStart"/>
      <w:r w:rsidRPr="00111D67">
        <w:rPr>
          <w:rFonts w:ascii="Arial" w:hAnsi="Arial" w:cs="Arial"/>
        </w:rPr>
        <w:t>Cetin</w:t>
      </w:r>
      <w:proofErr w:type="spellEnd"/>
      <w:r w:rsidRPr="00111D67">
        <w:rPr>
          <w:rFonts w:ascii="Arial" w:hAnsi="Arial" w:cs="Arial"/>
        </w:rPr>
        <w:t xml:space="preserve"> </w:t>
      </w:r>
      <w:proofErr w:type="spellStart"/>
      <w:r w:rsidRPr="00111D67">
        <w:rPr>
          <w:rFonts w:ascii="Arial" w:hAnsi="Arial" w:cs="Arial"/>
        </w:rPr>
        <w:t>Yuksel</w:t>
      </w:r>
      <w:proofErr w:type="spellEnd"/>
      <w:r>
        <w:rPr>
          <w:rFonts w:ascii="Arial" w:hAnsi="Arial" w:cs="Arial"/>
        </w:rPr>
        <w:t xml:space="preserve">, </w:t>
      </w:r>
      <w:r w:rsidR="00D56BF2">
        <w:rPr>
          <w:rFonts w:ascii="Arial" w:hAnsi="Arial" w:cs="Arial"/>
        </w:rPr>
        <w:t>souhaite, après mû</w:t>
      </w:r>
      <w:r w:rsidRPr="00111D67">
        <w:rPr>
          <w:rFonts w:ascii="Arial" w:hAnsi="Arial" w:cs="Arial"/>
        </w:rPr>
        <w:t>re réflexion, augmenter sa part de financement dans le projet "</w:t>
      </w:r>
      <w:r>
        <w:rPr>
          <w:rFonts w:ascii="Arial" w:hAnsi="Arial" w:cs="Arial"/>
        </w:rPr>
        <w:t>Un toit bio</w:t>
      </w:r>
      <w:r w:rsidRPr="00111D67">
        <w:rPr>
          <w:rFonts w:ascii="Arial" w:hAnsi="Arial" w:cs="Arial"/>
        </w:rPr>
        <w:t xml:space="preserve"> en ville".</w:t>
      </w:r>
      <w:r>
        <w:rPr>
          <w:rFonts w:ascii="Arial" w:hAnsi="Arial" w:cs="Arial"/>
        </w:rPr>
        <w:t xml:space="preserve"> Or, lorsqu’</w:t>
      </w:r>
      <w:r w:rsidRPr="00111D67">
        <w:rPr>
          <w:rFonts w:ascii="Arial" w:hAnsi="Arial" w:cs="Arial"/>
        </w:rPr>
        <w:t>il essaye d</w:t>
      </w:r>
      <w:r>
        <w:rPr>
          <w:rFonts w:ascii="Arial" w:hAnsi="Arial" w:cs="Arial"/>
        </w:rPr>
        <w:t>'augmenter sa contribution en réalisant un nouveau paiement (par carte bancaire ou virement)</w:t>
      </w:r>
      <w:r w:rsidRPr="00111D67">
        <w:rPr>
          <w:rFonts w:ascii="Arial" w:hAnsi="Arial" w:cs="Arial"/>
        </w:rPr>
        <w:t>, un message d'erreur s'affiche lui indiquant qu'il a déjà fait cette opération</w:t>
      </w:r>
      <w:r>
        <w:rPr>
          <w:rFonts w:ascii="Arial" w:hAnsi="Arial" w:cs="Arial"/>
        </w:rPr>
        <w:t>.</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9214"/>
      </w:tblGrid>
      <w:tr w:rsidR="00190D67" w:rsidRPr="00B1383B" w:rsidTr="000163B0">
        <w:trPr>
          <w:cantSplit/>
        </w:trPr>
        <w:tc>
          <w:tcPr>
            <w:tcW w:w="9781" w:type="dxa"/>
            <w:gridSpan w:val="2"/>
          </w:tcPr>
          <w:p w:rsidR="00190D67" w:rsidRDefault="00190D67" w:rsidP="000163B0">
            <w:pPr>
              <w:pStyle w:val="Sansinterligne"/>
              <w:spacing w:before="60" w:after="60"/>
              <w:jc w:val="center"/>
              <w:rPr>
                <w:rFonts w:ascii="Arial" w:hAnsi="Arial" w:cs="Arial"/>
                <w:b/>
              </w:rPr>
            </w:pPr>
            <w:r w:rsidRPr="00B1383B">
              <w:rPr>
                <w:rFonts w:ascii="Arial" w:hAnsi="Arial" w:cs="Arial"/>
                <w:b/>
              </w:rPr>
              <w:t>Travail à faire</w:t>
            </w:r>
          </w:p>
        </w:tc>
      </w:tr>
      <w:tr w:rsidR="00190D67" w:rsidRPr="00B1383B" w:rsidTr="000163B0">
        <w:tc>
          <w:tcPr>
            <w:tcW w:w="567" w:type="dxa"/>
          </w:tcPr>
          <w:p w:rsidR="00190D67" w:rsidRDefault="00190D67" w:rsidP="00822BD3">
            <w:pPr>
              <w:pStyle w:val="Sansinterligne"/>
              <w:spacing w:before="120"/>
              <w:jc w:val="center"/>
              <w:rPr>
                <w:rFonts w:ascii="Arial" w:hAnsi="Arial" w:cs="Arial"/>
                <w:b/>
              </w:rPr>
            </w:pPr>
            <w:r w:rsidRPr="004677B3">
              <w:rPr>
                <w:rFonts w:ascii="Arial" w:hAnsi="Arial" w:cs="Arial"/>
                <w:b/>
              </w:rPr>
              <w:t>2.</w:t>
            </w:r>
            <w:r>
              <w:rPr>
                <w:rFonts w:ascii="Arial" w:hAnsi="Arial" w:cs="Arial"/>
                <w:b/>
              </w:rPr>
              <w:t>5</w:t>
            </w:r>
          </w:p>
        </w:tc>
        <w:tc>
          <w:tcPr>
            <w:tcW w:w="9214" w:type="dxa"/>
          </w:tcPr>
          <w:p w:rsidR="00190D67" w:rsidRDefault="00190D67" w:rsidP="000163B0">
            <w:pPr>
              <w:pStyle w:val="Sansinterligne"/>
              <w:spacing w:before="120"/>
              <w:rPr>
                <w:rFonts w:ascii="Arial" w:hAnsi="Arial" w:cs="Arial"/>
              </w:rPr>
            </w:pPr>
            <w:r w:rsidRPr="00B1383B">
              <w:rPr>
                <w:rFonts w:ascii="Arial" w:hAnsi="Arial" w:cs="Arial"/>
              </w:rPr>
              <w:t>Indiquer la raison pour laq</w:t>
            </w:r>
            <w:r>
              <w:rPr>
                <w:rFonts w:ascii="Arial" w:hAnsi="Arial" w:cs="Arial"/>
              </w:rPr>
              <w:t xml:space="preserve">uelle M. </w:t>
            </w:r>
            <w:proofErr w:type="spellStart"/>
            <w:r>
              <w:rPr>
                <w:rFonts w:ascii="Arial" w:hAnsi="Arial" w:cs="Arial"/>
              </w:rPr>
              <w:t>Cetin</w:t>
            </w:r>
            <w:proofErr w:type="spellEnd"/>
            <w:r>
              <w:rPr>
                <w:rFonts w:ascii="Arial" w:hAnsi="Arial" w:cs="Arial"/>
              </w:rPr>
              <w:t xml:space="preserve"> </w:t>
            </w:r>
            <w:proofErr w:type="spellStart"/>
            <w:r>
              <w:rPr>
                <w:rFonts w:ascii="Arial" w:hAnsi="Arial" w:cs="Arial"/>
              </w:rPr>
              <w:t>Yuksel</w:t>
            </w:r>
            <w:proofErr w:type="spellEnd"/>
            <w:r>
              <w:rPr>
                <w:rFonts w:ascii="Arial" w:hAnsi="Arial" w:cs="Arial"/>
              </w:rPr>
              <w:t xml:space="preserve"> ne peut pas réaliser cette opération. </w:t>
            </w:r>
            <w:r w:rsidRPr="00B1383B">
              <w:rPr>
                <w:rFonts w:ascii="Arial" w:hAnsi="Arial" w:cs="Arial"/>
              </w:rPr>
              <w:t>Proposer une mod</w:t>
            </w:r>
            <w:r>
              <w:rPr>
                <w:rFonts w:ascii="Arial" w:hAnsi="Arial" w:cs="Arial"/>
              </w:rPr>
              <w:t xml:space="preserve">ification du schéma relationnel </w:t>
            </w:r>
            <w:r w:rsidRPr="00B1383B">
              <w:rPr>
                <w:rFonts w:ascii="Arial" w:hAnsi="Arial" w:cs="Arial"/>
              </w:rPr>
              <w:t>permettant de résoudre ce problème.</w:t>
            </w:r>
          </w:p>
        </w:tc>
      </w:tr>
    </w:tbl>
    <w:p w:rsidR="00190D67" w:rsidRDefault="00190D67" w:rsidP="00190D67">
      <w:pPr>
        <w:pStyle w:val="Sansinterligne"/>
        <w:spacing w:before="240" w:after="240"/>
        <w:rPr>
          <w:rFonts w:ascii="Arial" w:hAnsi="Arial" w:cs="Arial"/>
        </w:rPr>
      </w:pPr>
      <w:r w:rsidRPr="00B1383B">
        <w:rPr>
          <w:rFonts w:ascii="Arial" w:hAnsi="Arial" w:cs="Arial"/>
        </w:rPr>
        <w:t xml:space="preserve">Camille </w:t>
      </w:r>
      <w:r>
        <w:rPr>
          <w:rFonts w:ascii="Arial" w:hAnsi="Arial" w:cs="Arial"/>
        </w:rPr>
        <w:t>Pons (identifiant 23)</w:t>
      </w:r>
      <w:r w:rsidRPr="00B1383B">
        <w:rPr>
          <w:rFonts w:ascii="Arial" w:hAnsi="Arial" w:cs="Arial"/>
        </w:rPr>
        <w:t xml:space="preserve"> </w:t>
      </w:r>
      <w:r>
        <w:rPr>
          <w:rFonts w:ascii="Arial" w:hAnsi="Arial" w:cs="Arial"/>
        </w:rPr>
        <w:t xml:space="preserve">est porteuse de </w:t>
      </w:r>
      <w:r w:rsidRPr="00B1383B">
        <w:rPr>
          <w:rFonts w:ascii="Arial" w:hAnsi="Arial" w:cs="Arial"/>
        </w:rPr>
        <w:t>différents projets</w:t>
      </w:r>
      <w:r>
        <w:rPr>
          <w:rFonts w:ascii="Arial" w:hAnsi="Arial" w:cs="Arial"/>
        </w:rPr>
        <w:t xml:space="preserve">, mais celui </w:t>
      </w:r>
      <w:r w:rsidRPr="00B1383B">
        <w:rPr>
          <w:rFonts w:ascii="Arial" w:hAnsi="Arial" w:cs="Arial"/>
        </w:rPr>
        <w:t>qui lui tient le plus à cœur est "</w:t>
      </w:r>
      <w:r>
        <w:rPr>
          <w:rFonts w:ascii="Arial" w:hAnsi="Arial" w:cs="Arial"/>
        </w:rPr>
        <w:t>Un toit bio</w:t>
      </w:r>
      <w:r w:rsidRPr="00B1383B">
        <w:rPr>
          <w:rFonts w:ascii="Arial" w:hAnsi="Arial" w:cs="Arial"/>
        </w:rPr>
        <w:t xml:space="preserve"> en ville"</w:t>
      </w:r>
      <w:r>
        <w:rPr>
          <w:rFonts w:ascii="Arial" w:hAnsi="Arial" w:cs="Arial"/>
        </w:rPr>
        <w:t xml:space="preserve"> et </w:t>
      </w:r>
      <w:r w:rsidR="00D56BF2">
        <w:rPr>
          <w:rFonts w:ascii="Arial" w:hAnsi="Arial" w:cs="Arial"/>
        </w:rPr>
        <w:t>sa période de collecte</w:t>
      </w:r>
      <w:r>
        <w:rPr>
          <w:rFonts w:ascii="Arial" w:hAnsi="Arial" w:cs="Arial"/>
        </w:rPr>
        <w:t xml:space="preserve"> arrive à terme dans un mois. Ce projet consiste à </w:t>
      </w:r>
      <w:proofErr w:type="spellStart"/>
      <w:r>
        <w:rPr>
          <w:rFonts w:ascii="Arial" w:hAnsi="Arial" w:cs="Arial"/>
        </w:rPr>
        <w:t>végétaliser</w:t>
      </w:r>
      <w:proofErr w:type="spellEnd"/>
      <w:r>
        <w:rPr>
          <w:rFonts w:ascii="Arial" w:hAnsi="Arial" w:cs="Arial"/>
        </w:rPr>
        <w:t xml:space="preserve"> le toit d’un immeuble et à y installer des ruches pour </w:t>
      </w:r>
      <w:r w:rsidR="0080013F">
        <w:rPr>
          <w:rFonts w:ascii="Arial" w:hAnsi="Arial" w:cs="Arial"/>
        </w:rPr>
        <w:t>améliorer</w:t>
      </w:r>
      <w:r>
        <w:rPr>
          <w:rFonts w:ascii="Arial" w:hAnsi="Arial" w:cs="Arial"/>
        </w:rPr>
        <w:t xml:space="preserve"> l’envi</w:t>
      </w:r>
      <w:r w:rsidR="0080013F">
        <w:rPr>
          <w:rFonts w:ascii="Arial" w:hAnsi="Arial" w:cs="Arial"/>
        </w:rPr>
        <w:t>ronnement du quartier</w:t>
      </w:r>
      <w:r>
        <w:rPr>
          <w:rFonts w:ascii="Arial" w:hAnsi="Arial" w:cs="Arial"/>
        </w:rPr>
        <w:t xml:space="preserve">. Les </w:t>
      </w:r>
      <w:proofErr w:type="spellStart"/>
      <w:r>
        <w:rPr>
          <w:rFonts w:ascii="Arial" w:hAnsi="Arial" w:cs="Arial"/>
        </w:rPr>
        <w:t>KissBankers</w:t>
      </w:r>
      <w:proofErr w:type="spellEnd"/>
      <w:r>
        <w:rPr>
          <w:rFonts w:ascii="Arial" w:hAnsi="Arial" w:cs="Arial"/>
        </w:rPr>
        <w:t xml:space="preserve"> se sont montrés très intéressés par ce projet, lui permettant d’atteindre, à ce jour, 115 % de financement. </w:t>
      </w:r>
    </w:p>
    <w:p w:rsidR="00190D67" w:rsidRPr="00B1383B" w:rsidRDefault="00190D67" w:rsidP="00190D67">
      <w:pPr>
        <w:pStyle w:val="Sansinterligne"/>
        <w:spacing w:before="240" w:after="240"/>
        <w:rPr>
          <w:rFonts w:ascii="Arial" w:hAnsi="Arial" w:cs="Arial"/>
        </w:rPr>
      </w:pPr>
      <w:r>
        <w:rPr>
          <w:rFonts w:ascii="Arial" w:hAnsi="Arial" w:cs="Arial"/>
        </w:rPr>
        <w:t>Camille Pons</w:t>
      </w:r>
      <w:r w:rsidRPr="00B1383B">
        <w:rPr>
          <w:rFonts w:ascii="Arial" w:hAnsi="Arial" w:cs="Arial"/>
        </w:rPr>
        <w:t xml:space="preserve"> souhaiterait connaître la liste des </w:t>
      </w:r>
      <w:proofErr w:type="spellStart"/>
      <w:r>
        <w:rPr>
          <w:rFonts w:ascii="Arial" w:hAnsi="Arial" w:cs="Arial"/>
        </w:rPr>
        <w:t>KissBankers</w:t>
      </w:r>
      <w:proofErr w:type="spellEnd"/>
      <w:r>
        <w:rPr>
          <w:rFonts w:ascii="Arial" w:hAnsi="Arial" w:cs="Arial"/>
        </w:rPr>
        <w:t xml:space="preserve"> </w:t>
      </w:r>
      <w:r w:rsidRPr="00B1383B">
        <w:rPr>
          <w:rFonts w:ascii="Arial" w:hAnsi="Arial" w:cs="Arial"/>
        </w:rPr>
        <w:t>(nom, prénom) qui ont inv</w:t>
      </w:r>
      <w:r>
        <w:rPr>
          <w:rFonts w:ascii="Arial" w:hAnsi="Arial" w:cs="Arial"/>
        </w:rPr>
        <w:t xml:space="preserve">esti dans ce projet </w:t>
      </w:r>
      <w:r w:rsidRPr="00B1383B">
        <w:rPr>
          <w:rFonts w:ascii="Arial" w:hAnsi="Arial" w:cs="Arial"/>
        </w:rPr>
        <w:t>avec</w:t>
      </w:r>
      <w:r>
        <w:rPr>
          <w:rFonts w:ascii="Arial" w:hAnsi="Arial" w:cs="Arial"/>
        </w:rPr>
        <w:t xml:space="preserve">, pour </w:t>
      </w:r>
      <w:r w:rsidR="0092407A">
        <w:rPr>
          <w:rFonts w:ascii="Arial" w:hAnsi="Arial" w:cs="Arial"/>
        </w:rPr>
        <w:t xml:space="preserve">chacune et </w:t>
      </w:r>
      <w:r>
        <w:rPr>
          <w:rFonts w:ascii="Arial" w:hAnsi="Arial" w:cs="Arial"/>
        </w:rPr>
        <w:t>chacun, le montant proposé.</w:t>
      </w:r>
    </w:p>
    <w:p w:rsidR="00190D67" w:rsidRPr="00B1383B" w:rsidRDefault="0080013F" w:rsidP="00190D67">
      <w:pPr>
        <w:pStyle w:val="Sansinterligne"/>
        <w:spacing w:before="240" w:after="240"/>
        <w:rPr>
          <w:rFonts w:ascii="Arial" w:hAnsi="Arial" w:cs="Arial"/>
        </w:rPr>
      </w:pPr>
      <w:r>
        <w:rPr>
          <w:rFonts w:ascii="Arial" w:hAnsi="Arial" w:cs="Arial"/>
        </w:rPr>
        <w:t>Par ailleurs</w:t>
      </w:r>
      <w:r w:rsidR="00190D67">
        <w:rPr>
          <w:rFonts w:ascii="Arial" w:hAnsi="Arial" w:cs="Arial"/>
        </w:rPr>
        <w:t>, e</w:t>
      </w:r>
      <w:r w:rsidR="00190D67" w:rsidRPr="00B1383B">
        <w:rPr>
          <w:rFonts w:ascii="Arial" w:hAnsi="Arial" w:cs="Arial"/>
        </w:rPr>
        <w:t xml:space="preserve">lle souhaite </w:t>
      </w:r>
      <w:r w:rsidR="00190D67">
        <w:rPr>
          <w:rFonts w:ascii="Arial" w:hAnsi="Arial" w:cs="Arial"/>
        </w:rPr>
        <w:t xml:space="preserve">connaître le total des sommes recueillies pour chacun de ses </w:t>
      </w:r>
      <w:r w:rsidR="00190D67" w:rsidRPr="00B1383B">
        <w:rPr>
          <w:rFonts w:ascii="Arial" w:hAnsi="Arial" w:cs="Arial"/>
        </w:rPr>
        <w:t>projets</w:t>
      </w:r>
      <w:r w:rsidR="00190D67">
        <w:rPr>
          <w:rFonts w:ascii="Arial" w:hAnsi="Arial" w:cs="Arial"/>
        </w:rPr>
        <w:t xml:space="preserve"> et ainsi pouvoir évaluer les chances de </w:t>
      </w:r>
      <w:r w:rsidR="00190D67" w:rsidRPr="00B1383B">
        <w:rPr>
          <w:rFonts w:ascii="Arial" w:hAnsi="Arial" w:cs="Arial"/>
        </w:rPr>
        <w:t>les développer.</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9214"/>
      </w:tblGrid>
      <w:tr w:rsidR="00190D67" w:rsidRPr="00B1383B" w:rsidTr="000163B0">
        <w:trPr>
          <w:cantSplit/>
        </w:trPr>
        <w:tc>
          <w:tcPr>
            <w:tcW w:w="9781" w:type="dxa"/>
            <w:gridSpan w:val="2"/>
          </w:tcPr>
          <w:p w:rsidR="00190D67" w:rsidRDefault="00190D67" w:rsidP="000163B0">
            <w:pPr>
              <w:pStyle w:val="Sansinterligne"/>
              <w:spacing w:before="60" w:after="60"/>
              <w:jc w:val="center"/>
              <w:rPr>
                <w:rFonts w:ascii="Arial" w:hAnsi="Arial" w:cs="Arial"/>
                <w:b/>
              </w:rPr>
            </w:pPr>
            <w:r w:rsidRPr="00B1383B">
              <w:rPr>
                <w:rFonts w:ascii="Arial" w:hAnsi="Arial" w:cs="Arial"/>
                <w:b/>
              </w:rPr>
              <w:t>Travail à faire</w:t>
            </w:r>
          </w:p>
        </w:tc>
      </w:tr>
      <w:tr w:rsidR="00190D67" w:rsidRPr="00B1383B" w:rsidTr="000163B0">
        <w:trPr>
          <w:trHeight w:val="405"/>
        </w:trPr>
        <w:tc>
          <w:tcPr>
            <w:tcW w:w="567" w:type="dxa"/>
          </w:tcPr>
          <w:p w:rsidR="00190D67" w:rsidRDefault="00190D67" w:rsidP="00822BD3">
            <w:pPr>
              <w:pStyle w:val="Sansinterligne"/>
              <w:spacing w:before="120"/>
              <w:jc w:val="center"/>
              <w:rPr>
                <w:rFonts w:ascii="Arial" w:hAnsi="Arial" w:cs="Arial"/>
                <w:b/>
              </w:rPr>
            </w:pPr>
            <w:r w:rsidRPr="004677B3">
              <w:rPr>
                <w:rFonts w:ascii="Arial" w:hAnsi="Arial" w:cs="Arial"/>
                <w:b/>
              </w:rPr>
              <w:t>2.</w:t>
            </w:r>
            <w:r>
              <w:rPr>
                <w:rFonts w:ascii="Arial" w:hAnsi="Arial" w:cs="Arial"/>
                <w:b/>
              </w:rPr>
              <w:t>6</w:t>
            </w:r>
          </w:p>
        </w:tc>
        <w:tc>
          <w:tcPr>
            <w:tcW w:w="9214" w:type="dxa"/>
          </w:tcPr>
          <w:p w:rsidR="00190D67" w:rsidRDefault="00190D67" w:rsidP="001131D4">
            <w:pPr>
              <w:pStyle w:val="Sansinterligne"/>
              <w:spacing w:before="120"/>
              <w:rPr>
                <w:rFonts w:ascii="Arial" w:hAnsi="Arial" w:cs="Arial"/>
              </w:rPr>
            </w:pPr>
            <w:r w:rsidRPr="00B1383B">
              <w:rPr>
                <w:rFonts w:ascii="Arial" w:hAnsi="Arial" w:cs="Arial"/>
              </w:rPr>
              <w:t>Écrire les requêtes qui permettent</w:t>
            </w:r>
            <w:r>
              <w:rPr>
                <w:rFonts w:ascii="Arial" w:hAnsi="Arial" w:cs="Arial"/>
              </w:rPr>
              <w:t xml:space="preserve"> de répondre à Camille Pons</w:t>
            </w:r>
            <w:r w:rsidR="001131D4">
              <w:rPr>
                <w:rFonts w:ascii="Arial" w:hAnsi="Arial" w:cs="Arial"/>
              </w:rPr>
              <w:t xml:space="preserve"> (sachant qu’aucune modification proposée à la question 2.5 n’a été réalisée)</w:t>
            </w:r>
            <w:r>
              <w:rPr>
                <w:rFonts w:ascii="Arial" w:hAnsi="Arial" w:cs="Arial"/>
              </w:rPr>
              <w:t>.</w:t>
            </w:r>
          </w:p>
        </w:tc>
      </w:tr>
    </w:tbl>
    <w:p w:rsidR="00190D67" w:rsidRDefault="00190D67" w:rsidP="00190D67">
      <w:pPr>
        <w:pStyle w:val="Sansinterligne"/>
        <w:spacing w:before="240" w:after="240"/>
      </w:pPr>
      <w:proofErr w:type="spellStart"/>
      <w:r>
        <w:rPr>
          <w:rFonts w:ascii="Arial" w:hAnsi="Arial" w:cs="Arial"/>
        </w:rPr>
        <w:t>KissKissBankBank</w:t>
      </w:r>
      <w:proofErr w:type="spellEnd"/>
      <w:r w:rsidR="0092407A">
        <w:rPr>
          <w:rFonts w:ascii="Arial" w:hAnsi="Arial" w:cs="Arial"/>
        </w:rPr>
        <w:t xml:space="preserve"> </w:t>
      </w:r>
      <w:r>
        <w:rPr>
          <w:rFonts w:ascii="Arial" w:hAnsi="Arial" w:cs="Arial"/>
        </w:rPr>
        <w:t xml:space="preserve">cherche à déterminer </w:t>
      </w:r>
      <w:r w:rsidRPr="00AA6A2C">
        <w:rPr>
          <w:rFonts w:ascii="Arial" w:hAnsi="Arial" w:cs="Arial"/>
        </w:rPr>
        <w:t>des indicateurs de</w:t>
      </w:r>
      <w:r>
        <w:rPr>
          <w:rFonts w:ascii="Arial" w:hAnsi="Arial" w:cs="Arial"/>
        </w:rPr>
        <w:t xml:space="preserve"> mesure de sa performance</w:t>
      </w:r>
      <w:r w:rsidR="0092407A">
        <w:rPr>
          <w:rFonts w:ascii="Arial" w:hAnsi="Arial" w:cs="Arial"/>
        </w:rPr>
        <w:t xml:space="preserve"> en s’appuyant sur </w:t>
      </w:r>
      <w:r w:rsidRPr="00D5761B">
        <w:rPr>
          <w:rFonts w:ascii="Arial" w:hAnsi="Arial" w:cs="Arial"/>
        </w:rPr>
        <w:t>la base de données</w:t>
      </w:r>
      <w:r w:rsidR="0092407A">
        <w:rPr>
          <w:rFonts w:ascii="Arial" w:hAnsi="Arial" w:cs="Arial"/>
        </w:rPr>
        <w:t xml:space="preserve"> décrite dans </w:t>
      </w:r>
      <w:r w:rsidR="0092407A" w:rsidRPr="0092407A">
        <w:rPr>
          <w:rFonts w:ascii="Arial" w:hAnsi="Arial" w:cs="Arial"/>
          <w:b/>
        </w:rPr>
        <w:t>les documents 7 et 8</w:t>
      </w:r>
      <w:r>
        <w:rPr>
          <w:rFonts w:ascii="Arial" w:hAnsi="Arial" w:cs="Arial"/>
        </w:rPr>
        <w:t>.</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9214"/>
      </w:tblGrid>
      <w:tr w:rsidR="00190D67" w:rsidRPr="00B1383B" w:rsidTr="000163B0">
        <w:trPr>
          <w:cantSplit/>
        </w:trPr>
        <w:tc>
          <w:tcPr>
            <w:tcW w:w="9781" w:type="dxa"/>
            <w:gridSpan w:val="2"/>
          </w:tcPr>
          <w:p w:rsidR="00190D67" w:rsidRDefault="00190D67" w:rsidP="000163B0">
            <w:pPr>
              <w:pStyle w:val="Sansinterligne"/>
              <w:spacing w:before="60" w:after="60"/>
              <w:jc w:val="center"/>
              <w:rPr>
                <w:rFonts w:ascii="Arial" w:hAnsi="Arial" w:cs="Arial"/>
                <w:b/>
              </w:rPr>
            </w:pPr>
            <w:r w:rsidRPr="00B1383B">
              <w:rPr>
                <w:rFonts w:ascii="Arial" w:hAnsi="Arial" w:cs="Arial"/>
                <w:b/>
              </w:rPr>
              <w:t>Travail à faire</w:t>
            </w:r>
          </w:p>
        </w:tc>
      </w:tr>
      <w:tr w:rsidR="00190D67" w:rsidRPr="00B1383B" w:rsidTr="000163B0">
        <w:trPr>
          <w:trHeight w:val="503"/>
        </w:trPr>
        <w:tc>
          <w:tcPr>
            <w:tcW w:w="567" w:type="dxa"/>
          </w:tcPr>
          <w:p w:rsidR="00190D67" w:rsidRDefault="00190D67" w:rsidP="00822BD3">
            <w:pPr>
              <w:pStyle w:val="Sansinterligne"/>
              <w:spacing w:before="120"/>
              <w:jc w:val="center"/>
              <w:rPr>
                <w:rFonts w:ascii="Arial" w:hAnsi="Arial" w:cs="Arial"/>
                <w:b/>
              </w:rPr>
            </w:pPr>
            <w:r w:rsidRPr="004677B3">
              <w:rPr>
                <w:rFonts w:ascii="Arial" w:hAnsi="Arial" w:cs="Arial"/>
                <w:b/>
              </w:rPr>
              <w:t>2.</w:t>
            </w:r>
            <w:r>
              <w:rPr>
                <w:rFonts w:ascii="Arial" w:hAnsi="Arial" w:cs="Arial"/>
                <w:b/>
              </w:rPr>
              <w:t>7</w:t>
            </w:r>
          </w:p>
        </w:tc>
        <w:tc>
          <w:tcPr>
            <w:tcW w:w="9214" w:type="dxa"/>
          </w:tcPr>
          <w:p w:rsidR="00190D67" w:rsidRDefault="00190D67" w:rsidP="00D56BF2">
            <w:pPr>
              <w:pStyle w:val="Sansinterligne"/>
              <w:spacing w:before="120"/>
              <w:rPr>
                <w:rFonts w:ascii="Arial" w:hAnsi="Arial" w:cs="Arial"/>
              </w:rPr>
            </w:pPr>
            <w:r>
              <w:rPr>
                <w:rFonts w:ascii="Arial" w:hAnsi="Arial" w:cs="Arial"/>
              </w:rPr>
              <w:t xml:space="preserve">Proposer </w:t>
            </w:r>
            <w:r w:rsidR="00D903C1">
              <w:rPr>
                <w:rFonts w:ascii="Arial" w:hAnsi="Arial" w:cs="Arial"/>
              </w:rPr>
              <w:t>deux</w:t>
            </w:r>
            <w:r>
              <w:rPr>
                <w:rFonts w:ascii="Arial" w:hAnsi="Arial" w:cs="Arial"/>
              </w:rPr>
              <w:t xml:space="preserve"> indicateurs de performance pertinents</w:t>
            </w:r>
            <w:r w:rsidR="00D56BF2">
              <w:rPr>
                <w:rFonts w:ascii="Arial" w:hAnsi="Arial" w:cs="Arial"/>
              </w:rPr>
              <w:t>, qui pourraient être construits à partir de la base de données (</w:t>
            </w:r>
            <w:r w:rsidR="00D56BF2" w:rsidRPr="00D56BF2">
              <w:rPr>
                <w:rFonts w:ascii="Arial" w:hAnsi="Arial" w:cs="Arial"/>
                <w:b/>
                <w:i/>
              </w:rPr>
              <w:t xml:space="preserve">document </w:t>
            </w:r>
            <w:r w:rsidR="00C92E37">
              <w:rPr>
                <w:rFonts w:ascii="Arial" w:hAnsi="Arial" w:cs="Arial"/>
                <w:b/>
                <w:i/>
              </w:rPr>
              <w:t>8</w:t>
            </w:r>
            <w:r w:rsidR="00D56BF2">
              <w:rPr>
                <w:rFonts w:ascii="Arial" w:hAnsi="Arial" w:cs="Arial"/>
              </w:rPr>
              <w:t>),</w:t>
            </w:r>
            <w:r>
              <w:rPr>
                <w:rFonts w:ascii="Arial" w:hAnsi="Arial" w:cs="Arial"/>
              </w:rPr>
              <w:t xml:space="preserve"> pour ce type de plate-forme</w:t>
            </w:r>
            <w:r w:rsidR="00A277B2">
              <w:rPr>
                <w:rFonts w:ascii="Arial" w:hAnsi="Arial" w:cs="Arial"/>
              </w:rPr>
              <w:t>. Préciser les tables concernées</w:t>
            </w:r>
            <w:r w:rsidRPr="00AA6A2C">
              <w:rPr>
                <w:rFonts w:ascii="Arial" w:hAnsi="Arial" w:cs="Arial"/>
              </w:rPr>
              <w:t xml:space="preserve"> (les requêtes ne sont pas demandées)</w:t>
            </w:r>
            <w:r>
              <w:rPr>
                <w:rFonts w:ascii="Arial" w:hAnsi="Arial" w:cs="Arial"/>
              </w:rPr>
              <w:t>.</w:t>
            </w:r>
          </w:p>
        </w:tc>
      </w:tr>
    </w:tbl>
    <w:p w:rsidR="00190D67" w:rsidRPr="00B1383B" w:rsidRDefault="00190D67" w:rsidP="00190D67">
      <w:pPr>
        <w:pStyle w:val="Sansinterligne"/>
        <w:rPr>
          <w:rFonts w:ascii="Arial" w:hAnsi="Arial" w:cs="Arial"/>
        </w:rPr>
      </w:pPr>
    </w:p>
    <w:p w:rsidR="00190D67" w:rsidRDefault="00190D67" w:rsidP="00190D67">
      <w:pPr>
        <w:pStyle w:val="Sansinterligne"/>
        <w:rPr>
          <w:rFonts w:ascii="Arial" w:hAnsi="Arial" w:cs="Arial"/>
        </w:rPr>
      </w:pPr>
      <w:r>
        <w:rPr>
          <w:rFonts w:ascii="Arial" w:hAnsi="Arial" w:cs="Arial"/>
        </w:rPr>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708"/>
      </w:tblGrid>
      <w:tr w:rsidR="00190D67" w:rsidRPr="0024599D" w:rsidTr="000163B0">
        <w:tc>
          <w:tcPr>
            <w:tcW w:w="9708" w:type="dxa"/>
            <w:hideMark/>
          </w:tcPr>
          <w:p w:rsidR="00190D67" w:rsidRDefault="00190D67" w:rsidP="000163B0">
            <w:pPr>
              <w:spacing w:before="120" w:after="120" w:line="240" w:lineRule="auto"/>
              <w:rPr>
                <w:rFonts w:ascii="Arial" w:hAnsi="Arial" w:cs="Arial"/>
                <w:sz w:val="24"/>
                <w:lang w:eastAsia="en-US"/>
              </w:rPr>
            </w:pPr>
            <w:r w:rsidRPr="004677B3">
              <w:rPr>
                <w:rFonts w:ascii="Arial" w:hAnsi="Arial" w:cs="Arial"/>
                <w:b/>
                <w:sz w:val="24"/>
                <w:lang w:eastAsia="en-US"/>
              </w:rPr>
              <w:lastRenderedPageBreak/>
              <w:br w:type="page"/>
              <w:t xml:space="preserve">Dossier 3 : </w:t>
            </w:r>
            <w:r w:rsidRPr="00B8445B">
              <w:rPr>
                <w:rFonts w:ascii="Arial" w:hAnsi="Arial" w:cs="Arial"/>
                <w:b/>
                <w:sz w:val="24"/>
                <w:lang w:eastAsia="en-US"/>
              </w:rPr>
              <w:t xml:space="preserve">Valorisation des performances de </w:t>
            </w:r>
            <w:proofErr w:type="spellStart"/>
            <w:r w:rsidRPr="00B8445B">
              <w:rPr>
                <w:rFonts w:ascii="Arial" w:hAnsi="Arial" w:cs="Arial"/>
                <w:b/>
                <w:sz w:val="24"/>
                <w:lang w:eastAsia="en-US"/>
              </w:rPr>
              <w:t>KissKissBankBank</w:t>
            </w:r>
            <w:proofErr w:type="spellEnd"/>
          </w:p>
        </w:tc>
      </w:tr>
    </w:tbl>
    <w:p w:rsidR="00190D67" w:rsidRPr="009C4527" w:rsidRDefault="00190D67" w:rsidP="00190D67">
      <w:pPr>
        <w:pStyle w:val="Titre7"/>
        <w:spacing w:after="0" w:line="240" w:lineRule="auto"/>
        <w:ind w:left="1298" w:hanging="1298"/>
        <w:rPr>
          <w:rFonts w:ascii="Arial" w:hAnsi="Arial" w:cs="Arial"/>
          <w:b/>
          <w:szCs w:val="22"/>
        </w:rPr>
      </w:pPr>
      <w:r w:rsidRPr="009C4527">
        <w:rPr>
          <w:rFonts w:ascii="Arial" w:hAnsi="Arial" w:cs="Arial"/>
          <w:b/>
          <w:szCs w:val="22"/>
        </w:rPr>
        <w:t>Documents à exploiter :</w:t>
      </w:r>
    </w:p>
    <w:p w:rsidR="00190D67" w:rsidRPr="001926EB" w:rsidRDefault="00190D67" w:rsidP="00190D67">
      <w:pPr>
        <w:pStyle w:val="Document"/>
        <w:rPr>
          <w:rFonts w:ascii="Arial" w:hAnsi="Arial" w:cs="Arial"/>
          <w:sz w:val="22"/>
          <w:szCs w:val="22"/>
        </w:rPr>
      </w:pPr>
      <w:r>
        <w:rPr>
          <w:rFonts w:ascii="Arial" w:hAnsi="Arial" w:cs="Arial"/>
          <w:sz w:val="22"/>
          <w:szCs w:val="22"/>
        </w:rPr>
        <w:t>Document 7</w:t>
      </w:r>
      <w:r w:rsidRPr="001926EB">
        <w:rPr>
          <w:rFonts w:ascii="Arial" w:hAnsi="Arial" w:cs="Arial"/>
          <w:sz w:val="22"/>
          <w:szCs w:val="22"/>
        </w:rPr>
        <w:t xml:space="preserve"> : </w:t>
      </w:r>
      <w:r>
        <w:rPr>
          <w:rFonts w:ascii="Arial" w:hAnsi="Arial" w:cs="Arial"/>
          <w:sz w:val="22"/>
          <w:szCs w:val="22"/>
        </w:rPr>
        <w:tab/>
      </w:r>
      <w:r w:rsidRPr="001926EB">
        <w:rPr>
          <w:rFonts w:ascii="Arial" w:hAnsi="Arial" w:cs="Arial"/>
          <w:sz w:val="22"/>
          <w:szCs w:val="22"/>
        </w:rPr>
        <w:t>Extrait du schéma relationnel de la base de données</w:t>
      </w:r>
    </w:p>
    <w:p w:rsidR="00190D67" w:rsidRDefault="00190D67" w:rsidP="00190D67">
      <w:pPr>
        <w:pStyle w:val="Document"/>
        <w:rPr>
          <w:rFonts w:ascii="Arial" w:hAnsi="Arial" w:cs="Arial"/>
          <w:sz w:val="22"/>
          <w:szCs w:val="22"/>
        </w:rPr>
      </w:pPr>
      <w:r>
        <w:rPr>
          <w:rFonts w:ascii="Arial" w:hAnsi="Arial" w:cs="Arial"/>
          <w:sz w:val="22"/>
          <w:szCs w:val="22"/>
        </w:rPr>
        <w:t>Document 8</w:t>
      </w:r>
      <w:r w:rsidRPr="001926EB">
        <w:rPr>
          <w:rFonts w:ascii="Arial" w:hAnsi="Arial" w:cs="Arial"/>
          <w:sz w:val="22"/>
          <w:szCs w:val="22"/>
        </w:rPr>
        <w:t xml:space="preserve"> : </w:t>
      </w:r>
      <w:r>
        <w:rPr>
          <w:rFonts w:ascii="Arial" w:hAnsi="Arial" w:cs="Arial"/>
          <w:sz w:val="22"/>
          <w:szCs w:val="22"/>
        </w:rPr>
        <w:tab/>
      </w:r>
      <w:r w:rsidRPr="001926EB">
        <w:rPr>
          <w:rFonts w:ascii="Arial" w:hAnsi="Arial" w:cs="Arial"/>
          <w:sz w:val="22"/>
          <w:szCs w:val="22"/>
        </w:rPr>
        <w:t>Extrait des tables de la base de données</w:t>
      </w:r>
    </w:p>
    <w:p w:rsidR="00190D67" w:rsidRPr="001926EB" w:rsidRDefault="00190D67" w:rsidP="00190D67">
      <w:pPr>
        <w:pStyle w:val="Document"/>
        <w:rPr>
          <w:rFonts w:ascii="Arial" w:hAnsi="Arial" w:cs="Arial"/>
          <w:sz w:val="22"/>
          <w:szCs w:val="22"/>
        </w:rPr>
      </w:pPr>
      <w:r>
        <w:rPr>
          <w:rFonts w:ascii="Arial" w:hAnsi="Arial" w:cs="Arial"/>
          <w:sz w:val="22"/>
          <w:szCs w:val="22"/>
        </w:rPr>
        <w:t>Document 9</w:t>
      </w:r>
      <w:r w:rsidR="009A1205">
        <w:rPr>
          <w:rFonts w:ascii="Arial" w:hAnsi="Arial" w:cs="Arial"/>
          <w:sz w:val="22"/>
          <w:szCs w:val="22"/>
        </w:rPr>
        <w:t xml:space="preserve"> </w:t>
      </w:r>
      <w:r>
        <w:rPr>
          <w:rFonts w:ascii="Arial" w:hAnsi="Arial" w:cs="Arial"/>
          <w:sz w:val="22"/>
          <w:szCs w:val="22"/>
        </w:rPr>
        <w:t xml:space="preserve">: </w:t>
      </w:r>
      <w:r>
        <w:rPr>
          <w:rFonts w:ascii="Arial" w:hAnsi="Arial" w:cs="Arial"/>
          <w:sz w:val="22"/>
          <w:szCs w:val="22"/>
        </w:rPr>
        <w:tab/>
        <w:t xml:space="preserve">Script </w:t>
      </w:r>
      <w:r w:rsidRPr="00D8185D">
        <w:rPr>
          <w:rFonts w:ascii="Arial" w:hAnsi="Arial" w:cs="Arial"/>
          <w:sz w:val="22"/>
          <w:szCs w:val="22"/>
        </w:rPr>
        <w:t xml:space="preserve">PHP de réalisation des statistiques </w:t>
      </w:r>
      <w:r w:rsidR="00C92E37">
        <w:rPr>
          <w:rFonts w:ascii="Arial" w:hAnsi="Arial" w:cs="Arial"/>
          <w:sz w:val="22"/>
          <w:szCs w:val="22"/>
        </w:rPr>
        <w:t>concernant les</w:t>
      </w:r>
      <w:r w:rsidRPr="00D8185D">
        <w:rPr>
          <w:rFonts w:ascii="Arial" w:hAnsi="Arial" w:cs="Arial"/>
          <w:sz w:val="22"/>
          <w:szCs w:val="22"/>
        </w:rPr>
        <w:t xml:space="preserve"> projet</w:t>
      </w:r>
      <w:r w:rsidR="00C92E37">
        <w:rPr>
          <w:rFonts w:ascii="Arial" w:hAnsi="Arial" w:cs="Arial"/>
          <w:sz w:val="22"/>
          <w:szCs w:val="22"/>
        </w:rPr>
        <w:t>s</w:t>
      </w:r>
    </w:p>
    <w:p w:rsidR="00190D67" w:rsidRPr="00B1383B" w:rsidRDefault="00AA5395" w:rsidP="00190D67">
      <w:pPr>
        <w:pStyle w:val="Sansinterligne"/>
        <w:spacing w:before="360" w:after="240"/>
        <w:rPr>
          <w:rFonts w:ascii="Arial" w:hAnsi="Arial" w:cs="Arial"/>
        </w:rPr>
      </w:pPr>
      <w:r>
        <w:rPr>
          <w:rFonts w:ascii="Arial" w:hAnsi="Arial" w:cs="Arial"/>
        </w:rPr>
        <w:t xml:space="preserve">Pour </w:t>
      </w:r>
      <w:r w:rsidR="00190D67">
        <w:rPr>
          <w:rFonts w:ascii="Arial" w:hAnsi="Arial" w:cs="Arial"/>
        </w:rPr>
        <w:t xml:space="preserve">valoriser ses performances auprès des </w:t>
      </w:r>
      <w:proofErr w:type="spellStart"/>
      <w:r w:rsidR="00190D67">
        <w:rPr>
          <w:rFonts w:ascii="Arial" w:hAnsi="Arial" w:cs="Arial"/>
        </w:rPr>
        <w:t>KissBankers</w:t>
      </w:r>
      <w:proofErr w:type="spellEnd"/>
      <w:r w:rsidR="00190D67">
        <w:rPr>
          <w:rFonts w:ascii="Arial" w:hAnsi="Arial" w:cs="Arial"/>
        </w:rPr>
        <w:t xml:space="preserve"> et </w:t>
      </w:r>
      <w:r w:rsidR="00B64248">
        <w:rPr>
          <w:rFonts w:ascii="Arial" w:hAnsi="Arial" w:cs="Arial"/>
        </w:rPr>
        <w:t xml:space="preserve">des </w:t>
      </w:r>
      <w:r w:rsidR="00190D67">
        <w:rPr>
          <w:rFonts w:ascii="Arial" w:hAnsi="Arial" w:cs="Arial"/>
        </w:rPr>
        <w:t xml:space="preserve">porteurs </w:t>
      </w:r>
      <w:r w:rsidR="00B64248">
        <w:rPr>
          <w:rFonts w:ascii="Arial" w:hAnsi="Arial" w:cs="Arial"/>
        </w:rPr>
        <w:t xml:space="preserve">et porteuses </w:t>
      </w:r>
      <w:r w:rsidR="00190D67">
        <w:rPr>
          <w:rFonts w:ascii="Arial" w:hAnsi="Arial" w:cs="Arial"/>
        </w:rPr>
        <w:t>de projets</w:t>
      </w:r>
      <w:r w:rsidR="00B64248">
        <w:rPr>
          <w:rFonts w:ascii="Arial" w:hAnsi="Arial" w:cs="Arial"/>
        </w:rPr>
        <w:t>,</w:t>
      </w:r>
      <w:r w:rsidR="00190D67">
        <w:rPr>
          <w:rFonts w:ascii="Arial" w:hAnsi="Arial" w:cs="Arial"/>
        </w:rPr>
        <w:t xml:space="preserve"> actuels et à venir, </w:t>
      </w:r>
      <w:proofErr w:type="spellStart"/>
      <w:r w:rsidR="00190D67">
        <w:rPr>
          <w:rFonts w:ascii="Arial" w:hAnsi="Arial" w:cs="Arial"/>
        </w:rPr>
        <w:t>KissKissBankBank</w:t>
      </w:r>
      <w:proofErr w:type="spellEnd"/>
      <w:r w:rsidR="00190D67">
        <w:rPr>
          <w:rFonts w:ascii="Arial" w:hAnsi="Arial" w:cs="Arial"/>
        </w:rPr>
        <w:t xml:space="preserve"> souhaite enrichir son site </w:t>
      </w:r>
      <w:r w:rsidR="00190D67" w:rsidRPr="005E5735">
        <w:rPr>
          <w:rFonts w:ascii="Arial" w:hAnsi="Arial" w:cs="Arial"/>
          <w:i/>
        </w:rPr>
        <w:t>web</w:t>
      </w:r>
      <w:r w:rsidR="00190D67">
        <w:rPr>
          <w:rFonts w:ascii="Arial" w:hAnsi="Arial" w:cs="Arial"/>
        </w:rPr>
        <w:t>. Aussi</w:t>
      </w:r>
      <w:r w:rsidR="00190D67" w:rsidRPr="00B1383B">
        <w:rPr>
          <w:rFonts w:ascii="Arial" w:hAnsi="Arial" w:cs="Arial"/>
        </w:rPr>
        <w:t xml:space="preserve">, </w:t>
      </w:r>
      <w:r w:rsidR="00190D67">
        <w:rPr>
          <w:rFonts w:ascii="Arial" w:hAnsi="Arial" w:cs="Arial"/>
        </w:rPr>
        <w:t>les responsables ont demandé à</w:t>
      </w:r>
      <w:r w:rsidR="00190D67" w:rsidRPr="00B1383B">
        <w:rPr>
          <w:rFonts w:ascii="Arial" w:hAnsi="Arial" w:cs="Arial"/>
        </w:rPr>
        <w:t xml:space="preserve"> </w:t>
      </w:r>
      <w:r w:rsidR="00190D67">
        <w:rPr>
          <w:rFonts w:ascii="Arial" w:hAnsi="Arial" w:cs="Arial"/>
        </w:rPr>
        <w:t>leur équipe de développe</w:t>
      </w:r>
      <w:r w:rsidR="00B64248">
        <w:rPr>
          <w:rFonts w:ascii="Arial" w:hAnsi="Arial" w:cs="Arial"/>
        </w:rPr>
        <w:t>ment</w:t>
      </w:r>
      <w:r w:rsidR="00190D67">
        <w:rPr>
          <w:rFonts w:ascii="Arial" w:hAnsi="Arial" w:cs="Arial"/>
        </w:rPr>
        <w:t xml:space="preserve"> d</w:t>
      </w:r>
      <w:r w:rsidR="00FD3619">
        <w:rPr>
          <w:rFonts w:ascii="Arial" w:hAnsi="Arial" w:cs="Arial"/>
        </w:rPr>
        <w:t xml:space="preserve">’intégrer au site existant </w:t>
      </w:r>
      <w:r w:rsidR="00190D67">
        <w:rPr>
          <w:rFonts w:ascii="Arial" w:hAnsi="Arial" w:cs="Arial"/>
        </w:rPr>
        <w:t xml:space="preserve">une </w:t>
      </w:r>
      <w:r w:rsidR="00FD3619">
        <w:rPr>
          <w:rFonts w:ascii="Arial" w:hAnsi="Arial" w:cs="Arial"/>
        </w:rPr>
        <w:t xml:space="preserve">nouvelle </w:t>
      </w:r>
      <w:r w:rsidR="00190D67">
        <w:rPr>
          <w:rFonts w:ascii="Arial" w:hAnsi="Arial" w:cs="Arial"/>
        </w:rPr>
        <w:t xml:space="preserve">interface </w:t>
      </w:r>
      <w:r w:rsidR="00190D67" w:rsidRPr="005D7972">
        <w:rPr>
          <w:rFonts w:ascii="Arial" w:hAnsi="Arial" w:cs="Arial"/>
          <w:i/>
        </w:rPr>
        <w:t>web</w:t>
      </w:r>
      <w:r w:rsidR="00FD3619">
        <w:rPr>
          <w:rFonts w:ascii="Arial" w:hAnsi="Arial" w:cs="Arial"/>
        </w:rPr>
        <w:t xml:space="preserve"> </w:t>
      </w:r>
      <w:r w:rsidR="00190D67">
        <w:rPr>
          <w:rFonts w:ascii="Arial" w:hAnsi="Arial" w:cs="Arial"/>
        </w:rPr>
        <w:t>qui permettra de mettre en avant les performances de l’entreprise</w:t>
      </w:r>
      <w:r w:rsidR="00190D67" w:rsidRPr="00B1383B">
        <w:rPr>
          <w:rFonts w:ascii="Arial" w:hAnsi="Arial" w:cs="Arial"/>
        </w:rPr>
        <w:t>.</w:t>
      </w:r>
      <w:r w:rsidR="00190D67">
        <w:rPr>
          <w:rFonts w:ascii="Arial" w:hAnsi="Arial" w:cs="Arial"/>
        </w:rPr>
        <w:t xml:space="preserve"> Dans ce cadre, un script de réalisation de statistiques </w:t>
      </w:r>
      <w:r w:rsidR="00C92E37">
        <w:rPr>
          <w:rFonts w:ascii="Arial" w:hAnsi="Arial" w:cs="Arial"/>
        </w:rPr>
        <w:t>a été créé</w:t>
      </w:r>
      <w:r w:rsidR="00190D67">
        <w:rPr>
          <w:rFonts w:ascii="Arial" w:hAnsi="Arial" w:cs="Arial"/>
        </w:rPr>
        <w:t xml:space="preserve">. Un extrait est présenté dans le </w:t>
      </w:r>
      <w:r w:rsidR="00190D67" w:rsidRPr="00D05498">
        <w:rPr>
          <w:rFonts w:ascii="Arial" w:hAnsi="Arial" w:cs="Arial"/>
          <w:b/>
          <w:i/>
        </w:rPr>
        <w:t>document 9</w:t>
      </w:r>
      <w:r w:rsidR="00190D67">
        <w:rPr>
          <w:rFonts w:ascii="Arial" w:hAnsi="Arial" w:cs="Arial"/>
        </w:rPr>
        <w:t>.</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9072"/>
      </w:tblGrid>
      <w:tr w:rsidR="00190D67" w:rsidRPr="00B1383B" w:rsidTr="000163B0">
        <w:trPr>
          <w:cantSplit/>
        </w:trPr>
        <w:tc>
          <w:tcPr>
            <w:tcW w:w="9639" w:type="dxa"/>
            <w:gridSpan w:val="2"/>
          </w:tcPr>
          <w:p w:rsidR="00190D67" w:rsidRDefault="00190D67" w:rsidP="000163B0">
            <w:pPr>
              <w:pStyle w:val="Sansinterligne"/>
              <w:spacing w:before="60" w:after="60"/>
              <w:jc w:val="center"/>
              <w:rPr>
                <w:rFonts w:ascii="Arial" w:hAnsi="Arial" w:cs="Arial"/>
                <w:b/>
              </w:rPr>
            </w:pPr>
            <w:r w:rsidRPr="00B1383B">
              <w:rPr>
                <w:rFonts w:ascii="Arial" w:hAnsi="Arial" w:cs="Arial"/>
                <w:b/>
              </w:rPr>
              <w:t>Travail à faire</w:t>
            </w:r>
          </w:p>
        </w:tc>
      </w:tr>
      <w:tr w:rsidR="00190D67" w:rsidRPr="00B1383B" w:rsidTr="000163B0">
        <w:trPr>
          <w:trHeight w:val="313"/>
        </w:trPr>
        <w:tc>
          <w:tcPr>
            <w:tcW w:w="567" w:type="dxa"/>
          </w:tcPr>
          <w:p w:rsidR="00190D67" w:rsidRDefault="00190D67" w:rsidP="00822BD3">
            <w:pPr>
              <w:pStyle w:val="Sansinterligne"/>
              <w:spacing w:before="120"/>
              <w:jc w:val="center"/>
              <w:rPr>
                <w:rFonts w:ascii="Arial" w:hAnsi="Arial" w:cs="Arial"/>
                <w:b/>
              </w:rPr>
            </w:pPr>
            <w:r w:rsidRPr="004677B3">
              <w:rPr>
                <w:rFonts w:ascii="Arial" w:hAnsi="Arial" w:cs="Arial"/>
                <w:b/>
              </w:rPr>
              <w:t>3.</w:t>
            </w:r>
            <w:r>
              <w:rPr>
                <w:rFonts w:ascii="Arial" w:hAnsi="Arial" w:cs="Arial"/>
                <w:b/>
              </w:rPr>
              <w:t>1</w:t>
            </w:r>
          </w:p>
        </w:tc>
        <w:tc>
          <w:tcPr>
            <w:tcW w:w="9072" w:type="dxa"/>
          </w:tcPr>
          <w:p w:rsidR="00190D67" w:rsidRDefault="00190D67" w:rsidP="0092407A">
            <w:pPr>
              <w:pStyle w:val="Sansinterligne"/>
              <w:spacing w:before="120"/>
              <w:rPr>
                <w:rFonts w:ascii="Arial" w:hAnsi="Arial" w:cs="Arial"/>
              </w:rPr>
            </w:pPr>
            <w:r w:rsidRPr="00B1383B">
              <w:rPr>
                <w:rFonts w:ascii="Arial" w:hAnsi="Arial" w:cs="Arial"/>
              </w:rPr>
              <w:t>E</w:t>
            </w:r>
            <w:r>
              <w:rPr>
                <w:rFonts w:ascii="Arial" w:hAnsi="Arial" w:cs="Arial"/>
              </w:rPr>
              <w:t>xpliquer</w:t>
            </w:r>
            <w:r w:rsidR="00D903C1">
              <w:rPr>
                <w:rFonts w:ascii="Arial" w:hAnsi="Arial" w:cs="Arial"/>
              </w:rPr>
              <w:t xml:space="preserve"> </w:t>
            </w:r>
            <w:r w:rsidR="0092407A">
              <w:rPr>
                <w:rFonts w:ascii="Arial" w:hAnsi="Arial" w:cs="Arial"/>
              </w:rPr>
              <w:t>brièvement</w:t>
            </w:r>
            <w:r w:rsidR="00802678">
              <w:rPr>
                <w:rFonts w:ascii="Arial" w:hAnsi="Arial" w:cs="Arial"/>
              </w:rPr>
              <w:t xml:space="preserve"> ce que souhaitent obtenir les développeurs grâce à la requête ligne 1190 (les résultats chiffrés ne sont pas attendus).</w:t>
            </w:r>
          </w:p>
        </w:tc>
      </w:tr>
      <w:tr w:rsidR="00190D67" w:rsidRPr="00B1383B" w:rsidTr="000163B0">
        <w:trPr>
          <w:trHeight w:val="313"/>
        </w:trPr>
        <w:tc>
          <w:tcPr>
            <w:tcW w:w="567" w:type="dxa"/>
          </w:tcPr>
          <w:p w:rsidR="00190D67" w:rsidRDefault="00190D67" w:rsidP="00822BD3">
            <w:pPr>
              <w:pStyle w:val="Sansinterligne"/>
              <w:spacing w:before="120"/>
              <w:jc w:val="center"/>
              <w:rPr>
                <w:rFonts w:ascii="Arial" w:hAnsi="Arial" w:cs="Arial"/>
                <w:b/>
              </w:rPr>
            </w:pPr>
            <w:r w:rsidRPr="004677B3">
              <w:rPr>
                <w:rFonts w:ascii="Arial" w:hAnsi="Arial" w:cs="Arial"/>
                <w:b/>
              </w:rPr>
              <w:t>3.</w:t>
            </w:r>
            <w:r>
              <w:rPr>
                <w:rFonts w:ascii="Arial" w:hAnsi="Arial" w:cs="Arial"/>
                <w:b/>
              </w:rPr>
              <w:t>2</w:t>
            </w:r>
          </w:p>
        </w:tc>
        <w:tc>
          <w:tcPr>
            <w:tcW w:w="9072" w:type="dxa"/>
          </w:tcPr>
          <w:p w:rsidR="00190D67" w:rsidRDefault="0092407A" w:rsidP="0092407A">
            <w:pPr>
              <w:pStyle w:val="Sansinterligne"/>
              <w:spacing w:before="120"/>
              <w:rPr>
                <w:rFonts w:ascii="Arial" w:hAnsi="Arial" w:cs="Arial"/>
              </w:rPr>
            </w:pPr>
            <w:r>
              <w:rPr>
                <w:rFonts w:ascii="Arial" w:hAnsi="Arial" w:cs="Arial"/>
              </w:rPr>
              <w:t>Préciser l’</w:t>
            </w:r>
            <w:r w:rsidR="00802678">
              <w:rPr>
                <w:rFonts w:ascii="Arial" w:hAnsi="Arial" w:cs="Arial"/>
              </w:rPr>
              <w:t xml:space="preserve">élément </w:t>
            </w:r>
            <w:r w:rsidR="00AB72EE">
              <w:rPr>
                <w:rFonts w:ascii="Arial" w:hAnsi="Arial" w:cs="Arial"/>
              </w:rPr>
              <w:t>du système informatique</w:t>
            </w:r>
            <w:r w:rsidR="00802678">
              <w:rPr>
                <w:rFonts w:ascii="Arial" w:hAnsi="Arial" w:cs="Arial"/>
              </w:rPr>
              <w:t xml:space="preserve"> </w:t>
            </w:r>
            <w:r>
              <w:rPr>
                <w:rFonts w:ascii="Arial" w:hAnsi="Arial" w:cs="Arial"/>
              </w:rPr>
              <w:t>désigné</w:t>
            </w:r>
            <w:r w:rsidR="00802678">
              <w:rPr>
                <w:rFonts w:ascii="Arial" w:hAnsi="Arial" w:cs="Arial"/>
              </w:rPr>
              <w:t xml:space="preserve"> par</w:t>
            </w:r>
            <w:r w:rsidR="00190D67" w:rsidRPr="00B1383B">
              <w:rPr>
                <w:rFonts w:ascii="Arial" w:hAnsi="Arial" w:cs="Arial"/>
              </w:rPr>
              <w:t xml:space="preserve"> l'adresse</w:t>
            </w:r>
            <w:r w:rsidR="00190D67" w:rsidRPr="00B1383B">
              <w:rPr>
                <w:rFonts w:ascii="Arial" w:hAnsi="Arial" w:cs="Arial"/>
                <w:i/>
              </w:rPr>
              <w:t xml:space="preserve"> "54.154.124.59"</w:t>
            </w:r>
            <w:r w:rsidR="00190D67" w:rsidRPr="00B1383B">
              <w:rPr>
                <w:rFonts w:ascii="Arial" w:hAnsi="Arial" w:cs="Arial"/>
              </w:rPr>
              <w:t xml:space="preserve"> indiquée à la ligne 1140 du script PHP</w:t>
            </w:r>
            <w:r w:rsidR="00190D67">
              <w:rPr>
                <w:rFonts w:ascii="Arial" w:hAnsi="Arial" w:cs="Arial"/>
              </w:rPr>
              <w:t>.</w:t>
            </w:r>
          </w:p>
        </w:tc>
      </w:tr>
      <w:tr w:rsidR="00190D67" w:rsidRPr="00B1383B" w:rsidTr="000163B0">
        <w:trPr>
          <w:trHeight w:val="355"/>
        </w:trPr>
        <w:tc>
          <w:tcPr>
            <w:tcW w:w="567" w:type="dxa"/>
          </w:tcPr>
          <w:p w:rsidR="00190D67" w:rsidRDefault="00190D67" w:rsidP="00822BD3">
            <w:pPr>
              <w:pStyle w:val="Sansinterligne"/>
              <w:spacing w:before="120"/>
              <w:jc w:val="center"/>
              <w:rPr>
                <w:rFonts w:ascii="Arial" w:hAnsi="Arial" w:cs="Arial"/>
                <w:b/>
              </w:rPr>
            </w:pPr>
            <w:r>
              <w:rPr>
                <w:rFonts w:ascii="Arial" w:hAnsi="Arial" w:cs="Arial"/>
                <w:b/>
              </w:rPr>
              <w:t>3.3</w:t>
            </w:r>
          </w:p>
        </w:tc>
        <w:tc>
          <w:tcPr>
            <w:tcW w:w="9072" w:type="dxa"/>
          </w:tcPr>
          <w:p w:rsidR="00190D67" w:rsidRDefault="00190D67" w:rsidP="000163B0">
            <w:pPr>
              <w:pStyle w:val="Sansinterligne"/>
              <w:spacing w:before="120"/>
              <w:rPr>
                <w:rFonts w:ascii="Arial" w:hAnsi="Arial" w:cs="Arial"/>
              </w:rPr>
            </w:pPr>
            <w:r w:rsidRPr="00B1383B">
              <w:rPr>
                <w:rFonts w:ascii="Arial" w:hAnsi="Arial" w:cs="Arial"/>
              </w:rPr>
              <w:t>Compléter sur votre copie les lignes 1300</w:t>
            </w:r>
            <w:r>
              <w:rPr>
                <w:rFonts w:ascii="Arial" w:hAnsi="Arial" w:cs="Arial"/>
              </w:rPr>
              <w:t xml:space="preserve"> </w:t>
            </w:r>
            <w:r w:rsidRPr="00B1383B">
              <w:rPr>
                <w:rFonts w:ascii="Arial" w:hAnsi="Arial" w:cs="Arial"/>
              </w:rPr>
              <w:t>et 13</w:t>
            </w:r>
            <w:r>
              <w:rPr>
                <w:rFonts w:ascii="Arial" w:hAnsi="Arial" w:cs="Arial"/>
              </w:rPr>
              <w:t>1</w:t>
            </w:r>
            <w:r w:rsidRPr="00B1383B">
              <w:rPr>
                <w:rFonts w:ascii="Arial" w:hAnsi="Arial" w:cs="Arial"/>
              </w:rPr>
              <w:t>0</w:t>
            </w:r>
            <w:r>
              <w:rPr>
                <w:rFonts w:ascii="Arial" w:hAnsi="Arial" w:cs="Arial"/>
              </w:rPr>
              <w:t>.</w:t>
            </w:r>
          </w:p>
        </w:tc>
      </w:tr>
    </w:tbl>
    <w:p w:rsidR="00190D67" w:rsidRDefault="00190D67" w:rsidP="00190D67">
      <w:pPr>
        <w:pStyle w:val="NormalWeb"/>
        <w:spacing w:before="240" w:after="0"/>
        <w:rPr>
          <w:rFonts w:ascii="Arial" w:hAnsi="Arial" w:cs="Arial"/>
          <w:szCs w:val="22"/>
        </w:rPr>
      </w:pPr>
      <w:r>
        <w:rPr>
          <w:rFonts w:ascii="Arial" w:hAnsi="Arial" w:cs="Arial"/>
          <w:szCs w:val="22"/>
        </w:rPr>
        <w:t xml:space="preserve">Suite à une demande des responsables de </w:t>
      </w:r>
      <w:proofErr w:type="spellStart"/>
      <w:r>
        <w:rPr>
          <w:rFonts w:ascii="Arial" w:hAnsi="Arial" w:cs="Arial"/>
          <w:szCs w:val="22"/>
        </w:rPr>
        <w:t>KissKissBankBank</w:t>
      </w:r>
      <w:proofErr w:type="spellEnd"/>
      <w:r>
        <w:rPr>
          <w:rFonts w:ascii="Arial" w:hAnsi="Arial" w:cs="Arial"/>
          <w:szCs w:val="22"/>
        </w:rPr>
        <w:t xml:space="preserve">, un des développeurs a enrichi le script du </w:t>
      </w:r>
      <w:r w:rsidRPr="00F66479">
        <w:rPr>
          <w:rFonts w:ascii="Arial" w:hAnsi="Arial" w:cs="Arial"/>
          <w:b/>
          <w:i/>
          <w:szCs w:val="22"/>
        </w:rPr>
        <w:t>document 9</w:t>
      </w:r>
      <w:r>
        <w:rPr>
          <w:rFonts w:ascii="Arial" w:hAnsi="Arial" w:cs="Arial"/>
          <w:szCs w:val="22"/>
        </w:rPr>
        <w:t xml:space="preserve"> afin que l</w:t>
      </w:r>
      <w:r w:rsidRPr="00B1383B">
        <w:rPr>
          <w:rFonts w:ascii="Arial" w:hAnsi="Arial" w:cs="Arial"/>
          <w:szCs w:val="22"/>
        </w:rPr>
        <w:t xml:space="preserve">es </w:t>
      </w:r>
      <w:r w:rsidR="005E5735">
        <w:rPr>
          <w:rFonts w:ascii="Arial" w:hAnsi="Arial" w:cs="Arial"/>
          <w:szCs w:val="22"/>
        </w:rPr>
        <w:t>porteurs</w:t>
      </w:r>
      <w:r w:rsidRPr="00B1383B">
        <w:rPr>
          <w:rFonts w:ascii="Arial" w:hAnsi="Arial" w:cs="Arial"/>
          <w:szCs w:val="22"/>
        </w:rPr>
        <w:t xml:space="preserve"> de projet reçoivent </w:t>
      </w:r>
      <w:r>
        <w:rPr>
          <w:rFonts w:ascii="Arial" w:hAnsi="Arial" w:cs="Arial"/>
          <w:szCs w:val="22"/>
        </w:rPr>
        <w:t>un</w:t>
      </w:r>
      <w:r w:rsidRPr="00B1383B">
        <w:rPr>
          <w:rFonts w:ascii="Arial" w:hAnsi="Arial" w:cs="Arial"/>
          <w:szCs w:val="22"/>
        </w:rPr>
        <w:t xml:space="preserve"> message </w:t>
      </w:r>
      <w:r>
        <w:rPr>
          <w:rFonts w:ascii="Arial" w:hAnsi="Arial" w:cs="Arial"/>
          <w:szCs w:val="22"/>
        </w:rPr>
        <w:t>lorsque</w:t>
      </w:r>
      <w:r w:rsidRPr="00B1383B">
        <w:rPr>
          <w:rFonts w:ascii="Arial" w:hAnsi="Arial" w:cs="Arial"/>
          <w:szCs w:val="22"/>
        </w:rPr>
        <w:t xml:space="preserve"> leur objectif</w:t>
      </w:r>
      <w:r w:rsidR="005E5735">
        <w:rPr>
          <w:rFonts w:ascii="Arial" w:hAnsi="Arial" w:cs="Arial"/>
          <w:szCs w:val="22"/>
        </w:rPr>
        <w:t xml:space="preserve"> de levée de dons est atteint</w:t>
      </w:r>
      <w:r>
        <w:rPr>
          <w:rFonts w:ascii="Arial" w:hAnsi="Arial" w:cs="Arial"/>
        </w:rPr>
        <w:t xml:space="preserve">. Pour ce faire, il a </w:t>
      </w:r>
      <w:r w:rsidR="001131D4">
        <w:rPr>
          <w:rFonts w:ascii="Arial" w:hAnsi="Arial" w:cs="Arial"/>
          <w:szCs w:val="22"/>
        </w:rPr>
        <w:t>inséré le code suivant à partir</w:t>
      </w:r>
      <w:r>
        <w:rPr>
          <w:rFonts w:ascii="Arial" w:hAnsi="Arial" w:cs="Arial"/>
          <w:szCs w:val="22"/>
        </w:rPr>
        <w:t xml:space="preserve"> de la ligne 1420 :</w:t>
      </w:r>
    </w:p>
    <w:p w:rsidR="00190D67" w:rsidRDefault="00190D67" w:rsidP="00460FFA">
      <w:pPr>
        <w:pStyle w:val="NormalWeb"/>
        <w:spacing w:before="0" w:after="60" w:line="240" w:lineRule="auto"/>
        <w:ind w:left="709"/>
        <w:rPr>
          <w:rFonts w:ascii="Arial" w:hAnsi="Arial" w:cs="Arial"/>
          <w:i/>
          <w:szCs w:val="22"/>
        </w:rPr>
      </w:pPr>
      <w:r>
        <w:rPr>
          <w:rFonts w:ascii="Arial" w:hAnsi="Arial" w:cs="Arial"/>
          <w:szCs w:val="22"/>
        </w:rPr>
        <w:t>1420</w:t>
      </w:r>
      <w:r>
        <w:rPr>
          <w:rFonts w:ascii="Arial" w:hAnsi="Arial" w:cs="Arial"/>
          <w:szCs w:val="22"/>
        </w:rPr>
        <w:tab/>
      </w:r>
      <w:r w:rsidRPr="0043038E">
        <w:rPr>
          <w:rFonts w:ascii="Courier New" w:hAnsi="Courier New" w:cs="Arial"/>
          <w:szCs w:val="22"/>
        </w:rPr>
        <w:t>$destinataire = ;</w:t>
      </w:r>
      <w:r w:rsidRPr="00265519">
        <w:rPr>
          <w:rFonts w:ascii="Arial" w:hAnsi="Arial" w:cs="Arial"/>
          <w:szCs w:val="22"/>
        </w:rPr>
        <w:t xml:space="preserve"> </w:t>
      </w:r>
      <w:r w:rsidRPr="00265519">
        <w:rPr>
          <w:rFonts w:ascii="Arial" w:hAnsi="Arial" w:cs="Arial"/>
          <w:i/>
          <w:szCs w:val="22"/>
        </w:rPr>
        <w:t xml:space="preserve">// </w:t>
      </w:r>
      <w:r w:rsidR="00AB72EE">
        <w:rPr>
          <w:rFonts w:ascii="Arial" w:hAnsi="Arial" w:cs="Arial"/>
          <w:i/>
          <w:szCs w:val="22"/>
        </w:rPr>
        <w:t>courriel</w:t>
      </w:r>
      <w:r w:rsidRPr="00265519">
        <w:rPr>
          <w:rFonts w:ascii="Arial" w:hAnsi="Arial" w:cs="Arial"/>
          <w:i/>
          <w:szCs w:val="22"/>
        </w:rPr>
        <w:t xml:space="preserve"> du </w:t>
      </w:r>
      <w:r>
        <w:rPr>
          <w:rFonts w:ascii="Arial" w:hAnsi="Arial" w:cs="Arial"/>
          <w:i/>
          <w:szCs w:val="22"/>
        </w:rPr>
        <w:t>porteur de projet</w:t>
      </w:r>
    </w:p>
    <w:p w:rsidR="00190D67" w:rsidRPr="00265519" w:rsidRDefault="00190D67" w:rsidP="00460FFA">
      <w:pPr>
        <w:tabs>
          <w:tab w:val="left" w:pos="567"/>
          <w:tab w:val="left" w:pos="851"/>
          <w:tab w:val="left" w:pos="1134"/>
          <w:tab w:val="left" w:pos="1418"/>
          <w:tab w:val="left" w:pos="1701"/>
          <w:tab w:val="left" w:pos="1985"/>
          <w:tab w:val="left" w:pos="2268"/>
        </w:tabs>
        <w:spacing w:after="60" w:line="240" w:lineRule="auto"/>
        <w:ind w:left="709"/>
        <w:rPr>
          <w:rFonts w:ascii="Arial" w:hAnsi="Arial" w:cs="Arial"/>
          <w:szCs w:val="22"/>
        </w:rPr>
      </w:pPr>
      <w:r>
        <w:rPr>
          <w:rFonts w:ascii="Arial" w:hAnsi="Arial" w:cs="Arial"/>
          <w:szCs w:val="22"/>
        </w:rPr>
        <w:t>1421</w:t>
      </w:r>
      <w:r>
        <w:rPr>
          <w:rFonts w:ascii="Arial" w:hAnsi="Arial" w:cs="Arial"/>
          <w:szCs w:val="22"/>
        </w:rPr>
        <w:tab/>
      </w:r>
      <w:r w:rsidRPr="0043038E">
        <w:rPr>
          <w:rFonts w:ascii="Courier New" w:hAnsi="Courier New" w:cs="Arial"/>
          <w:szCs w:val="22"/>
        </w:rPr>
        <w:t>$sujet = $</w:t>
      </w:r>
      <w:proofErr w:type="gramStart"/>
      <w:r w:rsidRPr="0043038E">
        <w:rPr>
          <w:rFonts w:ascii="Courier New" w:hAnsi="Courier New" w:cs="Arial"/>
          <w:szCs w:val="22"/>
        </w:rPr>
        <w:t>ligne[</w:t>
      </w:r>
      <w:proofErr w:type="gramEnd"/>
      <w:r w:rsidRPr="0043038E">
        <w:rPr>
          <w:rFonts w:ascii="Courier New" w:hAnsi="Courier New" w:cs="Arial"/>
          <w:szCs w:val="22"/>
        </w:rPr>
        <w:t>'libelle'];</w:t>
      </w:r>
      <w:r w:rsidRPr="00265519">
        <w:rPr>
          <w:rFonts w:ascii="Arial" w:hAnsi="Arial" w:cs="Arial"/>
          <w:szCs w:val="22"/>
        </w:rPr>
        <w:t xml:space="preserve"> </w:t>
      </w:r>
      <w:r w:rsidRPr="00265519">
        <w:rPr>
          <w:rFonts w:ascii="Arial" w:hAnsi="Arial" w:cs="Arial"/>
          <w:i/>
          <w:szCs w:val="22"/>
        </w:rPr>
        <w:t xml:space="preserve">// sujet du </w:t>
      </w:r>
      <w:r>
        <w:rPr>
          <w:rFonts w:ascii="Arial" w:hAnsi="Arial" w:cs="Arial"/>
          <w:i/>
          <w:szCs w:val="22"/>
        </w:rPr>
        <w:t>projet concerné</w:t>
      </w:r>
    </w:p>
    <w:p w:rsidR="00190D67" w:rsidRPr="0043038E" w:rsidRDefault="00190D67" w:rsidP="00460FFA">
      <w:pPr>
        <w:tabs>
          <w:tab w:val="left" w:pos="567"/>
          <w:tab w:val="left" w:pos="851"/>
          <w:tab w:val="left" w:pos="1134"/>
          <w:tab w:val="left" w:pos="1418"/>
          <w:tab w:val="left" w:pos="1701"/>
          <w:tab w:val="left" w:pos="1985"/>
          <w:tab w:val="left" w:pos="2268"/>
        </w:tabs>
        <w:spacing w:after="60" w:line="240" w:lineRule="auto"/>
        <w:ind w:left="709"/>
        <w:rPr>
          <w:rFonts w:ascii="Courier New" w:hAnsi="Courier New" w:cs="Arial"/>
          <w:szCs w:val="22"/>
        </w:rPr>
      </w:pPr>
      <w:r>
        <w:rPr>
          <w:rFonts w:ascii="Arial" w:hAnsi="Arial" w:cs="Arial"/>
          <w:szCs w:val="22"/>
        </w:rPr>
        <w:t>1422</w:t>
      </w:r>
      <w:r>
        <w:rPr>
          <w:rFonts w:ascii="Arial" w:hAnsi="Arial" w:cs="Arial"/>
          <w:szCs w:val="22"/>
        </w:rPr>
        <w:tab/>
      </w:r>
      <w:r w:rsidR="005E5735" w:rsidRPr="0043038E">
        <w:rPr>
          <w:rFonts w:ascii="Courier New" w:hAnsi="Courier New" w:cs="Arial"/>
          <w:szCs w:val="22"/>
        </w:rPr>
        <w:t>$</w:t>
      </w:r>
      <w:r w:rsidRPr="0043038E">
        <w:rPr>
          <w:rFonts w:ascii="Courier New" w:hAnsi="Courier New" w:cs="Arial"/>
          <w:szCs w:val="22"/>
        </w:rPr>
        <w:t>message = "Votre projet a atteint son objectif";</w:t>
      </w:r>
    </w:p>
    <w:p w:rsidR="00190D67" w:rsidRPr="00265519" w:rsidRDefault="00190D67" w:rsidP="00460FFA">
      <w:pPr>
        <w:tabs>
          <w:tab w:val="left" w:pos="567"/>
          <w:tab w:val="left" w:pos="851"/>
          <w:tab w:val="left" w:pos="1134"/>
          <w:tab w:val="left" w:pos="1418"/>
          <w:tab w:val="left" w:pos="1701"/>
          <w:tab w:val="left" w:pos="1985"/>
          <w:tab w:val="left" w:pos="2268"/>
        </w:tabs>
        <w:spacing w:after="60" w:line="240" w:lineRule="auto"/>
        <w:ind w:left="709"/>
        <w:rPr>
          <w:rFonts w:ascii="Arial" w:hAnsi="Arial" w:cs="Arial"/>
          <w:szCs w:val="22"/>
        </w:rPr>
      </w:pPr>
      <w:r>
        <w:rPr>
          <w:rFonts w:ascii="Arial" w:hAnsi="Arial" w:cs="Arial"/>
          <w:szCs w:val="22"/>
        </w:rPr>
        <w:t>1423</w:t>
      </w:r>
      <w:r>
        <w:rPr>
          <w:rFonts w:ascii="Arial" w:hAnsi="Arial" w:cs="Arial"/>
          <w:szCs w:val="22"/>
        </w:rPr>
        <w:tab/>
      </w:r>
      <w:proofErr w:type="spellStart"/>
      <w:r w:rsidRPr="0043038E">
        <w:rPr>
          <w:rFonts w:ascii="Courier New" w:hAnsi="Courier New" w:cs="Arial"/>
          <w:szCs w:val="22"/>
        </w:rPr>
        <w:t>envoyerMail</w:t>
      </w:r>
      <w:proofErr w:type="spellEnd"/>
      <w:r w:rsidRPr="0043038E">
        <w:rPr>
          <w:rFonts w:ascii="Courier New" w:hAnsi="Courier New" w:cs="Arial"/>
          <w:szCs w:val="22"/>
        </w:rPr>
        <w:t xml:space="preserve"> ($destinataire, $sujet, $message);</w:t>
      </w:r>
      <w:r>
        <w:rPr>
          <w:rFonts w:ascii="Arial" w:hAnsi="Arial" w:cs="Arial"/>
          <w:szCs w:val="22"/>
        </w:rPr>
        <w:t xml:space="preserve"> </w:t>
      </w:r>
      <w:r w:rsidRPr="00FC1F9E">
        <w:rPr>
          <w:rFonts w:ascii="Arial" w:hAnsi="Arial" w:cs="Arial"/>
          <w:i/>
          <w:szCs w:val="22"/>
        </w:rPr>
        <w:t xml:space="preserve">//envoi du </w:t>
      </w:r>
      <w:r w:rsidR="00AB72EE">
        <w:rPr>
          <w:rFonts w:ascii="Arial" w:hAnsi="Arial" w:cs="Arial"/>
          <w:i/>
          <w:szCs w:val="22"/>
        </w:rPr>
        <w:t>courriel</w:t>
      </w:r>
      <w:r w:rsidRPr="00FC1F9E">
        <w:rPr>
          <w:rFonts w:ascii="Arial" w:hAnsi="Arial" w:cs="Arial"/>
          <w:szCs w:val="22"/>
        </w:rPr>
        <w:t xml:space="preserve"> </w:t>
      </w:r>
    </w:p>
    <w:p w:rsidR="00190D67" w:rsidRPr="00B1383B" w:rsidRDefault="00190D67" w:rsidP="00190D67">
      <w:pPr>
        <w:pStyle w:val="NormalWeb"/>
        <w:spacing w:before="240" w:after="240"/>
        <w:rPr>
          <w:rFonts w:ascii="Arial" w:hAnsi="Arial" w:cs="Arial"/>
          <w:szCs w:val="22"/>
        </w:rPr>
      </w:pPr>
      <w:r>
        <w:rPr>
          <w:rFonts w:ascii="Arial" w:hAnsi="Arial" w:cs="Arial"/>
          <w:szCs w:val="22"/>
        </w:rPr>
        <w:t>Le résultat obtenu ne correspond pas aux attentes des responsables : l</w:t>
      </w:r>
      <w:r w:rsidRPr="00B1383B">
        <w:rPr>
          <w:rFonts w:ascii="Arial" w:hAnsi="Arial" w:cs="Arial"/>
          <w:szCs w:val="22"/>
        </w:rPr>
        <w:t>es créateu</w:t>
      </w:r>
      <w:r>
        <w:rPr>
          <w:rFonts w:ascii="Arial" w:hAnsi="Arial" w:cs="Arial"/>
          <w:szCs w:val="22"/>
        </w:rPr>
        <w:t>rs de</w:t>
      </w:r>
      <w:r w:rsidR="0092407A">
        <w:rPr>
          <w:rFonts w:ascii="Arial" w:hAnsi="Arial" w:cs="Arial"/>
          <w:szCs w:val="22"/>
        </w:rPr>
        <w:t>s</w:t>
      </w:r>
      <w:r>
        <w:rPr>
          <w:rFonts w:ascii="Arial" w:hAnsi="Arial" w:cs="Arial"/>
          <w:szCs w:val="22"/>
        </w:rPr>
        <w:t xml:space="preserve"> projet</w:t>
      </w:r>
      <w:r w:rsidR="0092407A">
        <w:rPr>
          <w:rFonts w:ascii="Arial" w:hAnsi="Arial" w:cs="Arial"/>
          <w:szCs w:val="22"/>
        </w:rPr>
        <w:t>s</w:t>
      </w:r>
      <w:r>
        <w:rPr>
          <w:rFonts w:ascii="Arial" w:hAnsi="Arial" w:cs="Arial"/>
          <w:szCs w:val="22"/>
        </w:rPr>
        <w:t xml:space="preserve"> concernés ne reçoivent pas le message car l’envoi</w:t>
      </w:r>
      <w:r w:rsidRPr="00B1383B">
        <w:rPr>
          <w:rFonts w:ascii="Arial" w:hAnsi="Arial" w:cs="Arial"/>
          <w:szCs w:val="22"/>
        </w:rPr>
        <w:t xml:space="preserve"> </w:t>
      </w:r>
      <w:r>
        <w:rPr>
          <w:rFonts w:ascii="Arial" w:hAnsi="Arial" w:cs="Arial"/>
          <w:szCs w:val="22"/>
        </w:rPr>
        <w:t xml:space="preserve">du </w:t>
      </w:r>
      <w:r w:rsidR="00AB72EE">
        <w:rPr>
          <w:rFonts w:ascii="Arial" w:hAnsi="Arial" w:cs="Arial"/>
          <w:szCs w:val="22"/>
        </w:rPr>
        <w:t>courriel</w:t>
      </w:r>
      <w:r>
        <w:rPr>
          <w:rFonts w:ascii="Arial" w:hAnsi="Arial" w:cs="Arial"/>
          <w:szCs w:val="22"/>
        </w:rPr>
        <w:t xml:space="preserve"> </w:t>
      </w:r>
      <w:r w:rsidRPr="00B1383B">
        <w:rPr>
          <w:rFonts w:ascii="Arial" w:hAnsi="Arial" w:cs="Arial"/>
          <w:szCs w:val="22"/>
        </w:rPr>
        <w:t xml:space="preserve">doit se faire sur l'adresse </w:t>
      </w:r>
      <w:r w:rsidR="00AB72EE">
        <w:rPr>
          <w:rFonts w:ascii="Arial" w:hAnsi="Arial" w:cs="Arial"/>
          <w:szCs w:val="22"/>
        </w:rPr>
        <w:t>de courriel</w:t>
      </w:r>
      <w:r w:rsidRPr="00B1383B">
        <w:rPr>
          <w:rFonts w:ascii="Arial" w:hAnsi="Arial" w:cs="Arial"/>
          <w:szCs w:val="22"/>
        </w:rPr>
        <w:t xml:space="preserve"> du </w:t>
      </w:r>
      <w:r w:rsidR="0092407A">
        <w:rPr>
          <w:rFonts w:ascii="Arial" w:hAnsi="Arial" w:cs="Arial"/>
          <w:szCs w:val="22"/>
        </w:rPr>
        <w:t>créateur</w:t>
      </w:r>
      <w:r>
        <w:rPr>
          <w:rFonts w:ascii="Arial" w:hAnsi="Arial" w:cs="Arial"/>
          <w:szCs w:val="22"/>
        </w:rPr>
        <w:t xml:space="preserve"> de projet</w:t>
      </w:r>
      <w:r w:rsidRPr="00B1383B">
        <w:rPr>
          <w:rFonts w:ascii="Arial" w:hAnsi="Arial" w:cs="Arial"/>
          <w:szCs w:val="22"/>
        </w:rPr>
        <w:t xml:space="preserve"> qui est renseigné</w:t>
      </w:r>
      <w:r w:rsidR="0092407A">
        <w:rPr>
          <w:rFonts w:ascii="Arial" w:hAnsi="Arial" w:cs="Arial"/>
          <w:szCs w:val="22"/>
        </w:rPr>
        <w:t>e</w:t>
      </w:r>
      <w:r w:rsidRPr="00B1383B">
        <w:rPr>
          <w:rFonts w:ascii="Arial" w:hAnsi="Arial" w:cs="Arial"/>
          <w:szCs w:val="22"/>
        </w:rPr>
        <w:t xml:space="preserve"> dans la base de données</w:t>
      </w:r>
      <w:r>
        <w:rPr>
          <w:rFonts w:ascii="Arial" w:hAnsi="Arial" w:cs="Arial"/>
          <w:szCs w:val="22"/>
        </w:rPr>
        <w:t xml:space="preserve">. De plus, il n’est pas tenu compte du fait que cet envoi doit se faire </w:t>
      </w:r>
      <w:r w:rsidRPr="00B1383B">
        <w:rPr>
          <w:rFonts w:ascii="Arial" w:hAnsi="Arial" w:cs="Arial"/>
          <w:szCs w:val="22"/>
        </w:rPr>
        <w:t xml:space="preserve">uniquement </w:t>
      </w:r>
      <w:r>
        <w:rPr>
          <w:rFonts w:ascii="Arial" w:hAnsi="Arial" w:cs="Arial"/>
          <w:szCs w:val="22"/>
        </w:rPr>
        <w:t>lorsque l'objectif est atteint</w:t>
      </w:r>
      <w:r w:rsidRPr="00B1383B">
        <w:rPr>
          <w:rFonts w:ascii="Arial" w:hAnsi="Arial" w:cs="Arial"/>
          <w:szCs w:val="22"/>
        </w:rPr>
        <w:t>.</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9072"/>
      </w:tblGrid>
      <w:tr w:rsidR="00190D67" w:rsidRPr="00B1383B" w:rsidTr="000163B0">
        <w:trPr>
          <w:cantSplit/>
          <w:trHeight w:val="372"/>
        </w:trPr>
        <w:tc>
          <w:tcPr>
            <w:tcW w:w="9639" w:type="dxa"/>
            <w:gridSpan w:val="2"/>
          </w:tcPr>
          <w:p w:rsidR="00190D67" w:rsidRDefault="00190D67" w:rsidP="000163B0">
            <w:pPr>
              <w:pStyle w:val="Sansinterligne"/>
              <w:spacing w:before="60" w:after="60"/>
              <w:jc w:val="center"/>
              <w:rPr>
                <w:rFonts w:ascii="Arial" w:hAnsi="Arial" w:cs="Arial"/>
                <w:b/>
              </w:rPr>
            </w:pPr>
            <w:r w:rsidRPr="00B1383B">
              <w:rPr>
                <w:rFonts w:ascii="Arial" w:hAnsi="Arial" w:cs="Arial"/>
                <w:b/>
              </w:rPr>
              <w:t>Travail à faire</w:t>
            </w:r>
          </w:p>
        </w:tc>
      </w:tr>
      <w:tr w:rsidR="00190D67" w:rsidRPr="00B1383B" w:rsidTr="000163B0">
        <w:trPr>
          <w:trHeight w:val="954"/>
        </w:trPr>
        <w:tc>
          <w:tcPr>
            <w:tcW w:w="567" w:type="dxa"/>
          </w:tcPr>
          <w:p w:rsidR="00190D67" w:rsidRDefault="00190D67" w:rsidP="00822BD3">
            <w:pPr>
              <w:pStyle w:val="Sansinterligne"/>
              <w:spacing w:before="120"/>
              <w:jc w:val="center"/>
              <w:rPr>
                <w:rFonts w:ascii="Arial" w:hAnsi="Arial" w:cs="Arial"/>
                <w:b/>
              </w:rPr>
            </w:pPr>
            <w:r>
              <w:rPr>
                <w:rFonts w:ascii="Arial" w:hAnsi="Arial" w:cs="Arial"/>
                <w:b/>
              </w:rPr>
              <w:t>3.4</w:t>
            </w:r>
          </w:p>
        </w:tc>
        <w:tc>
          <w:tcPr>
            <w:tcW w:w="9072" w:type="dxa"/>
          </w:tcPr>
          <w:p w:rsidR="00190D67" w:rsidRPr="00F34291" w:rsidRDefault="00190D67" w:rsidP="00C92E37">
            <w:pPr>
              <w:pStyle w:val="Sansinterligne"/>
              <w:spacing w:before="120"/>
              <w:rPr>
                <w:rFonts w:ascii="Arial" w:hAnsi="Arial" w:cs="Arial"/>
              </w:rPr>
            </w:pPr>
            <w:r w:rsidRPr="00B1383B">
              <w:rPr>
                <w:rFonts w:ascii="Arial" w:hAnsi="Arial" w:cs="Arial"/>
              </w:rPr>
              <w:t>Écrire</w:t>
            </w:r>
            <w:r>
              <w:rPr>
                <w:rFonts w:ascii="Arial" w:hAnsi="Arial" w:cs="Arial"/>
              </w:rPr>
              <w:t xml:space="preserve"> sur </w:t>
            </w:r>
            <w:r w:rsidR="00C92E37">
              <w:rPr>
                <w:rFonts w:ascii="Arial" w:hAnsi="Arial" w:cs="Arial"/>
              </w:rPr>
              <w:t>votre</w:t>
            </w:r>
            <w:r>
              <w:rPr>
                <w:rFonts w:ascii="Arial" w:hAnsi="Arial" w:cs="Arial"/>
              </w:rPr>
              <w:t xml:space="preserve"> copie</w:t>
            </w:r>
            <w:r w:rsidRPr="00B1383B">
              <w:rPr>
                <w:rFonts w:ascii="Arial" w:hAnsi="Arial" w:cs="Arial"/>
              </w:rPr>
              <w:t xml:space="preserve"> les modifications à effectuer dans le code PHP afin de </w:t>
            </w:r>
            <w:r>
              <w:rPr>
                <w:rFonts w:ascii="Arial" w:hAnsi="Arial" w:cs="Arial"/>
              </w:rPr>
              <w:t>répondre aux attentes des responsables</w:t>
            </w:r>
            <w:r w:rsidRPr="00B1383B">
              <w:rPr>
                <w:rFonts w:ascii="Arial" w:hAnsi="Arial" w:cs="Arial"/>
              </w:rPr>
              <w:t>. Préciser les numéros des lignes concernées.</w:t>
            </w:r>
          </w:p>
        </w:tc>
      </w:tr>
      <w:tr w:rsidR="00190D67" w:rsidRPr="00B1383B" w:rsidTr="000163B0">
        <w:trPr>
          <w:trHeight w:val="954"/>
        </w:trPr>
        <w:tc>
          <w:tcPr>
            <w:tcW w:w="567" w:type="dxa"/>
          </w:tcPr>
          <w:p w:rsidR="00190D67" w:rsidRPr="0084371D" w:rsidRDefault="00190D67" w:rsidP="00822BD3">
            <w:pPr>
              <w:pStyle w:val="Sansinterligne"/>
              <w:spacing w:before="120"/>
              <w:jc w:val="center"/>
              <w:rPr>
                <w:rFonts w:ascii="Arial" w:hAnsi="Arial" w:cs="Arial"/>
                <w:b/>
              </w:rPr>
            </w:pPr>
            <w:r>
              <w:rPr>
                <w:rFonts w:ascii="Arial" w:hAnsi="Arial" w:cs="Arial"/>
                <w:b/>
              </w:rPr>
              <w:t>3.5</w:t>
            </w:r>
          </w:p>
        </w:tc>
        <w:tc>
          <w:tcPr>
            <w:tcW w:w="9072" w:type="dxa"/>
          </w:tcPr>
          <w:p w:rsidR="00190D67" w:rsidRPr="00B1383B" w:rsidRDefault="0068454E" w:rsidP="00F5648F">
            <w:pPr>
              <w:pStyle w:val="Sansinterligne"/>
              <w:spacing w:before="120"/>
              <w:rPr>
                <w:rFonts w:ascii="Arial" w:hAnsi="Arial" w:cs="Arial"/>
              </w:rPr>
            </w:pPr>
            <w:r>
              <w:rPr>
                <w:rFonts w:ascii="Arial" w:hAnsi="Arial" w:cs="Arial"/>
              </w:rPr>
              <w:t xml:space="preserve">Citer une autre utilité pour </w:t>
            </w:r>
            <w:proofErr w:type="spellStart"/>
            <w:r w:rsidR="00190D67">
              <w:rPr>
                <w:rFonts w:ascii="Arial" w:hAnsi="Arial" w:cs="Arial"/>
              </w:rPr>
              <w:t>KissKissBankBank</w:t>
            </w:r>
            <w:proofErr w:type="spellEnd"/>
            <w:r w:rsidR="00190D67">
              <w:rPr>
                <w:rFonts w:ascii="Arial" w:hAnsi="Arial" w:cs="Arial"/>
              </w:rPr>
              <w:t xml:space="preserve"> </w:t>
            </w:r>
            <w:r>
              <w:rPr>
                <w:rFonts w:ascii="Arial" w:hAnsi="Arial" w:cs="Arial"/>
              </w:rPr>
              <w:t>de posséder l’information relative au</w:t>
            </w:r>
            <w:r w:rsidR="00F5648F">
              <w:rPr>
                <w:rFonts w:ascii="Arial" w:hAnsi="Arial" w:cs="Arial"/>
              </w:rPr>
              <w:t>x projets dont l’objectif de levée de dons est atteint.</w:t>
            </w:r>
          </w:p>
        </w:tc>
      </w:tr>
    </w:tbl>
    <w:p w:rsidR="00190D67" w:rsidRPr="000A79C0" w:rsidRDefault="00190D67" w:rsidP="00190D67">
      <w:pPr>
        <w:pStyle w:val="NormalWeb"/>
        <w:jc w:val="center"/>
        <w:rPr>
          <w:rFonts w:ascii="Arial" w:hAnsi="Arial" w:cs="Arial"/>
          <w:b/>
          <w:sz w:val="28"/>
        </w:rPr>
      </w:pPr>
      <w:r w:rsidRPr="000A79C0">
        <w:rPr>
          <w:rFonts w:ascii="Arial" w:hAnsi="Arial" w:cs="Arial"/>
          <w:b/>
          <w:sz w:val="28"/>
        </w:rPr>
        <w:lastRenderedPageBreak/>
        <w:t>Seconde sous-partie</w:t>
      </w:r>
    </w:p>
    <w:p w:rsidR="00190D67" w:rsidRDefault="00190D67" w:rsidP="00190D67">
      <w:pPr>
        <w:pStyle w:val="NormalWeb"/>
        <w:rPr>
          <w:rFonts w:ascii="Arial" w:hAnsi="Arial" w:cs="Arial"/>
        </w:rPr>
      </w:pPr>
    </w:p>
    <w:p w:rsidR="0092407A" w:rsidRDefault="0092407A" w:rsidP="00213D38">
      <w:pPr>
        <w:pStyle w:val="NormalWeb"/>
        <w:pBdr>
          <w:top w:val="single" w:sz="4" w:space="1" w:color="auto"/>
          <w:left w:val="single" w:sz="4" w:space="4" w:color="auto"/>
          <w:bottom w:val="single" w:sz="4" w:space="1" w:color="auto"/>
          <w:right w:val="single" w:sz="4" w:space="4" w:color="auto"/>
        </w:pBdr>
        <w:spacing w:before="360" w:after="120"/>
        <w:rPr>
          <w:rFonts w:ascii="Arial" w:hAnsi="Arial"/>
          <w:szCs w:val="22"/>
        </w:rPr>
      </w:pPr>
    </w:p>
    <w:p w:rsidR="000B165C" w:rsidRPr="00346B8E" w:rsidRDefault="000B165C" w:rsidP="0092407A">
      <w:pPr>
        <w:pStyle w:val="NormalWeb"/>
        <w:pBdr>
          <w:top w:val="single" w:sz="4" w:space="1" w:color="auto"/>
          <w:left w:val="single" w:sz="4" w:space="4" w:color="auto"/>
          <w:bottom w:val="single" w:sz="4" w:space="1" w:color="auto"/>
          <w:right w:val="single" w:sz="4" w:space="4" w:color="auto"/>
        </w:pBdr>
        <w:spacing w:before="120"/>
        <w:rPr>
          <w:rFonts w:ascii="Arial" w:hAnsi="Arial"/>
          <w:szCs w:val="22"/>
        </w:rPr>
      </w:pPr>
      <w:r w:rsidRPr="00346B8E">
        <w:rPr>
          <w:rFonts w:ascii="Arial" w:hAnsi="Arial"/>
          <w:szCs w:val="22"/>
        </w:rPr>
        <w:t xml:space="preserve">Le succès de la plate-forme de </w:t>
      </w:r>
      <w:proofErr w:type="spellStart"/>
      <w:r w:rsidRPr="00346B8E">
        <w:rPr>
          <w:rFonts w:ascii="Arial" w:hAnsi="Arial"/>
          <w:i/>
          <w:szCs w:val="22"/>
        </w:rPr>
        <w:t>crowdfunding</w:t>
      </w:r>
      <w:proofErr w:type="spellEnd"/>
      <w:r w:rsidR="0098681A">
        <w:rPr>
          <w:rFonts w:ascii="Arial" w:hAnsi="Arial"/>
          <w:szCs w:val="22"/>
        </w:rPr>
        <w:t xml:space="preserve"> de </w:t>
      </w:r>
      <w:proofErr w:type="spellStart"/>
      <w:r w:rsidR="0098681A">
        <w:rPr>
          <w:rFonts w:ascii="Arial" w:hAnsi="Arial"/>
          <w:szCs w:val="22"/>
        </w:rPr>
        <w:t>KissKissBankBank</w:t>
      </w:r>
      <w:proofErr w:type="spellEnd"/>
      <w:r w:rsidR="0098681A">
        <w:rPr>
          <w:rFonts w:ascii="Arial" w:hAnsi="Arial"/>
          <w:szCs w:val="22"/>
        </w:rPr>
        <w:t>, qui</w:t>
      </w:r>
      <w:r w:rsidRPr="00346B8E">
        <w:rPr>
          <w:rFonts w:ascii="Arial" w:hAnsi="Arial"/>
          <w:szCs w:val="22"/>
        </w:rPr>
        <w:t xml:space="preserve"> se m</w:t>
      </w:r>
      <w:r w:rsidR="00E15CD0">
        <w:rPr>
          <w:rFonts w:ascii="Arial" w:hAnsi="Arial"/>
          <w:szCs w:val="22"/>
        </w:rPr>
        <w:t xml:space="preserve">esure en résultats financiers, en nombre de projets aboutis, </w:t>
      </w:r>
      <w:r w:rsidRPr="00346B8E">
        <w:rPr>
          <w:rFonts w:ascii="Arial" w:hAnsi="Arial"/>
          <w:szCs w:val="22"/>
        </w:rPr>
        <w:t>e</w:t>
      </w:r>
      <w:r w:rsidR="00E15CD0">
        <w:rPr>
          <w:rFonts w:ascii="Arial" w:hAnsi="Arial"/>
          <w:szCs w:val="22"/>
        </w:rPr>
        <w:t>n</w:t>
      </w:r>
      <w:r w:rsidRPr="00346B8E">
        <w:rPr>
          <w:rFonts w:ascii="Arial" w:hAnsi="Arial"/>
          <w:szCs w:val="22"/>
        </w:rPr>
        <w:t xml:space="preserve"> popularité, etc., repose sur une collaboration étroite entre les différents acteurs de son système d’information : porteurs </w:t>
      </w:r>
      <w:r w:rsidR="00E15CD0">
        <w:rPr>
          <w:rFonts w:ascii="Arial" w:hAnsi="Arial"/>
          <w:szCs w:val="22"/>
        </w:rPr>
        <w:t xml:space="preserve">et porteuses </w:t>
      </w:r>
      <w:r w:rsidRPr="00346B8E">
        <w:rPr>
          <w:rFonts w:ascii="Arial" w:hAnsi="Arial"/>
          <w:szCs w:val="22"/>
        </w:rPr>
        <w:t xml:space="preserve">de projets, </w:t>
      </w:r>
      <w:proofErr w:type="spellStart"/>
      <w:r w:rsidRPr="00346B8E">
        <w:rPr>
          <w:rFonts w:ascii="Arial" w:hAnsi="Arial"/>
          <w:szCs w:val="22"/>
        </w:rPr>
        <w:t>KissBankers</w:t>
      </w:r>
      <w:proofErr w:type="spellEnd"/>
      <w:r w:rsidRPr="00346B8E">
        <w:rPr>
          <w:rFonts w:ascii="Arial" w:hAnsi="Arial"/>
          <w:szCs w:val="22"/>
        </w:rPr>
        <w:t xml:space="preserve">, </w:t>
      </w:r>
      <w:proofErr w:type="spellStart"/>
      <w:r w:rsidRPr="00346B8E">
        <w:rPr>
          <w:rFonts w:ascii="Arial" w:hAnsi="Arial"/>
          <w:szCs w:val="22"/>
        </w:rPr>
        <w:t>Ingenico</w:t>
      </w:r>
      <w:proofErr w:type="spellEnd"/>
      <w:r w:rsidRPr="00346B8E">
        <w:rPr>
          <w:rFonts w:ascii="Arial" w:hAnsi="Arial"/>
          <w:szCs w:val="22"/>
        </w:rPr>
        <w:t>... Cette collaboration aboutit notamment au fait que des projets, souvent innovants mais qui n’intéressent pas, à priori, les financeurs traditionnels, voient le jour.</w:t>
      </w:r>
    </w:p>
    <w:p w:rsidR="000B165C" w:rsidRPr="00346B8E" w:rsidRDefault="000B165C" w:rsidP="000B165C">
      <w:pPr>
        <w:pStyle w:val="NormalWeb"/>
        <w:pBdr>
          <w:top w:val="single" w:sz="4" w:space="1" w:color="auto"/>
          <w:left w:val="single" w:sz="4" w:space="4" w:color="auto"/>
          <w:bottom w:val="single" w:sz="4" w:space="1" w:color="auto"/>
          <w:right w:val="single" w:sz="4" w:space="4" w:color="auto"/>
        </w:pBdr>
        <w:rPr>
          <w:rFonts w:ascii="Arial" w:hAnsi="Arial"/>
          <w:szCs w:val="22"/>
        </w:rPr>
      </w:pPr>
      <w:r w:rsidRPr="00346B8E">
        <w:rPr>
          <w:rFonts w:ascii="Arial" w:hAnsi="Arial"/>
          <w:szCs w:val="22"/>
        </w:rPr>
        <w:t>Ces outils de l’informatique sociale, qu’il s’agisse des réseaux sociaux, d’espaces collaboratifs ou de communautés de pratiques, se sont</w:t>
      </w:r>
      <w:r>
        <w:rPr>
          <w:rFonts w:ascii="Arial" w:hAnsi="Arial"/>
          <w:szCs w:val="22"/>
        </w:rPr>
        <w:t xml:space="preserve"> fortement</w:t>
      </w:r>
      <w:r w:rsidRPr="00346B8E">
        <w:rPr>
          <w:rFonts w:ascii="Arial" w:hAnsi="Arial"/>
          <w:szCs w:val="22"/>
        </w:rPr>
        <w:t xml:space="preserve"> développés ces dernières années en réponse à certains besoins, qu’ils soient professionnels ou personnels.</w:t>
      </w:r>
    </w:p>
    <w:p w:rsidR="000B165C" w:rsidRPr="00346B8E" w:rsidRDefault="000B165C" w:rsidP="000B165C">
      <w:pPr>
        <w:pStyle w:val="NormalWeb"/>
        <w:pBdr>
          <w:top w:val="single" w:sz="4" w:space="1" w:color="auto"/>
          <w:left w:val="single" w:sz="4" w:space="4" w:color="auto"/>
          <w:bottom w:val="single" w:sz="4" w:space="1" w:color="auto"/>
          <w:right w:val="single" w:sz="4" w:space="4" w:color="auto"/>
        </w:pBdr>
        <w:rPr>
          <w:rFonts w:ascii="Arial" w:hAnsi="Arial"/>
          <w:szCs w:val="22"/>
        </w:rPr>
      </w:pPr>
      <w:r w:rsidRPr="00346B8E">
        <w:rPr>
          <w:rFonts w:ascii="Arial" w:hAnsi="Arial"/>
          <w:szCs w:val="22"/>
        </w:rPr>
        <w:t>En une à deux pages, à partir de vos connaissances et en vous appuyant sur des situations de gestion dont celle présentée dans la première sous-partie, répondre de façon cohérente et argumentée à la question suivante :</w:t>
      </w:r>
    </w:p>
    <w:p w:rsidR="000B165C" w:rsidRDefault="000B165C" w:rsidP="00213D38">
      <w:pPr>
        <w:pStyle w:val="NormalWeb"/>
        <w:pBdr>
          <w:top w:val="single" w:sz="4" w:space="1" w:color="auto"/>
          <w:left w:val="single" w:sz="4" w:space="4" w:color="auto"/>
          <w:bottom w:val="single" w:sz="4" w:space="1" w:color="auto"/>
          <w:right w:val="single" w:sz="4" w:space="4" w:color="auto"/>
        </w:pBdr>
        <w:spacing w:after="120"/>
        <w:rPr>
          <w:rFonts w:ascii="Arial" w:hAnsi="Arial"/>
          <w:b/>
          <w:szCs w:val="22"/>
        </w:rPr>
      </w:pPr>
      <w:r w:rsidRPr="00346B8E">
        <w:rPr>
          <w:rFonts w:ascii="Arial" w:hAnsi="Arial"/>
          <w:b/>
          <w:szCs w:val="22"/>
        </w:rPr>
        <w:t xml:space="preserve">Les outils de l’informatique sociale répondent-ils </w:t>
      </w:r>
      <w:r w:rsidR="00C55DB5">
        <w:rPr>
          <w:rFonts w:ascii="Arial" w:hAnsi="Arial"/>
          <w:b/>
          <w:szCs w:val="22"/>
        </w:rPr>
        <w:t xml:space="preserve">avant tout </w:t>
      </w:r>
      <w:r w:rsidRPr="00346B8E">
        <w:rPr>
          <w:rFonts w:ascii="Arial" w:hAnsi="Arial"/>
          <w:b/>
          <w:szCs w:val="22"/>
        </w:rPr>
        <w:t>à un besoin de collaboration ?</w:t>
      </w:r>
    </w:p>
    <w:p w:rsidR="00213D38" w:rsidRDefault="00213D38" w:rsidP="00213D38">
      <w:pPr>
        <w:pStyle w:val="NormalWeb"/>
        <w:pBdr>
          <w:top w:val="single" w:sz="4" w:space="1" w:color="auto"/>
          <w:left w:val="single" w:sz="4" w:space="4" w:color="auto"/>
          <w:bottom w:val="single" w:sz="4" w:space="1" w:color="auto"/>
          <w:right w:val="single" w:sz="4" w:space="4" w:color="auto"/>
        </w:pBdr>
        <w:spacing w:before="0" w:after="0"/>
        <w:rPr>
          <w:rFonts w:ascii="Arial" w:hAnsi="Arial"/>
          <w:b/>
          <w:szCs w:val="22"/>
        </w:rPr>
      </w:pPr>
    </w:p>
    <w:p w:rsidR="00190D67" w:rsidRDefault="00190D67" w:rsidP="00190D67">
      <w:pPr>
        <w:suppressAutoHyphens w:val="0"/>
        <w:spacing w:line="240" w:lineRule="auto"/>
        <w:jc w:val="left"/>
        <w:rPr>
          <w:rFonts w:ascii="Arial" w:hAnsi="Arial" w:cs="Arial"/>
        </w:rPr>
      </w:pPr>
      <w:r>
        <w:rPr>
          <w:rFonts w:ascii="Arial" w:hAnsi="Arial" w:cs="Arial"/>
        </w:rPr>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08"/>
      </w:tblGrid>
      <w:tr w:rsidR="00190D67" w:rsidRPr="00120695" w:rsidTr="000163B0">
        <w:tc>
          <w:tcPr>
            <w:tcW w:w="9708" w:type="dxa"/>
          </w:tcPr>
          <w:p w:rsidR="00190D67" w:rsidRPr="00120695" w:rsidRDefault="00190D67" w:rsidP="00A31008">
            <w:pPr>
              <w:pStyle w:val="Titre5"/>
              <w:spacing w:line="240" w:lineRule="auto"/>
              <w:ind w:left="0" w:firstLine="0"/>
              <w:rPr>
                <w:rFonts w:ascii="Arial" w:hAnsi="Arial" w:cs="Arial"/>
                <w:sz w:val="24"/>
              </w:rPr>
            </w:pPr>
            <w:r w:rsidRPr="00120695">
              <w:rPr>
                <w:rFonts w:ascii="Arial" w:hAnsi="Arial" w:cs="Arial"/>
                <w:sz w:val="24"/>
              </w:rPr>
              <w:lastRenderedPageBreak/>
              <w:t xml:space="preserve">Document 1 </w:t>
            </w:r>
            <w:r w:rsidR="00474531">
              <w:rPr>
                <w:rFonts w:ascii="Arial" w:hAnsi="Arial" w:cs="Arial"/>
                <w:sz w:val="24"/>
              </w:rPr>
              <w:t xml:space="preserve">: </w:t>
            </w:r>
            <w:r w:rsidRPr="00120695">
              <w:rPr>
                <w:rFonts w:ascii="Arial" w:hAnsi="Arial" w:cs="Arial"/>
                <w:sz w:val="24"/>
              </w:rPr>
              <w:t xml:space="preserve">Entretien avec </w:t>
            </w:r>
            <w:r w:rsidR="00A31008" w:rsidRPr="00A31008">
              <w:rPr>
                <w:rFonts w:ascii="Arial" w:hAnsi="Arial" w:cs="Arial"/>
                <w:sz w:val="24"/>
              </w:rPr>
              <w:t>O</w:t>
            </w:r>
            <w:r w:rsidR="00A31008">
              <w:rPr>
                <w:rFonts w:ascii="Arial" w:hAnsi="Arial" w:cs="Arial"/>
                <w:sz w:val="24"/>
              </w:rPr>
              <w:t>.</w:t>
            </w:r>
            <w:r w:rsidR="00A31008" w:rsidRPr="00A31008">
              <w:rPr>
                <w:rFonts w:ascii="Arial" w:hAnsi="Arial" w:cs="Arial"/>
                <w:sz w:val="24"/>
              </w:rPr>
              <w:t xml:space="preserve"> Le </w:t>
            </w:r>
            <w:proofErr w:type="spellStart"/>
            <w:r w:rsidR="00A31008" w:rsidRPr="00A31008">
              <w:rPr>
                <w:rFonts w:ascii="Arial" w:hAnsi="Arial" w:cs="Arial"/>
                <w:sz w:val="24"/>
              </w:rPr>
              <w:t>Lasseur</w:t>
            </w:r>
            <w:proofErr w:type="spellEnd"/>
            <w:r w:rsidR="00A31008">
              <w:rPr>
                <w:rFonts w:ascii="Arial" w:hAnsi="Arial" w:cs="Arial"/>
                <w:sz w:val="24"/>
              </w:rPr>
              <w:t>,</w:t>
            </w:r>
            <w:r>
              <w:rPr>
                <w:rFonts w:ascii="Arial" w:hAnsi="Arial" w:cs="Arial"/>
                <w:sz w:val="24"/>
              </w:rPr>
              <w:t xml:space="preserve"> co-fondatrice</w:t>
            </w:r>
            <w:r w:rsidRPr="00120695">
              <w:rPr>
                <w:rFonts w:ascii="Arial" w:hAnsi="Arial" w:cs="Arial"/>
                <w:sz w:val="24"/>
              </w:rPr>
              <w:t xml:space="preserve"> de </w:t>
            </w:r>
            <w:proofErr w:type="spellStart"/>
            <w:r w:rsidRPr="00120695">
              <w:rPr>
                <w:rFonts w:ascii="Arial" w:hAnsi="Arial" w:cs="Arial"/>
                <w:sz w:val="24"/>
              </w:rPr>
              <w:t>KissKissBankBank</w:t>
            </w:r>
            <w:proofErr w:type="spellEnd"/>
          </w:p>
        </w:tc>
      </w:tr>
    </w:tbl>
    <w:p w:rsidR="00154215" w:rsidRDefault="00154215" w:rsidP="00154215">
      <w:pPr>
        <w:suppressAutoHyphens w:val="0"/>
        <w:spacing w:after="120" w:line="240" w:lineRule="auto"/>
        <w:rPr>
          <w:rFonts w:ascii="Arial" w:hAnsi="Arial" w:cs="Arial"/>
          <w:b/>
        </w:rPr>
      </w:pPr>
    </w:p>
    <w:p w:rsidR="00190D67" w:rsidRPr="00A447D7" w:rsidRDefault="00190D67" w:rsidP="00154215">
      <w:pPr>
        <w:suppressAutoHyphens w:val="0"/>
        <w:spacing w:after="120" w:line="240" w:lineRule="auto"/>
        <w:rPr>
          <w:rFonts w:ascii="Arial" w:hAnsi="Arial" w:cs="Arial"/>
          <w:b/>
        </w:rPr>
      </w:pPr>
      <w:r w:rsidRPr="000A79C0">
        <w:rPr>
          <w:rFonts w:ascii="Arial" w:hAnsi="Arial" w:cs="Arial"/>
          <w:b/>
        </w:rPr>
        <w:t>Que se passe-t-il lorsque vous recevez une proposition de projet ?</w:t>
      </w:r>
    </w:p>
    <w:p w:rsidR="00AB2D03" w:rsidRDefault="00E15CD0" w:rsidP="00154215">
      <w:pPr>
        <w:pStyle w:val="NormalWeb"/>
        <w:spacing w:before="0" w:after="120"/>
        <w:rPr>
          <w:rFonts w:ascii="Arial" w:hAnsi="Arial" w:cs="Arial"/>
        </w:rPr>
      </w:pPr>
      <w:proofErr w:type="spellStart"/>
      <w:r>
        <w:rPr>
          <w:rFonts w:ascii="Arial" w:hAnsi="Arial" w:cs="Arial"/>
        </w:rPr>
        <w:t>KissKissBankBank</w:t>
      </w:r>
      <w:proofErr w:type="spellEnd"/>
      <w:r>
        <w:rPr>
          <w:rFonts w:ascii="Arial" w:hAnsi="Arial" w:cs="Arial"/>
        </w:rPr>
        <w:t xml:space="preserve"> se doit de</w:t>
      </w:r>
      <w:r w:rsidRPr="000A79C0">
        <w:rPr>
          <w:rFonts w:ascii="Arial" w:hAnsi="Arial" w:cs="Arial"/>
        </w:rPr>
        <w:t xml:space="preserve"> donner son accord </w:t>
      </w:r>
      <w:r>
        <w:rPr>
          <w:rFonts w:ascii="Arial" w:hAnsi="Arial" w:cs="Arial"/>
        </w:rPr>
        <w:t xml:space="preserve">ou non pour </w:t>
      </w:r>
      <w:r w:rsidRPr="000A79C0">
        <w:rPr>
          <w:rFonts w:ascii="Arial" w:hAnsi="Arial" w:cs="Arial"/>
        </w:rPr>
        <w:t xml:space="preserve">la </w:t>
      </w:r>
      <w:r>
        <w:rPr>
          <w:rFonts w:ascii="Arial" w:hAnsi="Arial" w:cs="Arial"/>
        </w:rPr>
        <w:t>mise en ligne d’un projet sur son site. La personne qui porte l</w:t>
      </w:r>
      <w:r w:rsidR="00190D67">
        <w:rPr>
          <w:rFonts w:ascii="Arial" w:hAnsi="Arial" w:cs="Arial"/>
        </w:rPr>
        <w:t>e projet</w:t>
      </w:r>
      <w:r>
        <w:rPr>
          <w:rFonts w:ascii="Arial" w:hAnsi="Arial" w:cs="Arial"/>
        </w:rPr>
        <w:t xml:space="preserve"> présente un</w:t>
      </w:r>
      <w:r w:rsidR="00190D67">
        <w:rPr>
          <w:rFonts w:ascii="Arial" w:hAnsi="Arial" w:cs="Arial"/>
        </w:rPr>
        <w:t xml:space="preserve"> dossier contenant une prop</w:t>
      </w:r>
      <w:r>
        <w:rPr>
          <w:rFonts w:ascii="Arial" w:hAnsi="Arial" w:cs="Arial"/>
        </w:rPr>
        <w:t xml:space="preserve">osition détaillée. </w:t>
      </w:r>
      <w:r w:rsidR="00190D67">
        <w:rPr>
          <w:rFonts w:ascii="Arial" w:hAnsi="Arial" w:cs="Arial"/>
        </w:rPr>
        <w:t>À</w:t>
      </w:r>
      <w:r w:rsidR="00190D67" w:rsidRPr="00E06C5C">
        <w:rPr>
          <w:rFonts w:ascii="Arial" w:hAnsi="Arial" w:cs="Arial"/>
        </w:rPr>
        <w:t xml:space="preserve"> réception</w:t>
      </w:r>
      <w:r w:rsidR="00190D67">
        <w:rPr>
          <w:rFonts w:ascii="Arial" w:hAnsi="Arial" w:cs="Arial"/>
        </w:rPr>
        <w:t xml:space="preserve"> d</w:t>
      </w:r>
      <w:r>
        <w:rPr>
          <w:rFonts w:ascii="Arial" w:hAnsi="Arial" w:cs="Arial"/>
        </w:rPr>
        <w:t>u</w:t>
      </w:r>
      <w:r w:rsidR="00190D67">
        <w:rPr>
          <w:rFonts w:ascii="Arial" w:hAnsi="Arial" w:cs="Arial"/>
        </w:rPr>
        <w:t xml:space="preserve"> dossier, la commission de </w:t>
      </w:r>
      <w:r w:rsidR="00A31008">
        <w:rPr>
          <w:rFonts w:ascii="Arial" w:hAnsi="Arial" w:cs="Arial"/>
        </w:rPr>
        <w:t>validation</w:t>
      </w:r>
      <w:r w:rsidR="00190D67">
        <w:rPr>
          <w:rFonts w:ascii="Arial" w:hAnsi="Arial" w:cs="Arial"/>
        </w:rPr>
        <w:t xml:space="preserve"> des dossiers de </w:t>
      </w:r>
      <w:proofErr w:type="spellStart"/>
      <w:r w:rsidR="00190D67" w:rsidRPr="0023392D">
        <w:rPr>
          <w:rFonts w:ascii="Arial" w:hAnsi="Arial" w:cs="Arial"/>
        </w:rPr>
        <w:t>KissKissBankBank</w:t>
      </w:r>
      <w:proofErr w:type="spellEnd"/>
      <w:r w:rsidR="00190D67">
        <w:rPr>
          <w:rFonts w:ascii="Arial" w:hAnsi="Arial" w:cs="Arial"/>
        </w:rPr>
        <w:t xml:space="preserve"> réalise</w:t>
      </w:r>
      <w:r w:rsidR="00190D67" w:rsidRPr="00E06C5C">
        <w:rPr>
          <w:rFonts w:ascii="Arial" w:hAnsi="Arial" w:cs="Arial"/>
        </w:rPr>
        <w:t xml:space="preserve"> un contrôle </w:t>
      </w:r>
      <w:r w:rsidR="00190D67">
        <w:rPr>
          <w:rFonts w:ascii="Arial" w:hAnsi="Arial" w:cs="Arial"/>
        </w:rPr>
        <w:t xml:space="preserve">sur l’ensemble des documents fournis. Ainsi, si le dossier est incomplet, la commission de validation des dossiers de </w:t>
      </w:r>
      <w:proofErr w:type="spellStart"/>
      <w:r w:rsidR="00190D67">
        <w:rPr>
          <w:rFonts w:ascii="Arial" w:hAnsi="Arial" w:cs="Arial"/>
        </w:rPr>
        <w:t>KissKissBankBank</w:t>
      </w:r>
      <w:proofErr w:type="spellEnd"/>
      <w:r w:rsidR="00190D67">
        <w:rPr>
          <w:rFonts w:ascii="Arial" w:hAnsi="Arial" w:cs="Arial"/>
        </w:rPr>
        <w:t xml:space="preserve"> </w:t>
      </w:r>
      <w:r w:rsidR="00190D67" w:rsidRPr="000A79C0">
        <w:rPr>
          <w:rFonts w:ascii="Arial" w:hAnsi="Arial" w:cs="Arial"/>
        </w:rPr>
        <w:t>demande</w:t>
      </w:r>
      <w:r w:rsidR="00190D67">
        <w:rPr>
          <w:rFonts w:ascii="Arial" w:hAnsi="Arial" w:cs="Arial"/>
        </w:rPr>
        <w:t xml:space="preserve"> un complément d’informations concernant le projet.</w:t>
      </w:r>
      <w:r w:rsidR="00190D67" w:rsidRPr="000A79C0">
        <w:rPr>
          <w:rFonts w:ascii="Arial" w:hAnsi="Arial" w:cs="Arial"/>
        </w:rPr>
        <w:t xml:space="preserve"> </w:t>
      </w:r>
      <w:r w:rsidR="00154215">
        <w:rPr>
          <w:rFonts w:ascii="Arial" w:hAnsi="Arial" w:cs="Arial"/>
        </w:rPr>
        <w:t xml:space="preserve">Quand le dossier est complété, il peut être </w:t>
      </w:r>
      <w:r w:rsidR="00EB6E99">
        <w:rPr>
          <w:rFonts w:ascii="Arial" w:hAnsi="Arial" w:cs="Arial"/>
        </w:rPr>
        <w:t>proposé</w:t>
      </w:r>
      <w:r w:rsidR="00190D67">
        <w:rPr>
          <w:rFonts w:ascii="Arial" w:hAnsi="Arial" w:cs="Arial"/>
        </w:rPr>
        <w:t xml:space="preserve"> à nouveau pour </w:t>
      </w:r>
      <w:r w:rsidR="0002527F">
        <w:rPr>
          <w:rFonts w:ascii="Arial" w:hAnsi="Arial" w:cs="Arial"/>
        </w:rPr>
        <w:t xml:space="preserve">contrôle et </w:t>
      </w:r>
      <w:r w:rsidR="00AB2D03">
        <w:rPr>
          <w:rFonts w:ascii="Arial" w:hAnsi="Arial" w:cs="Arial"/>
        </w:rPr>
        <w:t>étude d’éligibilité (</w:t>
      </w:r>
      <w:r w:rsidR="00190D67">
        <w:rPr>
          <w:rFonts w:ascii="Arial" w:hAnsi="Arial" w:cs="Arial"/>
        </w:rPr>
        <w:t>validation</w:t>
      </w:r>
      <w:r w:rsidR="00AB2D03">
        <w:rPr>
          <w:rFonts w:ascii="Arial" w:hAnsi="Arial" w:cs="Arial"/>
        </w:rPr>
        <w:t>)</w:t>
      </w:r>
      <w:r w:rsidR="00190D67" w:rsidRPr="000A79C0">
        <w:rPr>
          <w:rFonts w:ascii="Arial" w:hAnsi="Arial" w:cs="Arial"/>
        </w:rPr>
        <w:t>.</w:t>
      </w:r>
      <w:r w:rsidR="00190D67">
        <w:rPr>
          <w:rFonts w:ascii="Arial" w:hAnsi="Arial" w:cs="Arial"/>
        </w:rPr>
        <w:t xml:space="preserve"> Lorsqu’un dossier est complet, </w:t>
      </w:r>
      <w:r w:rsidR="00AB2D03">
        <w:rPr>
          <w:rFonts w:ascii="Arial" w:hAnsi="Arial" w:cs="Arial"/>
        </w:rPr>
        <w:t xml:space="preserve">une commission effectue </w:t>
      </w:r>
      <w:r w:rsidR="00190D67">
        <w:rPr>
          <w:rFonts w:ascii="Arial" w:hAnsi="Arial" w:cs="Arial"/>
        </w:rPr>
        <w:t xml:space="preserve">l’étude d’éligibilité </w:t>
      </w:r>
      <w:r w:rsidR="00AB2D03">
        <w:rPr>
          <w:rFonts w:ascii="Arial" w:hAnsi="Arial" w:cs="Arial"/>
        </w:rPr>
        <w:t>qui</w:t>
      </w:r>
      <w:r w:rsidR="00190D67">
        <w:rPr>
          <w:rFonts w:ascii="Arial" w:hAnsi="Arial" w:cs="Arial"/>
        </w:rPr>
        <w:t xml:space="preserve"> consiste en une analyse plu</w:t>
      </w:r>
      <w:r w:rsidR="00AB2D03">
        <w:rPr>
          <w:rFonts w:ascii="Arial" w:hAnsi="Arial" w:cs="Arial"/>
        </w:rPr>
        <w:t>s précise du contenu du dossier.</w:t>
      </w:r>
    </w:p>
    <w:p w:rsidR="00190D67" w:rsidRPr="00A447D7" w:rsidRDefault="00190D67" w:rsidP="00154215">
      <w:pPr>
        <w:suppressAutoHyphens w:val="0"/>
        <w:spacing w:after="120" w:line="240" w:lineRule="auto"/>
        <w:rPr>
          <w:rFonts w:ascii="Arial" w:hAnsi="Arial" w:cs="Arial"/>
          <w:b/>
        </w:rPr>
      </w:pPr>
      <w:r w:rsidRPr="00A447D7">
        <w:rPr>
          <w:rFonts w:ascii="Arial" w:hAnsi="Arial" w:cs="Arial"/>
          <w:b/>
        </w:rPr>
        <w:t xml:space="preserve">Quels types de projets sont acceptés ? </w:t>
      </w:r>
    </w:p>
    <w:p w:rsidR="00190D67" w:rsidRDefault="00190D67" w:rsidP="00154215">
      <w:pPr>
        <w:suppressAutoHyphens w:val="0"/>
        <w:spacing w:after="120"/>
        <w:rPr>
          <w:rFonts w:ascii="Arial" w:hAnsi="Arial" w:cs="Arial"/>
        </w:rPr>
      </w:pPr>
      <w:r>
        <w:rPr>
          <w:rFonts w:ascii="Arial" w:hAnsi="Arial" w:cs="Arial"/>
        </w:rPr>
        <w:t>Le</w:t>
      </w:r>
      <w:r w:rsidRPr="00A447D7">
        <w:rPr>
          <w:rFonts w:ascii="Arial" w:hAnsi="Arial" w:cs="Arial"/>
        </w:rPr>
        <w:t xml:space="preserve"> projet doit entrer dans une de nos catégories créatives</w:t>
      </w:r>
      <w:r>
        <w:rPr>
          <w:rFonts w:ascii="Arial" w:hAnsi="Arial" w:cs="Arial"/>
        </w:rPr>
        <w:t xml:space="preserve"> et</w:t>
      </w:r>
      <w:r w:rsidRPr="00A447D7">
        <w:rPr>
          <w:rFonts w:ascii="Arial" w:hAnsi="Arial" w:cs="Arial"/>
        </w:rPr>
        <w:t xml:space="preserve"> avoir une finalité bien préc</w:t>
      </w:r>
      <w:r>
        <w:rPr>
          <w:rFonts w:ascii="Arial" w:hAnsi="Arial" w:cs="Arial"/>
        </w:rPr>
        <w:t xml:space="preserve">ise </w:t>
      </w:r>
      <w:r w:rsidRPr="00A447D7">
        <w:rPr>
          <w:rFonts w:ascii="Arial" w:hAnsi="Arial" w:cs="Arial"/>
        </w:rPr>
        <w:t>pour être accepté</w:t>
      </w:r>
      <w:r>
        <w:rPr>
          <w:rFonts w:ascii="Arial" w:hAnsi="Arial" w:cs="Arial"/>
        </w:rPr>
        <w:t xml:space="preserve"> : un livre, un spectacle</w:t>
      </w:r>
      <w:r w:rsidRPr="00A447D7">
        <w:rPr>
          <w:rFonts w:ascii="Arial" w:hAnsi="Arial" w:cs="Arial"/>
        </w:rPr>
        <w:t>, une exposition, un jeu vidéo, une application...</w:t>
      </w:r>
      <w:r>
        <w:rPr>
          <w:rFonts w:ascii="Arial" w:hAnsi="Arial" w:cs="Arial"/>
        </w:rPr>
        <w:t xml:space="preserve"> Ainsi, l</w:t>
      </w:r>
      <w:r w:rsidRPr="00794D9C">
        <w:rPr>
          <w:rFonts w:ascii="Arial" w:hAnsi="Arial" w:cs="Arial"/>
        </w:rPr>
        <w:t>es projets ayant une finalité créative, artistique, solidai</w:t>
      </w:r>
      <w:r w:rsidR="004771FA">
        <w:rPr>
          <w:rFonts w:ascii="Arial" w:hAnsi="Arial" w:cs="Arial"/>
        </w:rPr>
        <w:t>re ou citoyenne sont éligibles.</w:t>
      </w:r>
    </w:p>
    <w:p w:rsidR="00190D67" w:rsidRPr="00A447D7" w:rsidRDefault="00190D67" w:rsidP="00154215">
      <w:pPr>
        <w:suppressAutoHyphens w:val="0"/>
        <w:spacing w:after="120" w:line="240" w:lineRule="auto"/>
        <w:rPr>
          <w:rFonts w:ascii="Arial" w:hAnsi="Arial" w:cs="Arial"/>
          <w:b/>
        </w:rPr>
      </w:pPr>
      <w:r w:rsidRPr="00812995">
        <w:rPr>
          <w:rFonts w:ascii="Arial" w:hAnsi="Arial" w:cs="Arial"/>
          <w:b/>
        </w:rPr>
        <w:t>Dans quel</w:t>
      </w:r>
      <w:r w:rsidR="004A3DF4">
        <w:rPr>
          <w:rFonts w:ascii="Arial" w:hAnsi="Arial" w:cs="Arial"/>
          <w:b/>
        </w:rPr>
        <w:t>s</w:t>
      </w:r>
      <w:r w:rsidRPr="00812995">
        <w:rPr>
          <w:rFonts w:ascii="Arial" w:hAnsi="Arial" w:cs="Arial"/>
          <w:b/>
        </w:rPr>
        <w:t xml:space="preserve"> cas un projet peut ne pas aboutir ?</w:t>
      </w:r>
    </w:p>
    <w:p w:rsidR="00190D67" w:rsidRDefault="00190D67" w:rsidP="00154215">
      <w:pPr>
        <w:suppressAutoHyphens w:val="0"/>
        <w:spacing w:after="120"/>
        <w:rPr>
          <w:rFonts w:ascii="Arial" w:hAnsi="Arial" w:cs="Arial"/>
        </w:rPr>
      </w:pPr>
      <w:r>
        <w:rPr>
          <w:rFonts w:ascii="Arial" w:hAnsi="Arial" w:cs="Arial"/>
        </w:rPr>
        <w:t>Un projet peut ne pas aboutir pour différentes raisons. Par exemple, n</w:t>
      </w:r>
      <w:r w:rsidRPr="00A447D7">
        <w:rPr>
          <w:rFonts w:ascii="Arial" w:hAnsi="Arial" w:cs="Arial"/>
        </w:rPr>
        <w:t>ous refusons les projets personne</w:t>
      </w:r>
      <w:r>
        <w:rPr>
          <w:rFonts w:ascii="Arial" w:hAnsi="Arial" w:cs="Arial"/>
        </w:rPr>
        <w:t>ls (vacances, voyages de noces</w:t>
      </w:r>
      <w:r w:rsidRPr="00A447D7">
        <w:rPr>
          <w:rFonts w:ascii="Arial" w:hAnsi="Arial" w:cs="Arial"/>
        </w:rPr>
        <w:t xml:space="preserve">, financement d’un prêt...). </w:t>
      </w:r>
      <w:r>
        <w:rPr>
          <w:rFonts w:ascii="Arial" w:hAnsi="Arial" w:cs="Arial"/>
        </w:rPr>
        <w:t>En ce qui concerne</w:t>
      </w:r>
      <w:r w:rsidRPr="00A447D7">
        <w:rPr>
          <w:rFonts w:ascii="Arial" w:hAnsi="Arial" w:cs="Arial"/>
        </w:rPr>
        <w:t xml:space="preserve"> les pro</w:t>
      </w:r>
      <w:r w:rsidRPr="000A79C0">
        <w:rPr>
          <w:rFonts w:ascii="Arial" w:hAnsi="Arial" w:cs="Arial"/>
        </w:rPr>
        <w:t xml:space="preserve">jets qui correspondent </w:t>
      </w:r>
      <w:r>
        <w:rPr>
          <w:rFonts w:ascii="Arial" w:hAnsi="Arial" w:cs="Arial"/>
        </w:rPr>
        <w:t xml:space="preserve">bien </w:t>
      </w:r>
      <w:r w:rsidRPr="000A79C0">
        <w:rPr>
          <w:rFonts w:ascii="Arial" w:hAnsi="Arial" w:cs="Arial"/>
        </w:rPr>
        <w:t>aux crit</w:t>
      </w:r>
      <w:r w:rsidRPr="00A447D7">
        <w:rPr>
          <w:rFonts w:ascii="Arial" w:hAnsi="Arial" w:cs="Arial"/>
        </w:rPr>
        <w:t>ères de créativité et d’innovation, la crédibilité et le sérieux du projet doivent être clairement exprimés pour être présenté</w:t>
      </w:r>
      <w:r>
        <w:rPr>
          <w:rFonts w:ascii="Arial" w:hAnsi="Arial" w:cs="Arial"/>
        </w:rPr>
        <w:t>s</w:t>
      </w:r>
      <w:r w:rsidRPr="00A447D7">
        <w:rPr>
          <w:rFonts w:ascii="Arial" w:hAnsi="Arial" w:cs="Arial"/>
        </w:rPr>
        <w:t xml:space="preserve"> sur le site</w:t>
      </w:r>
      <w:r>
        <w:rPr>
          <w:rFonts w:ascii="Arial" w:hAnsi="Arial" w:cs="Arial"/>
        </w:rPr>
        <w:t>, sinon, ils sont refusés</w:t>
      </w:r>
      <w:r w:rsidRPr="00A447D7">
        <w:rPr>
          <w:rFonts w:ascii="Arial" w:hAnsi="Arial" w:cs="Arial"/>
        </w:rPr>
        <w:t>.</w:t>
      </w:r>
    </w:p>
    <w:p w:rsidR="00190D67" w:rsidRDefault="0002527F" w:rsidP="00154215">
      <w:pPr>
        <w:suppressAutoHyphens w:val="0"/>
        <w:spacing w:after="120" w:line="240" w:lineRule="auto"/>
        <w:rPr>
          <w:rFonts w:ascii="Arial" w:hAnsi="Arial" w:cs="Arial"/>
        </w:rPr>
      </w:pPr>
      <w:r>
        <w:rPr>
          <w:rFonts w:ascii="Arial" w:hAnsi="Arial" w:cs="Arial"/>
        </w:rPr>
        <w:t>En conséquence</w:t>
      </w:r>
      <w:r w:rsidR="00190D67">
        <w:rPr>
          <w:rFonts w:ascii="Arial" w:hAnsi="Arial" w:cs="Arial"/>
        </w:rPr>
        <w:t xml:space="preserve">, ne </w:t>
      </w:r>
      <w:r w:rsidR="00190D67" w:rsidRPr="00812995">
        <w:rPr>
          <w:rFonts w:ascii="Arial" w:hAnsi="Arial" w:cs="Arial"/>
        </w:rPr>
        <w:t>sont pas éligibles :</w:t>
      </w:r>
    </w:p>
    <w:p w:rsidR="00C473D7" w:rsidRDefault="00190D67" w:rsidP="00154215">
      <w:pPr>
        <w:pStyle w:val="Paragraphedeliste"/>
        <w:numPr>
          <w:ilvl w:val="1"/>
          <w:numId w:val="30"/>
        </w:numPr>
        <w:suppressAutoHyphens w:val="0"/>
        <w:spacing w:after="120"/>
        <w:rPr>
          <w:rFonts w:ascii="Arial" w:hAnsi="Arial" w:cs="Arial"/>
        </w:rPr>
      </w:pPr>
      <w:r w:rsidRPr="00D13282">
        <w:rPr>
          <w:rFonts w:ascii="Arial" w:hAnsi="Arial" w:cs="Arial"/>
        </w:rPr>
        <w:t xml:space="preserve">les </w:t>
      </w:r>
      <w:r w:rsidR="00C473D7">
        <w:rPr>
          <w:rFonts w:ascii="Arial" w:hAnsi="Arial" w:cs="Arial"/>
        </w:rPr>
        <w:t>projets qui n’ont pas de finalité précise,</w:t>
      </w:r>
    </w:p>
    <w:p w:rsidR="00190D67" w:rsidRDefault="00C473D7" w:rsidP="00154215">
      <w:pPr>
        <w:pStyle w:val="Paragraphedeliste"/>
        <w:numPr>
          <w:ilvl w:val="1"/>
          <w:numId w:val="30"/>
        </w:numPr>
        <w:suppressAutoHyphens w:val="0"/>
        <w:spacing w:after="120"/>
        <w:rPr>
          <w:rFonts w:ascii="Arial" w:hAnsi="Arial" w:cs="Arial"/>
        </w:rPr>
      </w:pPr>
      <w:r>
        <w:rPr>
          <w:rFonts w:ascii="Arial" w:hAnsi="Arial" w:cs="Arial"/>
        </w:rPr>
        <w:t xml:space="preserve">les </w:t>
      </w:r>
      <w:r w:rsidR="00190D67" w:rsidRPr="00D13282">
        <w:rPr>
          <w:rFonts w:ascii="Arial" w:hAnsi="Arial" w:cs="Arial"/>
        </w:rPr>
        <w:t>projets qui n'ont aucune portée collective, du type "financez mes étud</w:t>
      </w:r>
      <w:r w:rsidR="003A3257">
        <w:rPr>
          <w:rFonts w:ascii="Arial" w:hAnsi="Arial" w:cs="Arial"/>
        </w:rPr>
        <w:t>es aux Etats-Unis",</w:t>
      </w:r>
    </w:p>
    <w:p w:rsidR="00190D67" w:rsidRDefault="00190D67" w:rsidP="00154215">
      <w:pPr>
        <w:pStyle w:val="Paragraphedeliste"/>
        <w:numPr>
          <w:ilvl w:val="1"/>
          <w:numId w:val="30"/>
        </w:numPr>
        <w:suppressAutoHyphens w:val="0"/>
        <w:spacing w:after="120"/>
        <w:rPr>
          <w:rFonts w:ascii="Arial" w:hAnsi="Arial" w:cs="Arial"/>
        </w:rPr>
      </w:pPr>
      <w:r w:rsidRPr="00D13282">
        <w:rPr>
          <w:rFonts w:ascii="Arial" w:hAnsi="Arial" w:cs="Arial"/>
        </w:rPr>
        <w:t xml:space="preserve">les projets dont les propos ou la finalité ont un caractère raciste, </w:t>
      </w:r>
      <w:r>
        <w:rPr>
          <w:rFonts w:ascii="Arial" w:hAnsi="Arial" w:cs="Arial"/>
        </w:rPr>
        <w:t>violent</w:t>
      </w:r>
      <w:r w:rsidRPr="00D13282">
        <w:rPr>
          <w:rFonts w:ascii="Arial" w:hAnsi="Arial" w:cs="Arial"/>
        </w:rPr>
        <w:t>, diffamatoire</w:t>
      </w:r>
      <w:r w:rsidR="003A3257">
        <w:rPr>
          <w:rFonts w:ascii="Arial" w:hAnsi="Arial" w:cs="Arial"/>
        </w:rPr>
        <w:t>,</w:t>
      </w:r>
    </w:p>
    <w:p w:rsidR="00190D67" w:rsidRDefault="00190D67" w:rsidP="00154215">
      <w:pPr>
        <w:pStyle w:val="Paragraphedeliste"/>
        <w:numPr>
          <w:ilvl w:val="1"/>
          <w:numId w:val="30"/>
        </w:numPr>
        <w:suppressAutoHyphens w:val="0"/>
        <w:spacing w:after="120"/>
        <w:rPr>
          <w:rFonts w:ascii="Arial" w:hAnsi="Arial" w:cs="Arial"/>
        </w:rPr>
      </w:pPr>
      <w:r w:rsidRPr="0035689D">
        <w:rPr>
          <w:rFonts w:ascii="Arial" w:hAnsi="Arial" w:cs="Arial"/>
        </w:rPr>
        <w:t>les projets dont le contenu reproduirait sans autorisation une œuvre protégée par la propriété intellectuelle</w:t>
      </w:r>
      <w:r>
        <w:rPr>
          <w:rFonts w:ascii="Arial" w:hAnsi="Arial" w:cs="Arial"/>
        </w:rPr>
        <w:t>.</w:t>
      </w:r>
    </w:p>
    <w:p w:rsidR="00EB6E99" w:rsidRDefault="00190D67" w:rsidP="00154215">
      <w:pPr>
        <w:pStyle w:val="NormalWeb"/>
        <w:spacing w:before="0" w:after="120"/>
        <w:rPr>
          <w:rFonts w:ascii="Arial" w:hAnsi="Arial" w:cs="Arial"/>
        </w:rPr>
      </w:pPr>
      <w:r>
        <w:rPr>
          <w:rFonts w:ascii="Arial" w:hAnsi="Arial" w:cs="Arial"/>
        </w:rPr>
        <w:t>Si le projet est accepté,</w:t>
      </w:r>
      <w:r w:rsidR="00F54CA7">
        <w:rPr>
          <w:rFonts w:ascii="Arial" w:hAnsi="Arial" w:cs="Arial"/>
        </w:rPr>
        <w:t xml:space="preserve"> </w:t>
      </w:r>
      <w:r>
        <w:rPr>
          <w:rFonts w:ascii="Arial" w:hAnsi="Arial" w:cs="Arial"/>
        </w:rPr>
        <w:t>il est mis en ligne sur le site par le gestionnaire de contenu</w:t>
      </w:r>
      <w:r w:rsidR="00EB6E99">
        <w:rPr>
          <w:rFonts w:ascii="Arial" w:hAnsi="Arial" w:cs="Arial"/>
        </w:rPr>
        <w:t>. Un courriel est envoyé à la porteuse ou au</w:t>
      </w:r>
      <w:r w:rsidR="00F54CA7">
        <w:rPr>
          <w:rFonts w:ascii="Arial" w:hAnsi="Arial" w:cs="Arial"/>
        </w:rPr>
        <w:t xml:space="preserve"> porteur </w:t>
      </w:r>
      <w:r w:rsidR="00EB6E99">
        <w:rPr>
          <w:rFonts w:ascii="Arial" w:hAnsi="Arial" w:cs="Arial"/>
        </w:rPr>
        <w:t>pour lui signifier l’acceptation.</w:t>
      </w:r>
    </w:p>
    <w:p w:rsidR="00154215" w:rsidRDefault="00EB6E99" w:rsidP="00154215">
      <w:pPr>
        <w:pStyle w:val="NormalWeb"/>
        <w:spacing w:before="0" w:after="120"/>
        <w:rPr>
          <w:rFonts w:ascii="Arial" w:hAnsi="Arial" w:cs="Arial"/>
        </w:rPr>
      </w:pPr>
      <w:r>
        <w:rPr>
          <w:rFonts w:ascii="Arial" w:hAnsi="Arial" w:cs="Arial"/>
        </w:rPr>
        <w:t>P</w:t>
      </w:r>
      <w:r w:rsidR="00190D67">
        <w:rPr>
          <w:rFonts w:ascii="Arial" w:hAnsi="Arial" w:cs="Arial"/>
        </w:rPr>
        <w:t>our information, il est à noter qu’à la date de fin de période de collecte, le projet peut être annulé s’il n’a pas réussi à atteindre l’objectif de levée de dons initialement fixé. Dans ce cas, la c</w:t>
      </w:r>
      <w:r w:rsidR="00190D67" w:rsidRPr="009D7FD8">
        <w:rPr>
          <w:rFonts w:ascii="Arial" w:hAnsi="Arial" w:cs="Arial"/>
        </w:rPr>
        <w:t xml:space="preserve">ontribution est alors reversée </w:t>
      </w:r>
      <w:r w:rsidR="00190D67">
        <w:rPr>
          <w:rFonts w:ascii="Arial" w:hAnsi="Arial" w:cs="Arial"/>
        </w:rPr>
        <w:t>au</w:t>
      </w:r>
      <w:r w:rsidR="00A31008">
        <w:rPr>
          <w:rFonts w:ascii="Arial" w:hAnsi="Arial" w:cs="Arial"/>
        </w:rPr>
        <w:t>x</w:t>
      </w:r>
      <w:r w:rsidR="00190D67">
        <w:rPr>
          <w:rFonts w:ascii="Arial" w:hAnsi="Arial" w:cs="Arial"/>
        </w:rPr>
        <w:t xml:space="preserve"> </w:t>
      </w:r>
      <w:proofErr w:type="spellStart"/>
      <w:r w:rsidR="00190D67">
        <w:rPr>
          <w:rFonts w:ascii="Arial" w:hAnsi="Arial" w:cs="Arial"/>
        </w:rPr>
        <w:t>KissBanker</w:t>
      </w:r>
      <w:r w:rsidR="00A31008">
        <w:rPr>
          <w:rFonts w:ascii="Arial" w:hAnsi="Arial" w:cs="Arial"/>
        </w:rPr>
        <w:t>s</w:t>
      </w:r>
      <w:proofErr w:type="spellEnd"/>
      <w:r w:rsidR="00A31008">
        <w:rPr>
          <w:rFonts w:ascii="Arial" w:hAnsi="Arial" w:cs="Arial"/>
        </w:rPr>
        <w:t xml:space="preserve"> </w:t>
      </w:r>
      <w:r w:rsidR="00190D67" w:rsidRPr="00A730D2">
        <w:rPr>
          <w:rFonts w:ascii="Arial" w:hAnsi="Arial" w:cs="Arial"/>
        </w:rPr>
        <w:t>qui ont soutenu le projet</w:t>
      </w:r>
      <w:r w:rsidR="00A31008">
        <w:rPr>
          <w:rFonts w:ascii="Arial" w:hAnsi="Arial" w:cs="Arial"/>
        </w:rPr>
        <w:t>. Ils</w:t>
      </w:r>
      <w:r w:rsidR="00190D67" w:rsidRPr="00A730D2">
        <w:rPr>
          <w:rFonts w:ascii="Arial" w:hAnsi="Arial" w:cs="Arial"/>
        </w:rPr>
        <w:t xml:space="preserve"> reçoi</w:t>
      </w:r>
      <w:r w:rsidR="00190D67">
        <w:rPr>
          <w:rFonts w:ascii="Arial" w:hAnsi="Arial" w:cs="Arial"/>
        </w:rPr>
        <w:t>ven</w:t>
      </w:r>
      <w:r w:rsidR="00190D67" w:rsidRPr="00A730D2">
        <w:rPr>
          <w:rFonts w:ascii="Arial" w:hAnsi="Arial" w:cs="Arial"/>
        </w:rPr>
        <w:t>t</w:t>
      </w:r>
      <w:r w:rsidR="00190D67">
        <w:rPr>
          <w:rFonts w:ascii="Arial" w:hAnsi="Arial" w:cs="Arial"/>
        </w:rPr>
        <w:t xml:space="preserve"> alors</w:t>
      </w:r>
      <w:r w:rsidR="00190D67" w:rsidRPr="00A730D2">
        <w:rPr>
          <w:rFonts w:ascii="Arial" w:hAnsi="Arial" w:cs="Arial"/>
        </w:rPr>
        <w:t xml:space="preserve"> un </w:t>
      </w:r>
      <w:r w:rsidR="00932D6B">
        <w:rPr>
          <w:rFonts w:ascii="Arial" w:hAnsi="Arial" w:cs="Arial"/>
        </w:rPr>
        <w:t>courriel</w:t>
      </w:r>
      <w:r w:rsidR="00190D67" w:rsidRPr="00A730D2">
        <w:rPr>
          <w:rFonts w:ascii="Arial" w:hAnsi="Arial" w:cs="Arial"/>
        </w:rPr>
        <w:t xml:space="preserve"> l</w:t>
      </w:r>
      <w:r w:rsidR="00190D67">
        <w:rPr>
          <w:rFonts w:ascii="Arial" w:hAnsi="Arial" w:cs="Arial"/>
        </w:rPr>
        <w:t>eur</w:t>
      </w:r>
      <w:r w:rsidR="00190D67" w:rsidRPr="00A730D2">
        <w:rPr>
          <w:rFonts w:ascii="Arial" w:hAnsi="Arial" w:cs="Arial"/>
        </w:rPr>
        <w:t xml:space="preserve"> notifiant cette annulation et ser</w:t>
      </w:r>
      <w:r w:rsidR="00190D67">
        <w:rPr>
          <w:rFonts w:ascii="Arial" w:hAnsi="Arial" w:cs="Arial"/>
        </w:rPr>
        <w:t xml:space="preserve">ont automatiquement remboursés, </w:t>
      </w:r>
      <w:r w:rsidR="00190D67" w:rsidRPr="009D7FD8">
        <w:rPr>
          <w:rFonts w:ascii="Arial" w:hAnsi="Arial" w:cs="Arial"/>
        </w:rPr>
        <w:t>sans frais</w:t>
      </w:r>
      <w:r w:rsidR="00190D67">
        <w:rPr>
          <w:rFonts w:ascii="Arial" w:hAnsi="Arial" w:cs="Arial"/>
        </w:rPr>
        <w:t>,</w:t>
      </w:r>
      <w:r w:rsidR="00190D67" w:rsidRPr="00A730D2">
        <w:rPr>
          <w:rFonts w:ascii="Arial" w:hAnsi="Arial" w:cs="Arial"/>
        </w:rPr>
        <w:t xml:space="preserve"> sur </w:t>
      </w:r>
      <w:r w:rsidR="00190D67">
        <w:rPr>
          <w:rFonts w:ascii="Arial" w:hAnsi="Arial" w:cs="Arial"/>
        </w:rPr>
        <w:t>leur</w:t>
      </w:r>
      <w:r w:rsidR="00190D67" w:rsidRPr="00A730D2">
        <w:rPr>
          <w:rFonts w:ascii="Arial" w:hAnsi="Arial" w:cs="Arial"/>
        </w:rPr>
        <w:t xml:space="preserve"> porte-monnaie électronique.</w:t>
      </w:r>
      <w:r w:rsidR="00190D67">
        <w:rPr>
          <w:rFonts w:ascii="Arial" w:hAnsi="Arial" w:cs="Arial"/>
        </w:rPr>
        <w:t xml:space="preserve"> Ils</w:t>
      </w:r>
      <w:r w:rsidR="00190D67" w:rsidRPr="009D7FD8">
        <w:rPr>
          <w:rFonts w:ascii="Arial" w:hAnsi="Arial" w:cs="Arial"/>
        </w:rPr>
        <w:t xml:space="preserve"> pourr</w:t>
      </w:r>
      <w:r w:rsidR="00190D67">
        <w:rPr>
          <w:rFonts w:ascii="Arial" w:hAnsi="Arial" w:cs="Arial"/>
        </w:rPr>
        <w:t xml:space="preserve">ont </w:t>
      </w:r>
      <w:r w:rsidR="00190D67" w:rsidRPr="009D7FD8">
        <w:rPr>
          <w:rFonts w:ascii="Arial" w:hAnsi="Arial" w:cs="Arial"/>
        </w:rPr>
        <w:t xml:space="preserve">utiliser cette somme pour soutenir un autre </w:t>
      </w:r>
      <w:r w:rsidR="00190D67">
        <w:rPr>
          <w:rFonts w:ascii="Arial" w:hAnsi="Arial" w:cs="Arial"/>
        </w:rPr>
        <w:t>p</w:t>
      </w:r>
      <w:r w:rsidR="00190D67" w:rsidRPr="009D7FD8">
        <w:rPr>
          <w:rFonts w:ascii="Arial" w:hAnsi="Arial" w:cs="Arial"/>
        </w:rPr>
        <w:t>rojet.</w:t>
      </w:r>
      <w:r w:rsidR="00190D67">
        <w:rPr>
          <w:rFonts w:ascii="Arial" w:hAnsi="Arial" w:cs="Arial"/>
        </w:rPr>
        <w:t xml:space="preserve"> </w:t>
      </w:r>
      <w:r w:rsidR="00190D67" w:rsidRPr="00A730D2">
        <w:rPr>
          <w:rFonts w:ascii="Arial" w:hAnsi="Arial" w:cs="Arial"/>
        </w:rPr>
        <w:t xml:space="preserve">Le porteur </w:t>
      </w:r>
      <w:r>
        <w:rPr>
          <w:rFonts w:ascii="Arial" w:hAnsi="Arial" w:cs="Arial"/>
        </w:rPr>
        <w:t xml:space="preserve">ou la porteuse </w:t>
      </w:r>
      <w:r w:rsidR="00190D67" w:rsidRPr="00A730D2">
        <w:rPr>
          <w:rFonts w:ascii="Arial" w:hAnsi="Arial" w:cs="Arial"/>
        </w:rPr>
        <w:t xml:space="preserve">de </w:t>
      </w:r>
      <w:r>
        <w:rPr>
          <w:rFonts w:ascii="Arial" w:hAnsi="Arial" w:cs="Arial"/>
        </w:rPr>
        <w:t>projet ne collecte pas d'argent et n’a aucun frais à verser.</w:t>
      </w:r>
    </w:p>
    <w:p w:rsidR="00154215" w:rsidRDefault="00154215">
      <w:pPr>
        <w:suppressAutoHyphens w:val="0"/>
        <w:spacing w:line="240" w:lineRule="auto"/>
        <w:jc w:val="left"/>
        <w:rPr>
          <w:rFonts w:ascii="Arial" w:hAnsi="Arial" w:cs="Arial"/>
        </w:rPr>
      </w:pPr>
      <w:r>
        <w:rPr>
          <w:rFonts w:ascii="Arial" w:hAnsi="Arial" w:cs="Arial"/>
        </w:rPr>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08"/>
      </w:tblGrid>
      <w:tr w:rsidR="00190D67" w:rsidRPr="00120695" w:rsidTr="000163B0">
        <w:tc>
          <w:tcPr>
            <w:tcW w:w="9708" w:type="dxa"/>
          </w:tcPr>
          <w:p w:rsidR="00190D67" w:rsidRPr="00120695" w:rsidRDefault="00190D67" w:rsidP="000163B0">
            <w:pPr>
              <w:pStyle w:val="Titre5"/>
              <w:spacing w:line="240" w:lineRule="auto"/>
              <w:ind w:left="1009" w:hanging="1009"/>
              <w:rPr>
                <w:rFonts w:ascii="Arial" w:hAnsi="Arial" w:cs="Arial"/>
                <w:sz w:val="24"/>
              </w:rPr>
            </w:pPr>
            <w:r w:rsidRPr="00120695">
              <w:rPr>
                <w:rFonts w:ascii="Arial" w:hAnsi="Arial" w:cs="Arial"/>
                <w:sz w:val="24"/>
              </w:rPr>
              <w:lastRenderedPageBreak/>
              <w:t>Document </w:t>
            </w:r>
            <w:r w:rsidR="00474531">
              <w:rPr>
                <w:rFonts w:ascii="Arial" w:hAnsi="Arial" w:cs="Arial"/>
                <w:sz w:val="24"/>
              </w:rPr>
              <w:t>2 :</w:t>
            </w:r>
            <w:r>
              <w:rPr>
                <w:rFonts w:ascii="Arial" w:hAnsi="Arial" w:cs="Arial"/>
                <w:sz w:val="24"/>
              </w:rPr>
              <w:t xml:space="preserve"> </w:t>
            </w:r>
            <w:r w:rsidRPr="005E69FE">
              <w:rPr>
                <w:rFonts w:ascii="Arial" w:hAnsi="Arial" w:cs="Arial"/>
                <w:sz w:val="24"/>
              </w:rPr>
              <w:t>Processus de sélection des dossiers et de publication des projets</w:t>
            </w:r>
          </w:p>
        </w:tc>
      </w:tr>
    </w:tbl>
    <w:p w:rsidR="0018261E" w:rsidRDefault="00562C0D" w:rsidP="0018261E">
      <w:pPr>
        <w:pStyle w:val="NormalWeb"/>
        <w:spacing w:before="0" w:after="0" w:line="240" w:lineRule="auto"/>
        <w:jc w:val="left"/>
        <w:rPr>
          <w:rFonts w:ascii="Arial" w:hAnsi="Arial" w:cs="Arial"/>
        </w:rPr>
      </w:pPr>
      <w:bookmarkStart w:id="0" w:name="_GoBack"/>
      <w:bookmarkEnd w:id="0"/>
      <w:r w:rsidRPr="00562C0D">
        <w:rPr>
          <w:noProof/>
          <w:lang w:eastAsia="fr-FR"/>
        </w:rPr>
        <w:pict>
          <v:shapetype id="_x0000_t202" coordsize="21600,21600" o:spt="202" path="m,l,21600r21600,l21600,xe">
            <v:stroke joinstyle="miter"/>
            <v:path gradientshapeok="t" o:connecttype="rect"/>
          </v:shapetype>
          <v:shape id="_x0000_s1029" type="#_x0000_t202" style="position:absolute;margin-left:6.2pt;margin-top:3.5pt;width:117.65pt;height:28.9pt;z-index:251655680;mso-position-horizontal-relative:text;mso-position-vertical-relative:text" filled="f" fillcolor="silver">
            <v:textbox style="mso-next-textbox:#_x0000_s1029" inset="1.5mm,0,1.5mm,0">
              <w:txbxContent>
                <w:p w:rsidR="003A3257" w:rsidRPr="004771FA" w:rsidRDefault="003A3257" w:rsidP="0018261E">
                  <w:pPr>
                    <w:spacing w:line="240" w:lineRule="auto"/>
                    <w:jc w:val="center"/>
                    <w:rPr>
                      <w:rFonts w:ascii="Arial" w:hAnsi="Arial" w:cs="Arial"/>
                      <w:b/>
                      <w:bCs/>
                      <w:sz w:val="20"/>
                      <w:szCs w:val="20"/>
                    </w:rPr>
                  </w:pPr>
                  <w:r w:rsidRPr="004771FA">
                    <w:rPr>
                      <w:rFonts w:ascii="Arial" w:hAnsi="Arial" w:cs="Arial"/>
                      <w:b/>
                      <w:bCs/>
                      <w:sz w:val="20"/>
                      <w:szCs w:val="20"/>
                    </w:rPr>
                    <w:t>Internaute porteur</w:t>
                  </w:r>
                  <w:r w:rsidR="0098681A">
                    <w:rPr>
                      <w:rFonts w:ascii="Arial" w:hAnsi="Arial" w:cs="Arial"/>
                      <w:b/>
                      <w:bCs/>
                      <w:sz w:val="20"/>
                      <w:szCs w:val="20"/>
                    </w:rPr>
                    <w:t>/</w:t>
                  </w:r>
                  <w:proofErr w:type="spellStart"/>
                  <w:r w:rsidR="0098681A">
                    <w:rPr>
                      <w:rFonts w:ascii="Arial" w:hAnsi="Arial" w:cs="Arial"/>
                      <w:b/>
                      <w:bCs/>
                      <w:sz w:val="20"/>
                      <w:szCs w:val="20"/>
                    </w:rPr>
                    <w:t>eu</w:t>
                  </w:r>
                  <w:r w:rsidRPr="004771FA">
                    <w:rPr>
                      <w:rFonts w:ascii="Arial" w:hAnsi="Arial" w:cs="Arial"/>
                      <w:b/>
                      <w:bCs/>
                      <w:sz w:val="20"/>
                      <w:szCs w:val="20"/>
                    </w:rPr>
                    <w:t>se</w:t>
                  </w:r>
                  <w:proofErr w:type="spellEnd"/>
                  <w:r w:rsidRPr="004771FA">
                    <w:rPr>
                      <w:rFonts w:ascii="Arial" w:hAnsi="Arial" w:cs="Arial"/>
                      <w:b/>
                      <w:bCs/>
                      <w:sz w:val="20"/>
                      <w:szCs w:val="20"/>
                    </w:rPr>
                    <w:t xml:space="preserve"> de projet</w:t>
                  </w:r>
                </w:p>
              </w:txbxContent>
            </v:textbox>
          </v:shape>
        </w:pict>
      </w:r>
      <w:r w:rsidRPr="00562C0D">
        <w:rPr>
          <w:noProof/>
          <w:lang w:eastAsia="fr-FR"/>
        </w:rPr>
        <w:pict>
          <v:line id="_x0000_s1026" style="position:absolute;z-index:251653632;mso-position-horizontal-relative:text;mso-position-vertical-relative:text" from="132.55pt,9.95pt" to="132.55pt,691.75pt">
            <v:stroke dashstyle="dash"/>
          </v:line>
        </w:pict>
      </w:r>
      <w:r w:rsidRPr="00562C0D">
        <w:rPr>
          <w:noProof/>
          <w:lang w:eastAsia="fr-FR"/>
        </w:rPr>
        <w:pict>
          <v:line id="_x0000_s1027" style="position:absolute;z-index:251654656;mso-position-horizontal-relative:text;mso-position-vertical-relative:text" from="351.6pt,10.75pt" to="351.6pt,688.5pt">
            <v:stroke dashstyle="dash"/>
          </v:line>
        </w:pict>
      </w:r>
      <w:r w:rsidRPr="00562C0D">
        <w:rPr>
          <w:noProof/>
          <w:lang w:eastAsia="fr-FR"/>
        </w:rPr>
        <w:pict>
          <v:shape id="_x0000_s1028" type="#_x0000_t202" style="position:absolute;margin-left:390.1pt;margin-top:3.7pt;width:108pt;height:29.75pt;z-index:251657728;mso-position-horizontal-relative:text;mso-position-vertical-relative:text" strokeweight="1.5pt">
            <v:textbox style="mso-next-textbox:#_x0000_s1028" inset=",0,,0">
              <w:txbxContent>
                <w:p w:rsidR="003A3257" w:rsidRPr="004771FA" w:rsidRDefault="003A3257" w:rsidP="0018261E">
                  <w:pPr>
                    <w:spacing w:line="240" w:lineRule="auto"/>
                    <w:jc w:val="center"/>
                    <w:rPr>
                      <w:rFonts w:ascii="Arial" w:hAnsi="Arial" w:cs="Arial"/>
                      <w:b/>
                      <w:sz w:val="20"/>
                      <w:szCs w:val="20"/>
                    </w:rPr>
                  </w:pPr>
                  <w:r w:rsidRPr="004771FA">
                    <w:rPr>
                      <w:rFonts w:ascii="Arial" w:hAnsi="Arial" w:cs="Arial"/>
                      <w:b/>
                      <w:sz w:val="20"/>
                      <w:szCs w:val="20"/>
                    </w:rPr>
                    <w:t>Gestionnaire de contenu</w:t>
                  </w:r>
                </w:p>
              </w:txbxContent>
            </v:textbox>
          </v:shape>
        </w:pict>
      </w:r>
      <w:r w:rsidRPr="00562C0D">
        <w:rPr>
          <w:noProof/>
          <w:lang w:eastAsia="fr-FR"/>
        </w:rPr>
        <w:pict>
          <v:shape id="_x0000_s1030" type="#_x0000_t202" style="position:absolute;margin-left:174.6pt;margin-top:3.45pt;width:145.7pt;height:32.15pt;z-index:251656704;mso-position-horizontal-relative:text;mso-position-vertical-relative:text" strokeweight="1.5pt">
            <v:textbox style="mso-next-textbox:#_x0000_s1030" inset=",0,,0">
              <w:txbxContent>
                <w:p w:rsidR="003A3257" w:rsidRPr="004771FA" w:rsidRDefault="003A3257" w:rsidP="0018261E">
                  <w:pPr>
                    <w:spacing w:line="240" w:lineRule="auto"/>
                    <w:jc w:val="center"/>
                    <w:rPr>
                      <w:rFonts w:ascii="Arial" w:hAnsi="Arial" w:cs="Arial"/>
                      <w:b/>
                      <w:sz w:val="20"/>
                      <w:szCs w:val="20"/>
                    </w:rPr>
                  </w:pPr>
                  <w:r w:rsidRPr="004771FA">
                    <w:rPr>
                      <w:rFonts w:ascii="Arial" w:hAnsi="Arial" w:cs="Arial"/>
                      <w:b/>
                      <w:sz w:val="20"/>
                      <w:szCs w:val="20"/>
                    </w:rPr>
                    <w:t>Commission de validation des dossiers</w:t>
                  </w:r>
                </w:p>
              </w:txbxContent>
            </v:textbox>
          </v:shape>
        </w:pict>
      </w:r>
    </w:p>
    <w:p w:rsidR="0018261E" w:rsidRDefault="00562C0D" w:rsidP="0018261E">
      <w:pPr>
        <w:pStyle w:val="NormalWeb"/>
        <w:jc w:val="left"/>
        <w:rPr>
          <w:rFonts w:ascii="Arial" w:hAnsi="Arial" w:cs="Arial"/>
        </w:rPr>
      </w:pPr>
      <w:r w:rsidRPr="00562C0D">
        <w:rPr>
          <w:noProof/>
          <w:lang w:eastAsia="fr-FR"/>
        </w:rPr>
        <w:pict>
          <v:shapetype id="_x0000_t32" coordsize="21600,21600" o:spt="32" o:oned="t" path="m,l21600,21600e" filled="f">
            <v:path arrowok="t" fillok="f" o:connecttype="none"/>
            <o:lock v:ext="edit" shapetype="t"/>
          </v:shapetype>
          <v:shape id="AutoShape 753" o:spid="_x0000_s1031" type="#_x0000_t32" style="position:absolute;margin-left:-20.65pt;margin-top:29.3pt;width:.75pt;height:422.8pt;flip:x;z-index:251652608;visibility:visibl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4Gjo8QAAADbAAAADwAAAGRycy9kb3ducmV2LnhtbESPQWsCMRSE74L/ITzBi9SsYkvZGmUr&#10;CCp40Lb3183rJnTzst1EXf+9EQoeh5n5hpkvO1eLM7XBelYwGWcgiEuvLVcKPj/WT68gQkTWWHsm&#10;BVcKsFz0e3PMtb/wgc7HWIkE4ZCjAhNjk0sZSkMOw9g3xMn78a3DmGRbSd3iJcFdLadZ9iIdWk4L&#10;BhtaGSp/jyenYL+dvBffxm53hz+7f14X9akafSk1HHTFG4hIXXyE/9sbrWA2g/uX9APk4gY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HgaOjxAAAANsAAAAPAAAAAAAAAAAA&#10;AAAAAKECAABkcnMvZG93bnJldi54bWxQSwUGAAAAAAQABAD5AAAAkgMAAAAA&#10;"/>
        </w:pict>
      </w:r>
      <w:r w:rsidRPr="00562C0D">
        <w:rPr>
          <w:noProof/>
          <w:lang w:eastAsia="fr-FR"/>
        </w:rPr>
        <w:pict>
          <v:shape id="AutoShape 743" o:spid="_x0000_s1032" type="#_x0000_t32" style="position:absolute;margin-left:-19.1pt;margin-top:27.6pt;width:268pt;height:.05pt;z-index:251648512;visibility:visibl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4fQ3sUAAADbAAAADwAAAGRycy9kb3ducmV2LnhtbESPQWsCMRSE7wX/Q3iCl1KzWi1lNcpW&#10;EFTwoG3vz83rJnTzst1E3f77piB4HGbmG2a+7FwtLtQG61nBaJiBIC69tlwp+HhfP72CCBFZY+2Z&#10;FPxSgOWi9zDHXPsrH+hyjJVIEA45KjAxNrmUoTTkMAx9Q5y8L986jEm2ldQtXhPc1XKcZS/SoeW0&#10;YLChlaHy+3h2Cvbb0VtxMna7O/zY/XRd1Ofq8VOpQb8rZiAidfEevrU3WsHzBP6/pB8gF3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n4fQ3sUAAADbAAAADwAAAAAAAAAA&#10;AAAAAAChAgAAZHJzL2Rvd25yZXYueG1sUEsFBgAAAAAEAAQA+QAAAJMDAAAAAA==&#10;"/>
        </w:pict>
      </w:r>
      <w:r w:rsidRPr="00562C0D">
        <w:rPr>
          <w:noProof/>
          <w:lang w:eastAsia="fr-FR"/>
        </w:rPr>
        <w:pict>
          <v:shape id="AutoShape 744" o:spid="_x0000_s1033" type="#_x0000_t32" style="position:absolute;margin-left:248.1pt;margin-top:28.4pt;width:.05pt;height:32.05pt;z-index:251650560;visibility:visibl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MMXgcYAAADbAAAADwAAAGRycy9kb3ducmV2LnhtbESPT2vCQBTE7wW/w/KE3urGlhaNriJC&#10;S7H04B+C3h7ZZxLMvg27axL76buFgsdhZn7DzJe9qUVLzleWFYxHCQji3OqKCwWH/fvTBIQPyBpr&#10;y6TgRh6Wi8HDHFNtO95SuwuFiBD2KSooQ2hSKX1ekkE/sg1x9M7WGQxRukJqh12Em1o+J8mbNFhx&#10;XCixoXVJ+WV3NQqOX9Nrdsu+aZONp5sTOuN/9h9KPQ771QxEoD7cw//tT63g5RX+vsQfIBe/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ITDF4HGAAAA2wAAAA8AAAAAAAAA&#10;AAAAAAAAoQIAAGRycy9kb3ducmV2LnhtbFBLBQYAAAAABAAEAPkAAACUAwAAAAA=&#10;">
            <v:stroke endarrow="block"/>
          </v:shape>
        </w:pict>
      </w:r>
      <w:r w:rsidRPr="00562C0D">
        <w:rPr>
          <w:noProof/>
          <w:lang w:eastAsia="fr-FR"/>
        </w:rPr>
        <w:pict>
          <v:oval id="Oval 727" o:spid="_x0000_s1034" style="position:absolute;margin-left:-6.6pt;margin-top:31.4pt;width:124.35pt;height:60.05pt;z-index:251643392;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yaBSwwAA&#10;ANsAAAAPAAAAZHJzL2Rvd25yZXYueG1sRI9Ba8JAEIXvhf6HZQq91Y0GRVJXEaVgDz002vuQHZNg&#10;djZkpzH9951DobcZ3pv3vtnsptCZkYbURnYwn2VgiKvoW64dXM5vL2swSZA9dpHJwQ8l2G0fHzZY&#10;+HjnTxpLqY2GcCrQQSPSF9amqqGAaRZ7YtWucQgoug619QPeNTx0dpFlKxuwZW1osKdDQ9Wt/A4O&#10;jvW+XI02l2V+PZ5kefv6eM/nzj0/TftXMEKT/Jv/rk9e8RVWf9EB7PY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qyaBSwwAAANsAAAAPAAAAAAAAAAAAAAAAAJcCAABkcnMvZG93&#10;bnJldi54bWxQSwUGAAAAAAQABAD1AAAAhwMAAAAA&#10;">
            <v:textbox style="mso-next-textbox:#Oval 727">
              <w:txbxContent>
                <w:p w:rsidR="003A3257" w:rsidRDefault="003A3257" w:rsidP="0018261E">
                  <w:pPr>
                    <w:spacing w:line="240" w:lineRule="auto"/>
                    <w:jc w:val="center"/>
                  </w:pPr>
                  <w:r>
                    <w:t>Dossier de proposition de projet</w:t>
                  </w:r>
                </w:p>
              </w:txbxContent>
            </v:textbox>
          </v:oval>
        </w:pict>
      </w:r>
    </w:p>
    <w:p w:rsidR="0018261E" w:rsidRDefault="00562C0D" w:rsidP="0018261E">
      <w:pPr>
        <w:pStyle w:val="NormalWeb"/>
        <w:jc w:val="left"/>
        <w:rPr>
          <w:rFonts w:ascii="Arial" w:hAnsi="Arial" w:cs="Arial"/>
        </w:rPr>
      </w:pPr>
      <w:r w:rsidRPr="00562C0D">
        <w:rPr>
          <w:noProof/>
          <w:lang w:eastAsia="fr-FR"/>
        </w:rPr>
        <w:pict>
          <v:group id="_x0000_s1035" style="position:absolute;margin-left:152.5pt;margin-top:12.75pt;width:183.5pt;height:103.9pt;z-index:251649536" coordorigin="4184,3117" coordsize="3670,2078" wrapcoords="9257 0 9257 4972 705 6060 0 6371 -88 12276 0 21444 21776 21444 21776 6371 21071 6060 13400 4972 13400 0 9257 0">
            <v:rect id="Rectangle 730" o:spid="_x0000_s1036" style="position:absolute;left:4213;top:3732;width:3638;height:957;visibility:visible;mso-wrap-edited:f" wrapcoords="-77 0 -77 21362 21677 21362 21677 0 -77 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7jyK4wgAA&#10;ANsAAAAPAAAAZHJzL2Rvd25yZXYueG1sRI9Bi8IwFITvC/6H8ARva2qFRatRRFHco9aLt2fzbKvN&#10;S2miVn/9ZkHwOMzMN8x03ppK3KlxpWUFg34EgjizuuRcwSFdf49AOI+ssbJMCp7kYD7rfE0x0fbB&#10;O7rvfS4ChF2CCgrv60RKlxVk0PVtTRy8s20M+iCbXOoGHwFuKhlH0Y80WHJYKLCmZUHZdX8zCk5l&#10;fMDXLt1EZrwe+t82vdyOK6V63XYxAeGp9Z/wu73VCuIB/H8JP0DO/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uPIrjCAAAA2wAAAA8AAAAAAAAAAAAAAAAAlwIAAGRycy9kb3du&#10;cmV2LnhtbFBLBQYAAAAABAAEAPUAAACGAwAAAAA=&#10;">
              <v:textbox style="mso-next-textbox:#Rectangle 730">
                <w:txbxContent>
                  <w:p w:rsidR="003A3257" w:rsidRDefault="003A3257" w:rsidP="0018261E">
                    <w:pPr>
                      <w:jc w:val="center"/>
                    </w:pPr>
                    <w:r>
                      <w:t>Contrôle des pièces du dossier</w:t>
                    </w:r>
                  </w:p>
                </w:txbxContent>
              </v:textbox>
            </v:rect>
            <v:shape id="AutoShape 731" o:spid="_x0000_s1037" type="#_x0000_t32" style="position:absolute;left:4184;top:4192;width:3670;height:1;visibility:visible;mso-wrap-edited:f" o:connectortype="straight" wrapcoords="0 0 0 0 0 0 0 0 0 0 0 0 0 0"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t77MQAAADbAAAADwAAAGRycy9kb3ducmV2LnhtbESPQWsCMRSE7wX/Q3iCl1KzLihla5S1&#10;IFTBg7a9v25eN6Gbl3UTdf33RhB6HGbmG2a+7F0jztQF61nBZJyBIK68tlwr+Ppcv7yCCBFZY+OZ&#10;FFwpwHIxeJpjof2F93Q+xFokCIcCFZgY20LKUBlyGMa+JU7er+8cxiS7WuoOLwnuGpln2Uw6tJwW&#10;DLb0bqj6O5ycgt1msip/jN1s90e7m67L5lQ/fys1GvblG4hIffwPP9ofWkGew/1L+gFycQM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3vsxAAAANsAAAAPAAAAAAAAAAAA&#10;AAAAAKECAABkcnMvZG93bnJldi54bWxQSwUGAAAAAAQABAD5AAAAkgMAAAAA&#10;"/>
            <v:rect id="Rectangle 734" o:spid="_x0000_s1038" style="position:absolute;left:6117;top:4692;width:1734;height:503;visibility:visible;mso-wrap-edited:f" wrapcoords="-200 0 -200 21227 21800 21227 21800 0 -200 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tCS7xAAA&#10;ANsAAAAPAAAAZHJzL2Rvd25yZXYueG1sRI9Ba8JAFITvBf/D8gq9NZumWGp0FVEs9miSS2/P7DNJ&#10;m30bsqtJ/fVuoeBxmJlvmMVqNK24UO8aywpeohgEcWl1w5WCIt89v4NwHllja5kU/JKD1XLysMBU&#10;24EPdMl8JQKEXYoKau+7VEpX1mTQRbYjDt7J9gZ9kH0ldY9DgJtWJnH8Jg02HBZq7GhTU/mTnY2C&#10;Y5MUeD3kH7GZ7V7955h/n7+2Sj09jus5CE+jv4f/23utIJnC35fwA+Ty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RLQku8QAAADbAAAADwAAAAAAAAAAAAAAAACXAgAAZHJzL2Rv&#10;d25yZXYueG1sUEsFBgAAAAAEAAQA9QAAAIgDAAAAAA==&#10;">
              <v:textbox style="mso-next-textbox:#Rectangle 734">
                <w:txbxContent>
                  <w:p w:rsidR="003A3257" w:rsidRDefault="003A3257" w:rsidP="0018261E">
                    <w:pPr>
                      <w:jc w:val="center"/>
                    </w:pPr>
                    <w:proofErr w:type="gramStart"/>
                    <w:r>
                      <w:t>complet</w:t>
                    </w:r>
                    <w:proofErr w:type="gramEnd"/>
                  </w:p>
                </w:txbxContent>
              </v:textbox>
            </v:rect>
            <v:rect id="Rectangle 735" o:spid="_x0000_s1039" style="position:absolute;left:4214;top:4690;width:1903;height:501;visibility:visible;mso-wrap-edited:f" wrapcoords="-260 0 -260 21227 21860 21227 21860 0 -260 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ZrrMwgAA&#10;ANsAAAAPAAAAZHJzL2Rvd25yZXYueG1sRI9Bi8IwFITvgv8hPMGbplYQ7RpFXFz0qPXi7W3ztu3a&#10;vJQmavXXG0HwOMzMN8x82ZpKXKlxpWUFo2EEgjizuuRcwTHdDKYgnEfWWFkmBXdysFx0O3NMtL3x&#10;nq4Hn4sAYZeggsL7OpHSZQUZdENbEwfvzzYGfZBNLnWDtwA3lYyjaCINlhwWCqxpXVB2PlyMgt8y&#10;PuJjn/5EZrYZ+12b/l9O30r1e+3qC4Sn1n/C7/ZWK4gn8PoSfoBcP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RmuszCAAAA2wAAAA8AAAAAAAAAAAAAAAAAlwIAAGRycy9kb3du&#10;cmV2LnhtbFBLBQYAAAAABAAEAPUAAACGAwAAAAA=&#10;">
              <v:textbox style="mso-next-textbox:#Rectangle 735">
                <w:txbxContent>
                  <w:p w:rsidR="003A3257" w:rsidRDefault="003A3257" w:rsidP="0018261E">
                    <w:pPr>
                      <w:jc w:val="center"/>
                    </w:pPr>
                    <w:proofErr w:type="gramStart"/>
                    <w:r>
                      <w:t>incomplet</w:t>
                    </w:r>
                    <w:proofErr w:type="gramEnd"/>
                  </w:p>
                </w:txbxContent>
              </v:textbox>
            </v:rect>
            <v:shapetype id="_x0000_t177" coordsize="21600,21600" o:spt="177" path="m,l21600,r,17255l10800,21600,,17255xe">
              <v:stroke joinstyle="miter"/>
              <v:path gradientshapeok="t" o:connecttype="rect" textboxrect="0,0,21600,17255"/>
            </v:shapetype>
            <v:shape id="AutoShape 745" o:spid="_x0000_s1040" type="#_x0000_t177" style="position:absolute;left:5780;top:3117;width:645;height:615;visibility:visible;mso-wrap-edited:f" wrapcoords="-1004 0 -1004 17912 5525 21073 7534 21073 13562 21073 15572 21073 22604 17912 22604 0 -1004 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oSG4wwAA&#10;ANsAAAAPAAAAZHJzL2Rvd25yZXYueG1sRI9Bi8IwFITvwv6H8Ba8aVoXRKpRFpeVFbxUvfT2bJ5t&#10;3ealNFGrv94IgsdhZr5hZovO1OJCrassK4iHEQji3OqKCwX73e9gAsJ5ZI21ZVJwIweL+Udvhom2&#10;V07psvWFCBB2CSoovW8SKV1ekkE3tA1x8I62NeiDbAupW7wGuKnlKIrG0mDFYaHEhpYl5f/bs1Fw&#10;2OXpPdPpenP6Oa9thnG9XMVK9T+77ykIT51/h1/tP63gawzPL+EHyPk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oSG4wwAAANsAAAAPAAAAAAAAAAAAAAAAAJcCAABkcnMvZG93&#10;bnJldi54bWxQSwUGAAAAAAQABAD1AAAAhwMAAAAA&#10;">
              <v:textbox style="mso-next-textbox:#AutoShape 745">
                <w:txbxContent>
                  <w:p w:rsidR="003A3257" w:rsidRDefault="003A3257" w:rsidP="0018261E">
                    <w:r>
                      <w:t>OU</w:t>
                    </w:r>
                  </w:p>
                </w:txbxContent>
              </v:textbox>
            </v:shape>
            <w10:wrap type="tight"/>
          </v:group>
        </w:pict>
      </w:r>
      <w:r w:rsidRPr="00562C0D">
        <w:rPr>
          <w:noProof/>
          <w:lang w:eastAsia="fr-FR"/>
        </w:rPr>
        <w:pict>
          <v:shape id="AutoShape 746" o:spid="_x0000_s1041" type="#_x0000_t32" style="position:absolute;margin-left:116pt;margin-top:3.8pt;width:118.75pt;height:9.65pt;z-index:251651584;visibility:visibl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10sbcYAAADbAAAADwAAAGRycy9kb3ducmV2LnhtbESPT2vCQBTE7wW/w/KE3urGFlqNriJC&#10;S7H04B+C3h7ZZxLMvg27axL76buFgsdhZn7DzJe9qUVLzleWFYxHCQji3OqKCwWH/fvTBIQPyBpr&#10;y6TgRh6Wi8HDHFNtO95SuwuFiBD2KSooQ2hSKX1ekkE/sg1x9M7WGQxRukJqh12Em1o+J8mrNFhx&#10;XCixoXVJ+WV3NQqOX9Nrdsu+aZONp5sTOuN/9h9KPQ771QxEoD7cw//tT63g5Q3+vsQfIBe/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BtdLG3GAAAA2wAAAA8AAAAAAAAA&#10;AAAAAAAAoQIAAGRycy9kb3ducmV2LnhtbFBLBQYAAAAABAAEAPkAAACUAwAAAAA=&#10;">
            <v:stroke endarrow="block"/>
          </v:shape>
        </w:pict>
      </w:r>
    </w:p>
    <w:p w:rsidR="0018261E" w:rsidRDefault="0018261E" w:rsidP="0018261E">
      <w:pPr>
        <w:pStyle w:val="NormalWeb"/>
        <w:jc w:val="left"/>
        <w:rPr>
          <w:rFonts w:ascii="Arial" w:hAnsi="Arial" w:cs="Arial"/>
        </w:rPr>
      </w:pPr>
    </w:p>
    <w:p w:rsidR="0018261E" w:rsidRDefault="0018261E" w:rsidP="0018261E">
      <w:pPr>
        <w:pStyle w:val="NormalWeb"/>
        <w:jc w:val="left"/>
        <w:rPr>
          <w:rFonts w:ascii="Arial" w:hAnsi="Arial" w:cs="Arial"/>
        </w:rPr>
      </w:pPr>
    </w:p>
    <w:p w:rsidR="0018261E" w:rsidRDefault="00562C0D" w:rsidP="0018261E">
      <w:pPr>
        <w:pStyle w:val="NormalWeb"/>
        <w:jc w:val="left"/>
        <w:rPr>
          <w:rFonts w:ascii="Arial" w:hAnsi="Arial" w:cs="Arial"/>
        </w:rPr>
      </w:pPr>
      <w:r w:rsidRPr="00562C0D">
        <w:rPr>
          <w:noProof/>
          <w:lang w:eastAsia="fr-FR"/>
        </w:rPr>
        <w:pict>
          <v:shape id="_x0000_s1042" type="#_x0000_t32" style="position:absolute;margin-left:292.3pt;margin-top:18.2pt;width:7.35pt;height:19pt;z-index:251662848;visibility:visible;mso-wrap-edited:f" o:connectortype="straight" wrapcoords="0 0 0 16074 0 16074 0 17079 0 21097 0 21097 0 17079 0 16074 0 16074 0 0 0 0"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MMXgcYAAADbAAAADwAAAGRycy9kb3ducmV2LnhtbESPT2vCQBTE7wW/w/KE3urGlhaNriJC&#10;S7H04B+C3h7ZZxLMvg27axL76buFgsdhZn7DzJe9qUVLzleWFYxHCQji3OqKCwWH/fvTBIQPyBpr&#10;y6TgRh6Wi8HDHFNtO95SuwuFiBD2KSooQ2hSKX1ekkE/sg1x9M7WGQxRukJqh12Em1o+J8mbNFhx&#10;XCixoXVJ+WV3NQqOX9Nrdsu+aZONp5sTOuN/9h9KPQ771QxEoD7cw//tT63g5RX+vsQfIBe/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ITDF4HGAAAA2wAAAA8AAAAAAAAA&#10;AAAAAAAAoQIAAGRycy9kb3ducmV2LnhtbFBLBQYAAAAABAAEAPkAAACUAwAAAAA=&#10;">
            <v:stroke endarrow="block"/>
            <w10:wrap type="through"/>
          </v:shape>
        </w:pict>
      </w:r>
      <w:r w:rsidRPr="00562C0D">
        <w:rPr>
          <w:noProof/>
          <w:lang w:eastAsia="fr-FR"/>
        </w:rPr>
        <w:pict>
          <v:shape id="_x0000_s1043" type="#_x0000_t32" style="position:absolute;margin-left:192.2pt;margin-top:16.65pt;width:8.85pt;height:20.75pt;flip:x;z-index:251659776;visibility:visible;mso-wrap-edited:f" o:connectortype="straight" wrapcoords="0 0 0 16074 0 16074 0 17079 0 21097 0 21097 0 17079 0 16074 0 16074 0 0 0 0"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MMXgcYAAADbAAAADwAAAGRycy9kb3ducmV2LnhtbESPT2vCQBTE7wW/w/KE3urGlhaNriJC&#10;S7H04B+C3h7ZZxLMvg27axL76buFgsdhZn7DzJe9qUVLzleWFYxHCQji3OqKCwWH/fvTBIQPyBpr&#10;y6TgRh6Wi8HDHFNtO95SuwuFiBD2KSooQ2hSKX1ekkE/sg1x9M7WGQxRukJqh12Em1o+J8mbNFhx&#10;XCixoXVJ+WV3NQqOX9Nrdsu+aZONp5sTOuN/9h9KPQ771QxEoD7cw//tT63g5RX+vsQfIBe/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ITDF4HGAAAA2wAAAA8AAAAAAAAA&#10;AAAAAAAAoQIAAGRycy9kb3ducmV2LnhtbFBLBQYAAAAABAAEAPkAAACUAwAAAAA=&#10;">
            <v:stroke endarrow="block"/>
            <w10:wrap type="through"/>
          </v:shape>
        </w:pict>
      </w:r>
      <w:r w:rsidRPr="00562C0D">
        <w:rPr>
          <w:noProof/>
          <w:lang w:eastAsia="fr-FR"/>
        </w:rPr>
        <w:pict>
          <v:oval id="_x0000_s1044" style="position:absolute;margin-left:144.6pt;margin-top:35.95pt;width:94.4pt;height:42.25pt;z-index:25166080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yaBSwwAA&#10;ANsAAAAPAAAAZHJzL2Rvd25yZXYueG1sRI9Ba8JAEIXvhf6HZQq91Y0GRVJXEaVgDz002vuQHZNg&#10;djZkpzH9951DobcZ3pv3vtnsptCZkYbURnYwn2VgiKvoW64dXM5vL2swSZA9dpHJwQ8l2G0fHzZY&#10;+HjnTxpLqY2GcCrQQSPSF9amqqGAaRZ7YtWucQgoug619QPeNTx0dpFlKxuwZW1osKdDQ9Wt/A4O&#10;jvW+XI02l2V+PZ5kefv6eM/nzj0/TftXMEKT/Jv/rk9e8RVWf9EB7PY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qyaBSwwAAANsAAAAPAAAAAAAAAAAAAAAAAJcCAABkcnMvZG93&#10;bnJldi54bWxQSwUGAAAAAAQABAD1AAAAhwMAAAAA&#10;">
            <v:textbox style="mso-next-textbox:#_x0000_s1044">
              <w:txbxContent>
                <w:p w:rsidR="003A3257" w:rsidRDefault="003A3257" w:rsidP="0018261E">
                  <w:pPr>
                    <w:spacing w:line="240" w:lineRule="auto"/>
                    <w:jc w:val="center"/>
                  </w:pPr>
                  <w:r>
                    <w:t>Dossier incomplet</w:t>
                  </w:r>
                </w:p>
              </w:txbxContent>
            </v:textbox>
          </v:oval>
        </w:pict>
      </w:r>
      <w:r w:rsidRPr="00562C0D">
        <w:rPr>
          <w:noProof/>
          <w:lang w:eastAsia="fr-FR"/>
        </w:rPr>
        <w:pict>
          <v:oval id="_x0000_s1045" style="position:absolute;margin-left:253.65pt;margin-top:34.3pt;width:94.4pt;height:42.25pt;z-index:251661824;visibility:visible;mso-wrap-edited:f" wrapcoords="10539 -270 7807 -270 2081 2430 1821 4050 1301 4860 0 7830 -130 8370 -130 12960 1691 17820 6115 21060 8067 21330 13402 21330 15354 21060 19778 17820 21600 12960 21730 10530 21469 7830 20168 4860 19648 4050 19387 2430 14053 0 11060 -270 10539 -27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yaBSwwAA&#10;ANsAAAAPAAAAZHJzL2Rvd25yZXYueG1sRI9Ba8JAEIXvhf6HZQq91Y0GRVJXEaVgDz002vuQHZNg&#10;djZkpzH9951DobcZ3pv3vtnsptCZkYbURnYwn2VgiKvoW64dXM5vL2swSZA9dpHJwQ8l2G0fHzZY&#10;+HjnTxpLqY2GcCrQQSPSF9amqqGAaRZ7YtWucQgoug619QPeNTx0dpFlKxuwZW1osKdDQ9Wt/A4O&#10;jvW+XI02l2V+PZ5kefv6eM/nzj0/TftXMEKT/Jv/rk9e8RVWf9EB7PY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qyaBSwwAAANsAAAAPAAAAAAAAAAAAAAAAAJcCAABkcnMvZG93&#10;bnJldi54bWxQSwUGAAAAAAQABAD1AAAAhwMAAAAA&#10;">
            <v:textbox style="mso-next-textbox:#_x0000_s1045">
              <w:txbxContent>
                <w:p w:rsidR="003A3257" w:rsidRDefault="003A3257" w:rsidP="0018261E">
                  <w:pPr>
                    <w:spacing w:line="240" w:lineRule="auto"/>
                    <w:jc w:val="center"/>
                  </w:pPr>
                  <w:r>
                    <w:t>Dossier complet</w:t>
                  </w:r>
                </w:p>
              </w:txbxContent>
            </v:textbox>
          </v:oval>
        </w:pict>
      </w:r>
    </w:p>
    <w:p w:rsidR="0018261E" w:rsidRDefault="0018261E" w:rsidP="0018261E">
      <w:pPr>
        <w:pStyle w:val="NormalWeb"/>
        <w:jc w:val="left"/>
        <w:rPr>
          <w:rFonts w:ascii="Arial" w:hAnsi="Arial" w:cs="Arial"/>
        </w:rPr>
      </w:pPr>
    </w:p>
    <w:p w:rsidR="0018261E" w:rsidRDefault="00562C0D" w:rsidP="0018261E">
      <w:pPr>
        <w:pStyle w:val="NormalWeb"/>
        <w:jc w:val="left"/>
        <w:rPr>
          <w:rFonts w:ascii="Arial" w:hAnsi="Arial" w:cs="Arial"/>
        </w:rPr>
      </w:pPr>
      <w:r w:rsidRPr="00562C0D">
        <w:rPr>
          <w:noProof/>
          <w:lang w:eastAsia="fr-FR"/>
        </w:rPr>
        <w:pict>
          <v:shape id="_x0000_s1047" type="#_x0000_t32" style="position:absolute;margin-left:195.25pt;margin-top:12.85pt;width:43.75pt;height:19pt;z-index:251664896;visibility:visible;mso-wrap-edited:f" o:connectortype="straight" wrapcoords="0 0 0 16074 0 16074 0 17079 0 21097 0 21097 0 17079 0 16074 0 16074 0 0 0 0"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MMXgcYAAADbAAAADwAAAGRycy9kb3ducmV2LnhtbESPT2vCQBTE7wW/w/KE3urGlhaNriJC&#10;S7H04B+C3h7ZZxLMvg27axL76buFgsdhZn7DzJe9qUVLzleWFYxHCQji3OqKCwWH/fvTBIQPyBpr&#10;y6TgRh6Wi8HDHFNtO95SuwuFiBD2KSooQ2hSKX1ekkE/sg1x9M7WGQxRukJqh12Em1o+J8mbNFhx&#10;XCixoXVJ+WV3NQqOX9Nrdsu+aZONp5sTOuN/9h9KPQ771QxEoD7cw//tT63g5RX+vsQfIBe/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ITDF4HGAAAA2wAAAA8AAAAAAAAA&#10;AAAAAAAAoQIAAGRycy9kb3ducmV2LnhtbFBLBQYAAAAABAAEAPkAAACUAwAAAAA=&#10;">
            <v:stroke endarrow="block"/>
            <w10:wrap type="through"/>
          </v:shape>
        </w:pict>
      </w:r>
      <w:r w:rsidRPr="00562C0D">
        <w:rPr>
          <w:noProof/>
          <w:lang w:eastAsia="fr-FR"/>
        </w:rPr>
        <w:pict>
          <v:group id="_x0000_s1048" style="position:absolute;margin-left:151.4pt;margin-top:32.9pt;width:174.8pt;height:99.6pt;z-index:251658752" coordorigin="4226,6107" coordsize="3674,1992" wrapcoords="8992 0 8992 5196 528 6333 -88 6496 -88 21437 21511 21437 21688 13479 21600 6658 20894 6333 13224 5196 13224 0 8992 0">
            <v:rect id="Rectangle 730" o:spid="_x0000_s1049" style="position:absolute;left:4226;top:6722;width:3638;height:957;visibility:visible;mso-wrap-edited:f" wrapcoords="-77 0 -77 21362 21677 21362 21677 0 -77 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7jyK4wgAA&#10;ANsAAAAPAAAAZHJzL2Rvd25yZXYueG1sRI9Bi8IwFITvC/6H8ARva2qFRatRRFHco9aLt2fzbKvN&#10;S2miVn/9ZkHwOMzMN8x03ppK3KlxpWUFg34EgjizuuRcwSFdf49AOI+ssbJMCp7kYD7rfE0x0fbB&#10;O7rvfS4ChF2CCgrv60RKlxVk0PVtTRy8s20M+iCbXOoGHwFuKhlH0Y80WHJYKLCmZUHZdX8zCk5l&#10;fMDXLt1EZrwe+t82vdyOK6V63XYxAeGp9Z/wu73VCuIB/H8JP0DO/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uPIrjCAAAA2wAAAA8AAAAAAAAAAAAAAAAAlwIAAGRycy9kb3du&#10;cmV2LnhtbFBLBQYAAAAABAAEAPUAAACGAwAAAAA=&#10;">
              <v:textbox>
                <w:txbxContent>
                  <w:p w:rsidR="003A3257" w:rsidRDefault="003A3257" w:rsidP="0018261E">
                    <w:pPr>
                      <w:spacing w:line="240" w:lineRule="auto"/>
                      <w:jc w:val="center"/>
                    </w:pPr>
                    <w:r>
                      <w:t>Édition de la demande de complément d’informations</w:t>
                    </w:r>
                  </w:p>
                </w:txbxContent>
              </v:textbox>
            </v:rect>
            <v:rect id="Rectangle 735" o:spid="_x0000_s1050" style="position:absolute;left:4227;top:7679;width:3635;height:420;visibility:visible;mso-wrap-edited:f" wrapcoords="-260 0 -260 21227 21860 21227 21860 0 -260 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ZrrMwgAA&#10;ANsAAAAPAAAAZHJzL2Rvd25yZXYueG1sRI9Bi8IwFITvgv8hPMGbplYQ7RpFXFz0qPXi7W3ztu3a&#10;vJQmavXXG0HwOMzMN8x82ZpKXKlxpWUFo2EEgjizuuRcwTHdDKYgnEfWWFkmBXdysFx0O3NMtL3x&#10;nq4Hn4sAYZeggsL7OpHSZQUZdENbEwfvzzYGfZBNLnWDtwA3lYyjaCINlhwWCqxpXVB2PlyMgt8y&#10;PuJjn/5EZrYZ+12b/l9O30r1e+3qC4Sn1n/C7/ZWK4gn8PoSfoBcP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RmuszCAAAA2wAAAA8AAAAAAAAAAAAAAAAAlwIAAGRycy9kb3du&#10;cmV2LnhtbFBLBQYAAAAABAAEAPUAAACGAwAAAAA=&#10;">
              <v:textbox>
                <w:txbxContent>
                  <w:p w:rsidR="003A3257" w:rsidRDefault="003A3257" w:rsidP="0018261E">
                    <w:pPr>
                      <w:jc w:val="center"/>
                    </w:pPr>
                    <w:r>
                      <w:t>toujours</w:t>
                    </w:r>
                  </w:p>
                </w:txbxContent>
              </v:textbox>
            </v:rect>
            <v:shape id="AutoShape 745" o:spid="_x0000_s1051" type="#_x0000_t177" style="position:absolute;left:5793;top:6107;width:645;height:61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oSG4wwAA&#10;ANsAAAAPAAAAZHJzL2Rvd25yZXYueG1sRI9Bi8IwFITvwv6H8Ba8aVoXRKpRFpeVFbxUvfT2bJ5t&#10;3ealNFGrv94IgsdhZr5hZovO1OJCrassK4iHEQji3OqKCwX73e9gAsJ5ZI21ZVJwIweL+Udvhom2&#10;V07psvWFCBB2CSoovW8SKV1ekkE3tA1x8I62NeiDbAupW7wGuKnlKIrG0mDFYaHEhpYl5f/bs1Fw&#10;2OXpPdPpenP6Oa9thnG9XMVK9T+77ykIT51/h1/tP63gawzPL+EHyPk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oSG4wwAAANsAAAAPAAAAAAAAAAAAAAAAAJcCAABkcnMvZG93&#10;bnJldi54bWxQSwUGAAAAAAQABAD1AAAAhwMAAAAA&#10;">
              <v:textbox>
                <w:txbxContent>
                  <w:p w:rsidR="003A3257" w:rsidRDefault="003A3257" w:rsidP="0018261E"/>
                </w:txbxContent>
              </v:textbox>
            </v:shape>
            <v:shape id="AutoShape 731" o:spid="_x0000_s1052" type="#_x0000_t32" style="position:absolute;left:4230;top:7329;width:3670;height:1;visibility:visible;mso-wrap-edited:f" o:connectortype="straight" wrapcoords="0 0 0 0 0 0 0 0 0 0 0 0 0 0"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t77MQAAADbAAAADwAAAGRycy9kb3ducmV2LnhtbESPQWsCMRSE7wX/Q3iCl1KzLihla5S1&#10;IFTBg7a9v25eN6Gbl3UTdf33RhB6HGbmG2a+7F0jztQF61nBZJyBIK68tlwr+Ppcv7yCCBFZY+OZ&#10;FFwpwHIxeJpjof2F93Q+xFokCIcCFZgY20LKUBlyGMa+JU7er+8cxiS7WuoOLwnuGpln2Uw6tJwW&#10;DLb0bqj6O5ycgt1msip/jN1s90e7m67L5lQ/fys1GvblG4hIffwPP9ofWkGew/1L+gFycQM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3vsxAAAANsAAAAPAAAAAAAAAAAA&#10;AAAAAKECAABkcnMvZG93bnJldi54bWxQSwUGAAAAAAQABAD5AAAAkgMAAAAA&#10;"/>
            <w10:wrap type="tight"/>
          </v:group>
        </w:pict>
      </w:r>
    </w:p>
    <w:p w:rsidR="0018261E" w:rsidRDefault="0018261E" w:rsidP="0018261E">
      <w:pPr>
        <w:pStyle w:val="NormalWeb"/>
        <w:jc w:val="left"/>
        <w:rPr>
          <w:rFonts w:ascii="Arial" w:hAnsi="Arial" w:cs="Arial"/>
        </w:rPr>
      </w:pPr>
    </w:p>
    <w:p w:rsidR="0018261E" w:rsidRDefault="00562C0D" w:rsidP="0018261E">
      <w:pPr>
        <w:pStyle w:val="NormalWeb"/>
        <w:jc w:val="left"/>
        <w:rPr>
          <w:rFonts w:ascii="Arial" w:hAnsi="Arial" w:cs="Arial"/>
        </w:rPr>
      </w:pPr>
      <w:r w:rsidRPr="00562C0D">
        <w:rPr>
          <w:noProof/>
          <w:lang w:eastAsia="fr-FR"/>
        </w:rPr>
        <w:pict>
          <v:oval id="Oval 737" o:spid="_x0000_s1055" style="position:absolute;margin-left:.75pt;margin-top:24.6pt;width:120.8pt;height:62.95pt;z-index:251644416;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pWrvvwAA&#10;ANsAAAAPAAAAZHJzL2Rvd25yZXYueG1sRE9Ni8IwEL0L/ocwgjdNtShSjSLKgnvwsN31PjRjW2wm&#10;pZmt9d9vDsIeH+97dxhco3rqQu3ZwGKegCIuvK25NPDz/THbgAqCbLHxTAZeFOCwH492mFn/5C/q&#10;cylVDOGQoYFKpM20DkVFDsPct8SRu/vOoUTYldp2+IzhrtHLJFlrhzXHhgpbOlVUPPJfZ+BcHvN1&#10;r1NZpffzRVaP2/UzXRgznQzHLSihQf7Fb/fFGljGsfFL/AF6/wc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GSlau+/AAAA2wAAAA8AAAAAAAAAAAAAAAAAlwIAAGRycy9kb3ducmV2&#10;LnhtbFBLBQYAAAAABAAEAPUAAACDAwAAAAA=&#10;">
            <v:textbox style="mso-next-textbox:#Oval 737">
              <w:txbxContent>
                <w:p w:rsidR="003A3257" w:rsidRDefault="003A3257" w:rsidP="0018261E">
                  <w:pPr>
                    <w:spacing w:line="240" w:lineRule="auto"/>
                    <w:jc w:val="center"/>
                  </w:pPr>
                  <w:r>
                    <w:t>Demande de complément d’informations</w:t>
                  </w:r>
                </w:p>
              </w:txbxContent>
            </v:textbox>
          </v:oval>
        </w:pict>
      </w:r>
      <w:r w:rsidRPr="00562C0D">
        <w:rPr>
          <w:noProof/>
          <w:lang w:eastAsia="fr-FR"/>
        </w:rPr>
        <w:pict>
          <v:oval id="Oval 738" o:spid="_x0000_s1076" style="position:absolute;margin-left:-.8pt;margin-top:102.45pt;width:114.6pt;height:64.8pt;z-index:25164544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6c90wwAA&#10;ANsAAAAPAAAAZHJzL2Rvd25yZXYueG1sRI9Ba8JAFITvQv/D8gq96UaDotFVpFLQQw/G9v7IPpNg&#10;9m3Ivsb033eFgsdhZr5hNrvBNaqnLtSeDUwnCSjiwtuaSwNfl4/xElQQZIuNZzLwSwF225fRBjPr&#10;73ymPpdSRQiHDA1UIm2mdSgqchgmviWO3tV3DiXKrtS2w3uEu0bPkmShHdYcFyps6b2i4pb/OAOH&#10;cp8vep3KPL0ejjK/fX+e0qkxb6/Dfg1KaJBn+L99tAZmK3h8iT9Ab/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L6c90wwAAANsAAAAPAAAAAAAAAAAAAAAAAJcCAABkcnMvZG93&#10;bnJldi54bWxQSwUGAAAAAAQABAD1AAAAhwMAAAAA&#10;">
            <v:textbox style="mso-next-textbox:#Oval 738">
              <w:txbxContent>
                <w:p w:rsidR="003A3257" w:rsidRDefault="003A3257" w:rsidP="0018261E">
                  <w:pPr>
                    <w:spacing w:line="240" w:lineRule="auto"/>
                    <w:jc w:val="center"/>
                  </w:pPr>
                  <w:r>
                    <w:t>Dossier de proposition de projet complété</w:t>
                  </w:r>
                </w:p>
              </w:txbxContent>
            </v:textbox>
          </v:oval>
        </w:pict>
      </w:r>
      <w:r w:rsidRPr="00562C0D">
        <w:rPr>
          <w:noProof/>
          <w:lang w:eastAsia="fr-FR"/>
        </w:rPr>
        <w:pict>
          <v:shape id="AutoShape 742" o:spid="_x0000_s1077" type="#_x0000_t32" style="position:absolute;margin-left:-19.9pt;margin-top:135.25pt;width:19.05pt;height:.05pt;z-index:251647488;visibility:visibl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G5IqsQAAADbAAAADwAAAGRycy9kb3ducmV2LnhtbESPQWsCMRSE74L/ITzBi9SsSkvZGmUr&#10;CCp40Lb3183rJnTzst1EXf+9EQoeh5n5hpkvO1eLM7XBelYwGWcgiEuvLVcKPj/WT68gQkTWWHsm&#10;BVcKsFz0e3PMtb/wgc7HWIkE4ZCjAhNjk0sZSkMOw9g3xMn78a3DmGRbSd3iJcFdLadZ9iIdWk4L&#10;BhtaGSp/jyenYL+dvBffxm53hz+7f14X9akafSk1HHTFG4hIXXyE/9sbrWA2g/uX9APk4gY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QbkiqxAAAANsAAAAPAAAAAAAAAAAA&#10;AAAAAKECAABkcnMvZG93bnJldi54bWxQSwUGAAAAAAQABAD5AAAAkgMAAAAA&#10;"/>
        </w:pict>
      </w:r>
      <w:r w:rsidRPr="00562C0D">
        <w:rPr>
          <w:noProof/>
          <w:lang w:eastAsia="fr-FR"/>
        </w:rPr>
        <w:pict>
          <v:shape id="AutoShape 741" o:spid="_x0000_s1062" type="#_x0000_t32" style="position:absolute;margin-left:54.05pt;margin-top:85.65pt;width:.05pt;height:20.8pt;z-index:251646464;visibility:visibl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uTQ5sMAAADbAAAADwAAAGRycy9kb3ducmV2LnhtbESP0WrCQBRE3wX/YbkF33STiCKpa6gt&#10;hT4UpOoHXLO3yZLs3ZDdJunfdwWhj8PMnGH2xWRbMVDvjWMF6SoBQVw6bbhScL28L3cgfEDW2Dom&#10;Bb/koTjMZ3vMtRv5i4ZzqESEsM9RQR1Cl0vpy5os+pXriKP37XqLIcq+krrHMcJtK7Mk2UqLhuNC&#10;jR291lQ25x+rwMv01mzNW9iMWXk7Jp8nj0YqtXiaXp5BBJrCf/jR/tAK1hncv8QfIA9/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FLk0ObDAAAA2wAAAA8AAAAAAAAAAAAA&#10;AAAAoQIAAGRycy9kb3ducmV2LnhtbFBLBQYAAAAABAAEAPkAAACRAwAAAAA=&#10;" strokeweight="3pt">
            <v:stroke dashstyle="1 1"/>
            <v:shadow color="#7f7f7f" opacity=".5" offset="1pt"/>
          </v:shape>
        </w:pict>
      </w:r>
      <w:r w:rsidRPr="00562C0D">
        <w:rPr>
          <w:noProof/>
          <w:lang w:eastAsia="fr-FR"/>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54" type="#_x0000_t34" style="position:absolute;margin-left:120.7pt;margin-top:30pt;width:109.55pt;height:28.7pt;rotation:180;flip:y;z-index:251670016;visibility:visible;mso-wrap-edited:f" o:connectortype="elbow" wrapcoords="-295 0 -295 22168 7841 24442 19824 24442 20712 24442 21895 21600 20564 18189 295 18189 295 0 -295 0"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ZSQsEAAADbAAAADwAAAGRycy9kb3ducmV2LnhtbERPS2sCMRC+F/wPYQRvNasHldUorSBU&#10;T+oKbm/DZvZBN5MlSd3tv2+EQm/z8T1nsxtMKx7kfGNZwWyagCAurG64UnDLDq8rED4ga2wtk4If&#10;8rDbjl42mGrb84Ue11CJGMI+RQV1CF0qpS9qMuintiOOXGmdwRChq6R22Mdw08p5kiykwYZjQ40d&#10;7Wsqvq7fRkHOWX/+dHl5TE55+X6f88yu7kpNxsPbGkSgIfyL/9wfOs5fwvOXeIDc/gI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FlJCwQAAANsAAAAPAAAAAAAAAAAAAAAA&#10;AKECAABkcnMvZG93bnJldi54bWxQSwUGAAAAAAQABAD5AAAAjwMAAAAA&#10;" adj="-60,331225,-56588">
            <v:stroke endarrow="block"/>
            <w10:wrap type="through"/>
          </v:shape>
        </w:pict>
      </w:r>
    </w:p>
    <w:p w:rsidR="0018261E" w:rsidRDefault="0018261E" w:rsidP="0018261E">
      <w:pPr>
        <w:pStyle w:val="NormalWeb"/>
        <w:jc w:val="left"/>
        <w:rPr>
          <w:rFonts w:ascii="Arial" w:hAnsi="Arial" w:cs="Arial"/>
        </w:rPr>
      </w:pPr>
    </w:p>
    <w:p w:rsidR="0018261E" w:rsidRDefault="0018261E" w:rsidP="0018261E">
      <w:pPr>
        <w:pStyle w:val="NormalWeb"/>
        <w:jc w:val="left"/>
        <w:rPr>
          <w:rFonts w:ascii="Arial" w:hAnsi="Arial" w:cs="Arial"/>
        </w:rPr>
      </w:pPr>
    </w:p>
    <w:p w:rsidR="0018261E" w:rsidRDefault="0018261E" w:rsidP="0018261E">
      <w:pPr>
        <w:suppressAutoHyphens w:val="0"/>
        <w:spacing w:line="240" w:lineRule="auto"/>
        <w:jc w:val="left"/>
        <w:rPr>
          <w:rFonts w:ascii="Arial" w:hAnsi="Arial" w:cs="Arial"/>
        </w:rPr>
      </w:pPr>
    </w:p>
    <w:p w:rsidR="00190D67" w:rsidRDefault="00190D67" w:rsidP="00190D67">
      <w:pPr>
        <w:pStyle w:val="NormalWeb"/>
        <w:spacing w:before="0" w:after="0" w:line="240" w:lineRule="auto"/>
        <w:jc w:val="left"/>
        <w:rPr>
          <w:rFonts w:ascii="Arial" w:hAnsi="Arial" w:cs="Arial"/>
        </w:rPr>
      </w:pPr>
    </w:p>
    <w:p w:rsidR="00190D67" w:rsidRDefault="00190D67" w:rsidP="00190D67">
      <w:pPr>
        <w:pStyle w:val="NormalWeb"/>
        <w:spacing w:before="0" w:after="0" w:line="240" w:lineRule="auto"/>
        <w:jc w:val="left"/>
        <w:rPr>
          <w:rFonts w:ascii="Arial" w:hAnsi="Arial" w:cs="Arial"/>
        </w:rPr>
      </w:pPr>
    </w:p>
    <w:p w:rsidR="00A0020A" w:rsidRDefault="00A0020A">
      <w:pPr>
        <w:suppressAutoHyphens w:val="0"/>
        <w:spacing w:line="240" w:lineRule="auto"/>
        <w:jc w:val="left"/>
        <w:rPr>
          <w:rFonts w:ascii="Arial" w:hAnsi="Arial" w:cs="Arial"/>
        </w:rPr>
      </w:pPr>
      <w:r>
        <w:rPr>
          <w:rFonts w:ascii="Arial" w:hAnsi="Arial" w:cs="Arial"/>
        </w:rPr>
        <w:br w:type="page"/>
      </w:r>
    </w:p>
    <w:p w:rsidR="00190D67" w:rsidRDefault="00190D67" w:rsidP="00190D67">
      <w:pPr>
        <w:suppressAutoHyphens w:val="0"/>
        <w:spacing w:line="240" w:lineRule="auto"/>
        <w:jc w:val="left"/>
        <w:rPr>
          <w:rFonts w:ascii="Arial" w:hAnsi="Arial" w:cs="Aria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08"/>
      </w:tblGrid>
      <w:tr w:rsidR="00190D67" w:rsidRPr="00120695" w:rsidTr="000163B0">
        <w:tc>
          <w:tcPr>
            <w:tcW w:w="9708" w:type="dxa"/>
          </w:tcPr>
          <w:p w:rsidR="00190D67" w:rsidRDefault="00190D67" w:rsidP="000163B0">
            <w:pPr>
              <w:pStyle w:val="Titre5"/>
              <w:spacing w:line="240" w:lineRule="auto"/>
              <w:ind w:left="1009" w:hanging="1009"/>
              <w:rPr>
                <w:rFonts w:ascii="Arial" w:hAnsi="Arial" w:cs="Arial"/>
                <w:sz w:val="24"/>
                <w:vertAlign w:val="superscript"/>
              </w:rPr>
            </w:pPr>
            <w:r>
              <w:rPr>
                <w:rFonts w:ascii="Arial" w:hAnsi="Arial" w:cs="Arial"/>
              </w:rPr>
              <w:t xml:space="preserve"> </w:t>
            </w:r>
            <w:r w:rsidR="00076C51">
              <w:rPr>
                <w:rFonts w:ascii="Arial" w:hAnsi="Arial" w:cs="Arial"/>
                <w:sz w:val="24"/>
              </w:rPr>
              <w:t>Document 3</w:t>
            </w:r>
            <w:r w:rsidR="00474531">
              <w:rPr>
                <w:rFonts w:ascii="Arial" w:hAnsi="Arial" w:cs="Arial"/>
                <w:sz w:val="24"/>
              </w:rPr>
              <w:t xml:space="preserve"> : </w:t>
            </w:r>
            <w:r>
              <w:rPr>
                <w:rFonts w:ascii="Arial" w:hAnsi="Arial" w:cs="Arial"/>
                <w:sz w:val="24"/>
              </w:rPr>
              <w:t xml:space="preserve">Sécurisation des échanges </w:t>
            </w:r>
            <w:r w:rsidR="009E19EA">
              <w:rPr>
                <w:rFonts w:ascii="Arial" w:hAnsi="Arial" w:cs="Arial"/>
                <w:sz w:val="24"/>
              </w:rPr>
              <w:t>–</w:t>
            </w:r>
            <w:r>
              <w:rPr>
                <w:rFonts w:ascii="Arial" w:hAnsi="Arial" w:cs="Arial"/>
                <w:sz w:val="24"/>
              </w:rPr>
              <w:t xml:space="preserve"> </w:t>
            </w:r>
            <w:r w:rsidR="009E19EA">
              <w:rPr>
                <w:rFonts w:ascii="Arial" w:hAnsi="Arial" w:cs="Arial"/>
                <w:sz w:val="24"/>
              </w:rPr>
              <w:t xml:space="preserve">Offre de </w:t>
            </w:r>
            <w:r>
              <w:rPr>
                <w:rFonts w:ascii="Arial" w:hAnsi="Arial" w:cs="Arial"/>
                <w:sz w:val="24"/>
              </w:rPr>
              <w:t>l</w:t>
            </w:r>
            <w:r w:rsidRPr="00E3383E">
              <w:rPr>
                <w:rFonts w:ascii="Arial" w:hAnsi="Arial" w:cs="Arial"/>
                <w:sz w:val="24"/>
              </w:rPr>
              <w:t xml:space="preserve">a société </w:t>
            </w:r>
            <w:proofErr w:type="spellStart"/>
            <w:r w:rsidRPr="00E3383E">
              <w:rPr>
                <w:rFonts w:ascii="Arial" w:hAnsi="Arial" w:cs="Arial"/>
                <w:sz w:val="24"/>
              </w:rPr>
              <w:t>Ingenico</w:t>
            </w:r>
            <w:proofErr w:type="spellEnd"/>
          </w:p>
          <w:p w:rsidR="00190D67" w:rsidRPr="00A25487" w:rsidRDefault="00190D67" w:rsidP="000163B0">
            <w:r>
              <w:t>(e</w:t>
            </w:r>
            <w:r w:rsidRPr="00A25487">
              <w:t xml:space="preserve">xtrait de </w:t>
            </w:r>
            <w:r w:rsidRPr="005F047A">
              <w:t>http://deligraph.com/web-design/e-commerce-moyens-paiement-interessant/</w:t>
            </w:r>
            <w:r>
              <w:t>)</w:t>
            </w:r>
          </w:p>
        </w:tc>
      </w:tr>
    </w:tbl>
    <w:p w:rsidR="000978C4" w:rsidRDefault="000978C4" w:rsidP="00190D67">
      <w:pPr>
        <w:suppressAutoHyphens w:val="0"/>
        <w:spacing w:before="240" w:after="240"/>
        <w:rPr>
          <w:rFonts w:ascii="Arial" w:hAnsi="Arial" w:cs="Arial"/>
        </w:rPr>
      </w:pPr>
      <w:r>
        <w:rPr>
          <w:rFonts w:ascii="Arial" w:hAnsi="Arial" w:cs="Arial"/>
        </w:rPr>
        <w:t>…</w:t>
      </w:r>
    </w:p>
    <w:p w:rsidR="00190D67" w:rsidRPr="006D301D" w:rsidRDefault="00190D67" w:rsidP="00190D67">
      <w:pPr>
        <w:suppressAutoHyphens w:val="0"/>
        <w:spacing w:before="240" w:after="240"/>
        <w:rPr>
          <w:rFonts w:ascii="Arial" w:hAnsi="Arial" w:cs="Arial"/>
        </w:rPr>
      </w:pPr>
      <w:r>
        <w:rPr>
          <w:rFonts w:ascii="Arial" w:hAnsi="Arial" w:cs="Arial"/>
        </w:rPr>
        <w:t>Tout</w:t>
      </w:r>
      <w:r w:rsidRPr="006D301D">
        <w:rPr>
          <w:rFonts w:ascii="Arial" w:hAnsi="Arial" w:cs="Arial"/>
        </w:rPr>
        <w:t xml:space="preserve"> cybermarchand</w:t>
      </w:r>
      <w:r w:rsidR="007154C6">
        <w:rPr>
          <w:rStyle w:val="Appelnotedebasdep"/>
          <w:rFonts w:ascii="Arial" w:hAnsi="Arial" w:cs="Arial"/>
        </w:rPr>
        <w:footnoteReference w:id="1"/>
      </w:r>
      <w:r w:rsidR="00273D84">
        <w:rPr>
          <w:rFonts w:ascii="Arial" w:hAnsi="Arial" w:cs="Arial"/>
        </w:rPr>
        <w:t xml:space="preserve"> </w:t>
      </w:r>
      <w:r>
        <w:rPr>
          <w:rFonts w:ascii="Arial" w:hAnsi="Arial" w:cs="Arial"/>
        </w:rPr>
        <w:t xml:space="preserve">a </w:t>
      </w:r>
      <w:r w:rsidR="000978C4">
        <w:rPr>
          <w:rFonts w:ascii="Arial" w:hAnsi="Arial" w:cs="Arial"/>
        </w:rPr>
        <w:t xml:space="preserve">aussi </w:t>
      </w:r>
      <w:r>
        <w:rPr>
          <w:rFonts w:ascii="Arial" w:hAnsi="Arial" w:cs="Arial"/>
        </w:rPr>
        <w:t>pour objectif</w:t>
      </w:r>
      <w:r w:rsidRPr="006D301D">
        <w:rPr>
          <w:rFonts w:ascii="Arial" w:hAnsi="Arial" w:cs="Arial"/>
        </w:rPr>
        <w:t xml:space="preserve"> de gag</w:t>
      </w:r>
      <w:r w:rsidR="000978C4">
        <w:rPr>
          <w:rFonts w:ascii="Arial" w:hAnsi="Arial" w:cs="Arial"/>
        </w:rPr>
        <w:t>ner des points de notoriété. S</w:t>
      </w:r>
      <w:r w:rsidRPr="006D301D">
        <w:rPr>
          <w:rFonts w:ascii="Arial" w:hAnsi="Arial" w:cs="Arial"/>
        </w:rPr>
        <w:t xml:space="preserve">’il n’est pas connu, il peut </w:t>
      </w:r>
      <w:r>
        <w:rPr>
          <w:rFonts w:ascii="Arial" w:hAnsi="Arial" w:cs="Arial"/>
        </w:rPr>
        <w:t>faire appel aux services de</w:t>
      </w:r>
      <w:r w:rsidRPr="006D301D">
        <w:rPr>
          <w:rFonts w:ascii="Arial" w:hAnsi="Arial" w:cs="Arial"/>
        </w:rPr>
        <w:t xml:space="preserve"> sociétés qui ont déjà une réputation établie sur internet et qui pourront lui servir de garant. C’est le cas d’organismes de </w:t>
      </w:r>
      <w:r>
        <w:rPr>
          <w:rFonts w:ascii="Arial" w:hAnsi="Arial" w:cs="Arial"/>
        </w:rPr>
        <w:t xml:space="preserve">paiement comme </w:t>
      </w:r>
      <w:proofErr w:type="spellStart"/>
      <w:r>
        <w:rPr>
          <w:rFonts w:ascii="Arial" w:hAnsi="Arial" w:cs="Arial"/>
        </w:rPr>
        <w:t>PayPal</w:t>
      </w:r>
      <w:proofErr w:type="spellEnd"/>
      <w:r>
        <w:rPr>
          <w:rFonts w:ascii="Arial" w:hAnsi="Arial" w:cs="Arial"/>
        </w:rPr>
        <w:t xml:space="preserve"> ou </w:t>
      </w:r>
      <w:proofErr w:type="spellStart"/>
      <w:r w:rsidRPr="00DB183E">
        <w:rPr>
          <w:rFonts w:ascii="Arial" w:hAnsi="Arial" w:cs="Arial"/>
        </w:rPr>
        <w:t>Ingenico</w:t>
      </w:r>
      <w:proofErr w:type="spellEnd"/>
      <w:r w:rsidRPr="00DB183E">
        <w:rPr>
          <w:rFonts w:ascii="Arial" w:hAnsi="Arial" w:cs="Arial"/>
        </w:rPr>
        <w:t xml:space="preserve"> </w:t>
      </w:r>
      <w:r w:rsidRPr="006D301D">
        <w:rPr>
          <w:rFonts w:ascii="Arial" w:hAnsi="Arial" w:cs="Arial"/>
        </w:rPr>
        <w:t xml:space="preserve">qui peuvent inspirer confiance </w:t>
      </w:r>
      <w:r w:rsidR="00277A71">
        <w:rPr>
          <w:rFonts w:ascii="Arial" w:hAnsi="Arial" w:cs="Arial"/>
        </w:rPr>
        <w:t>à l’internaute</w:t>
      </w:r>
      <w:r w:rsidRPr="006D301D">
        <w:rPr>
          <w:rFonts w:ascii="Arial" w:hAnsi="Arial" w:cs="Arial"/>
        </w:rPr>
        <w:t xml:space="preserve"> qui découvre </w:t>
      </w:r>
      <w:r>
        <w:rPr>
          <w:rFonts w:ascii="Arial" w:hAnsi="Arial" w:cs="Arial"/>
        </w:rPr>
        <w:t>un</w:t>
      </w:r>
      <w:r w:rsidRPr="006D301D">
        <w:rPr>
          <w:rFonts w:ascii="Arial" w:hAnsi="Arial" w:cs="Arial"/>
        </w:rPr>
        <w:t xml:space="preserve"> site </w:t>
      </w:r>
      <w:r>
        <w:rPr>
          <w:rFonts w:ascii="Arial" w:hAnsi="Arial" w:cs="Arial"/>
        </w:rPr>
        <w:t>d’</w:t>
      </w:r>
      <w:r w:rsidRPr="006D301D">
        <w:rPr>
          <w:rFonts w:ascii="Arial" w:hAnsi="Arial" w:cs="Arial"/>
        </w:rPr>
        <w:t>e-commerce pour la première fois</w:t>
      </w:r>
      <w:r>
        <w:rPr>
          <w:rFonts w:ascii="Arial" w:hAnsi="Arial" w:cs="Arial"/>
        </w:rPr>
        <w:t> : i</w:t>
      </w:r>
      <w:r w:rsidRPr="006D301D">
        <w:rPr>
          <w:rFonts w:ascii="Arial" w:hAnsi="Arial" w:cs="Arial"/>
        </w:rPr>
        <w:t>l est en territoire inconnu, mais il y trouve des points de repère.</w:t>
      </w:r>
    </w:p>
    <w:p w:rsidR="00190D67" w:rsidRPr="000451C2" w:rsidRDefault="00190D67" w:rsidP="00190D67">
      <w:pPr>
        <w:suppressAutoHyphens w:val="0"/>
        <w:spacing w:before="240" w:after="240"/>
        <w:rPr>
          <w:rFonts w:ascii="Arial" w:hAnsi="Arial" w:cs="Arial"/>
          <w:szCs w:val="22"/>
        </w:rPr>
      </w:pPr>
      <w:proofErr w:type="spellStart"/>
      <w:r w:rsidRPr="00DB183E">
        <w:rPr>
          <w:rFonts w:ascii="Arial" w:hAnsi="Arial" w:cs="Arial"/>
        </w:rPr>
        <w:t>Ingenico</w:t>
      </w:r>
      <w:proofErr w:type="spellEnd"/>
      <w:r w:rsidRPr="00DB183E">
        <w:rPr>
          <w:rFonts w:ascii="Arial" w:hAnsi="Arial" w:cs="Arial"/>
        </w:rPr>
        <w:t xml:space="preserve"> </w:t>
      </w:r>
      <w:r w:rsidRPr="006D301D">
        <w:rPr>
          <w:rFonts w:ascii="Arial" w:hAnsi="Arial" w:cs="Arial"/>
        </w:rPr>
        <w:t>est un</w:t>
      </w:r>
      <w:r w:rsidR="000978C4">
        <w:rPr>
          <w:rFonts w:ascii="Arial" w:hAnsi="Arial" w:cs="Arial"/>
        </w:rPr>
        <w:t xml:space="preserve">e société </w:t>
      </w:r>
      <w:r w:rsidRPr="006D301D">
        <w:rPr>
          <w:rFonts w:ascii="Arial" w:hAnsi="Arial" w:cs="Arial"/>
        </w:rPr>
        <w:t xml:space="preserve">spécialisée dans le paiement en ligne sécurisé. </w:t>
      </w:r>
      <w:r w:rsidR="000978C4">
        <w:rPr>
          <w:rFonts w:ascii="Arial" w:hAnsi="Arial" w:cs="Arial"/>
        </w:rPr>
        <w:t>Elle</w:t>
      </w:r>
      <w:r w:rsidRPr="006D301D">
        <w:rPr>
          <w:rFonts w:ascii="Arial" w:hAnsi="Arial" w:cs="Arial"/>
        </w:rPr>
        <w:t xml:space="preserve"> offre une gamme très étendue de moyens </w:t>
      </w:r>
      <w:r>
        <w:rPr>
          <w:rFonts w:ascii="Arial" w:hAnsi="Arial" w:cs="Arial"/>
        </w:rPr>
        <w:t xml:space="preserve">de paiements pour l’e-commerce : </w:t>
      </w:r>
      <w:r w:rsidRPr="006D301D">
        <w:rPr>
          <w:rFonts w:ascii="Arial" w:hAnsi="Arial" w:cs="Arial"/>
        </w:rPr>
        <w:t xml:space="preserve">paiement par </w:t>
      </w:r>
      <w:r>
        <w:rPr>
          <w:rFonts w:ascii="Arial" w:hAnsi="Arial" w:cs="Arial"/>
        </w:rPr>
        <w:t>carte bancaire, virement sécurisé</w:t>
      </w:r>
      <w:r w:rsidRPr="006D301D">
        <w:rPr>
          <w:rFonts w:ascii="Arial" w:hAnsi="Arial" w:cs="Arial"/>
        </w:rPr>
        <w:t xml:space="preserve">, etc. </w:t>
      </w:r>
      <w:proofErr w:type="spellStart"/>
      <w:r w:rsidRPr="00DB183E">
        <w:rPr>
          <w:rFonts w:ascii="Arial" w:hAnsi="Arial" w:cs="Arial"/>
        </w:rPr>
        <w:t>Ingenico</w:t>
      </w:r>
      <w:proofErr w:type="spellEnd"/>
      <w:r w:rsidRPr="00DB183E">
        <w:rPr>
          <w:rFonts w:ascii="Arial" w:hAnsi="Arial" w:cs="Arial"/>
        </w:rPr>
        <w:t xml:space="preserve"> </w:t>
      </w:r>
      <w:r w:rsidRPr="006D301D">
        <w:rPr>
          <w:rFonts w:ascii="Arial" w:hAnsi="Arial" w:cs="Arial"/>
        </w:rPr>
        <w:t xml:space="preserve">a mis au </w:t>
      </w:r>
      <w:r w:rsidR="00932D6B">
        <w:rPr>
          <w:rFonts w:ascii="Arial" w:hAnsi="Arial" w:cs="Arial"/>
        </w:rPr>
        <w:t>point un « m</w:t>
      </w:r>
      <w:r w:rsidRPr="006D301D">
        <w:rPr>
          <w:rFonts w:ascii="Arial" w:hAnsi="Arial" w:cs="Arial"/>
        </w:rPr>
        <w:t>o</w:t>
      </w:r>
      <w:r w:rsidR="00932D6B">
        <w:rPr>
          <w:rFonts w:ascii="Arial" w:hAnsi="Arial" w:cs="Arial"/>
        </w:rPr>
        <w:t>dule de d</w:t>
      </w:r>
      <w:r>
        <w:rPr>
          <w:rFonts w:ascii="Arial" w:hAnsi="Arial" w:cs="Arial"/>
        </w:rPr>
        <w:t xml:space="preserve">étection des </w:t>
      </w:r>
      <w:r w:rsidR="00932D6B">
        <w:rPr>
          <w:rFonts w:ascii="Arial" w:hAnsi="Arial" w:cs="Arial"/>
        </w:rPr>
        <w:t>f</w:t>
      </w:r>
      <w:r>
        <w:rPr>
          <w:rFonts w:ascii="Arial" w:hAnsi="Arial" w:cs="Arial"/>
        </w:rPr>
        <w:t xml:space="preserve">raudes » </w:t>
      </w:r>
      <w:r w:rsidRPr="006D301D">
        <w:rPr>
          <w:rFonts w:ascii="Arial" w:hAnsi="Arial" w:cs="Arial"/>
        </w:rPr>
        <w:t>chargé de détecter les transactions suspectes (listes noires et blanches, limitation des montants</w:t>
      </w:r>
      <w:r>
        <w:rPr>
          <w:rFonts w:ascii="Arial" w:hAnsi="Arial" w:cs="Arial"/>
        </w:rPr>
        <w:t xml:space="preserve"> des transactions</w:t>
      </w:r>
      <w:r w:rsidRPr="006D301D">
        <w:rPr>
          <w:rFonts w:ascii="Arial" w:hAnsi="Arial" w:cs="Arial"/>
        </w:rPr>
        <w:t>, etc.)</w:t>
      </w:r>
      <w:r>
        <w:rPr>
          <w:rFonts w:ascii="Arial" w:hAnsi="Arial" w:cs="Arial"/>
        </w:rPr>
        <w:t>. Cette société</w:t>
      </w:r>
      <w:r w:rsidRPr="006D301D">
        <w:rPr>
          <w:rFonts w:ascii="Arial" w:hAnsi="Arial" w:cs="Arial"/>
        </w:rPr>
        <w:t xml:space="preserve"> a </w:t>
      </w:r>
      <w:r>
        <w:rPr>
          <w:rFonts w:ascii="Arial" w:hAnsi="Arial" w:cs="Arial"/>
        </w:rPr>
        <w:t xml:space="preserve">également </w:t>
      </w:r>
      <w:r w:rsidRPr="006D301D">
        <w:rPr>
          <w:rFonts w:ascii="Arial" w:hAnsi="Arial" w:cs="Arial"/>
        </w:rPr>
        <w:t xml:space="preserve">mis en place un service client multilingue très réactif qui </w:t>
      </w:r>
      <w:r>
        <w:rPr>
          <w:rFonts w:ascii="Arial" w:hAnsi="Arial" w:cs="Arial"/>
        </w:rPr>
        <w:t>peut</w:t>
      </w:r>
      <w:r w:rsidRPr="006D301D">
        <w:rPr>
          <w:rFonts w:ascii="Arial" w:hAnsi="Arial" w:cs="Arial"/>
        </w:rPr>
        <w:t xml:space="preserve"> assister </w:t>
      </w:r>
      <w:r w:rsidRPr="000451C2">
        <w:rPr>
          <w:rFonts w:ascii="Arial" w:hAnsi="Arial" w:cs="Arial"/>
          <w:szCs w:val="22"/>
        </w:rPr>
        <w:t>et conseiller très rapidement</w:t>
      </w:r>
      <w:r>
        <w:rPr>
          <w:rFonts w:ascii="Arial" w:hAnsi="Arial" w:cs="Arial"/>
          <w:szCs w:val="22"/>
        </w:rPr>
        <w:t xml:space="preserve"> ses clients</w:t>
      </w:r>
      <w:r w:rsidRPr="000451C2">
        <w:rPr>
          <w:rFonts w:ascii="Arial" w:hAnsi="Arial" w:cs="Arial"/>
          <w:szCs w:val="22"/>
        </w:rPr>
        <w:t xml:space="preserve"> en cas de problème.</w:t>
      </w:r>
    </w:p>
    <w:p w:rsidR="00190D67" w:rsidRDefault="00190D67" w:rsidP="00190D67">
      <w:pPr>
        <w:suppressAutoHyphens w:val="0"/>
        <w:spacing w:before="240" w:after="240"/>
        <w:rPr>
          <w:rFonts w:ascii="Arial" w:hAnsi="Arial" w:cs="Arial"/>
          <w:szCs w:val="22"/>
          <w:lang w:eastAsia="fr-FR"/>
        </w:rPr>
      </w:pPr>
      <w:proofErr w:type="spellStart"/>
      <w:r>
        <w:rPr>
          <w:rFonts w:ascii="Arial" w:hAnsi="Arial" w:cs="Arial"/>
          <w:szCs w:val="22"/>
          <w:lang w:eastAsia="fr-FR"/>
        </w:rPr>
        <w:t>KissKissBankBank</w:t>
      </w:r>
      <w:proofErr w:type="spellEnd"/>
      <w:r w:rsidRPr="000451C2">
        <w:rPr>
          <w:rFonts w:ascii="Arial" w:hAnsi="Arial" w:cs="Arial"/>
          <w:szCs w:val="22"/>
          <w:lang w:eastAsia="fr-FR"/>
        </w:rPr>
        <w:t xml:space="preserve"> a choisi de faire confiance à </w:t>
      </w:r>
      <w:proofErr w:type="spellStart"/>
      <w:r w:rsidRPr="000451C2">
        <w:rPr>
          <w:rFonts w:ascii="Arial" w:hAnsi="Arial" w:cs="Arial"/>
          <w:szCs w:val="22"/>
          <w:lang w:eastAsia="fr-FR"/>
        </w:rPr>
        <w:t>Ingenico</w:t>
      </w:r>
      <w:proofErr w:type="spellEnd"/>
      <w:r w:rsidRPr="000451C2">
        <w:rPr>
          <w:rFonts w:ascii="Arial" w:hAnsi="Arial" w:cs="Arial"/>
          <w:szCs w:val="22"/>
          <w:lang w:eastAsia="fr-FR"/>
        </w:rPr>
        <w:t xml:space="preserve"> </w:t>
      </w:r>
      <w:proofErr w:type="spellStart"/>
      <w:r w:rsidRPr="000451C2">
        <w:rPr>
          <w:rFonts w:ascii="Arial" w:hAnsi="Arial" w:cs="Arial"/>
          <w:szCs w:val="22"/>
          <w:lang w:eastAsia="fr-FR"/>
        </w:rPr>
        <w:t>Payment</w:t>
      </w:r>
      <w:proofErr w:type="spellEnd"/>
      <w:r w:rsidRPr="000451C2">
        <w:rPr>
          <w:rFonts w:ascii="Arial" w:hAnsi="Arial" w:cs="Arial"/>
          <w:szCs w:val="22"/>
          <w:lang w:eastAsia="fr-FR"/>
        </w:rPr>
        <w:t xml:space="preserve"> Solution</w:t>
      </w:r>
      <w:r w:rsidR="000978C4">
        <w:rPr>
          <w:rFonts w:ascii="Arial" w:hAnsi="Arial" w:cs="Arial"/>
          <w:szCs w:val="22"/>
          <w:lang w:eastAsia="fr-FR"/>
        </w:rPr>
        <w:t>, un p</w:t>
      </w:r>
      <w:r w:rsidR="00474531">
        <w:rPr>
          <w:rFonts w:ascii="Arial" w:hAnsi="Arial" w:cs="Arial"/>
          <w:szCs w:val="22"/>
          <w:lang w:eastAsia="fr-FR"/>
        </w:rPr>
        <w:t xml:space="preserve">roduit de la société </w:t>
      </w:r>
      <w:proofErr w:type="spellStart"/>
      <w:r w:rsidR="00474531">
        <w:rPr>
          <w:rFonts w:ascii="Arial" w:hAnsi="Arial" w:cs="Arial"/>
          <w:szCs w:val="22"/>
          <w:lang w:eastAsia="fr-FR"/>
        </w:rPr>
        <w:t>I</w:t>
      </w:r>
      <w:r w:rsidR="000978C4">
        <w:rPr>
          <w:rFonts w:ascii="Arial" w:hAnsi="Arial" w:cs="Arial"/>
          <w:szCs w:val="22"/>
          <w:lang w:eastAsia="fr-FR"/>
        </w:rPr>
        <w:t>ngenico</w:t>
      </w:r>
      <w:proofErr w:type="spellEnd"/>
      <w:r w:rsidR="000978C4">
        <w:rPr>
          <w:rFonts w:ascii="Arial" w:hAnsi="Arial" w:cs="Arial"/>
          <w:szCs w:val="22"/>
          <w:lang w:eastAsia="fr-FR"/>
        </w:rPr>
        <w:t>,</w:t>
      </w:r>
      <w:r w:rsidRPr="000451C2">
        <w:rPr>
          <w:rFonts w:ascii="Arial" w:hAnsi="Arial" w:cs="Arial"/>
          <w:szCs w:val="22"/>
          <w:lang w:eastAsia="fr-FR"/>
        </w:rPr>
        <w:t xml:space="preserve"> pour la gestion</w:t>
      </w:r>
      <w:r>
        <w:rPr>
          <w:rFonts w:ascii="Arial" w:hAnsi="Arial" w:cs="Arial"/>
          <w:szCs w:val="22"/>
          <w:lang w:eastAsia="fr-FR"/>
        </w:rPr>
        <w:t xml:space="preserve"> des services de monétique par carte b</w:t>
      </w:r>
      <w:r w:rsidRPr="000451C2">
        <w:rPr>
          <w:rFonts w:ascii="Arial" w:hAnsi="Arial" w:cs="Arial"/>
          <w:szCs w:val="22"/>
          <w:lang w:eastAsia="fr-FR"/>
        </w:rPr>
        <w:t>ancaire, virement ou prélèvement.</w:t>
      </w:r>
      <w:r>
        <w:rPr>
          <w:rFonts w:ascii="Arial" w:hAnsi="Arial" w:cs="Arial"/>
          <w:szCs w:val="22"/>
          <w:lang w:eastAsia="fr-FR"/>
        </w:rPr>
        <w:t xml:space="preserve"> </w:t>
      </w:r>
      <w:r w:rsidRPr="000451C2">
        <w:rPr>
          <w:rFonts w:ascii="Arial" w:hAnsi="Arial" w:cs="Arial"/>
          <w:szCs w:val="22"/>
          <w:lang w:eastAsia="fr-FR"/>
        </w:rPr>
        <w:t xml:space="preserve">Pour utiliser </w:t>
      </w:r>
      <w:r>
        <w:rPr>
          <w:rFonts w:ascii="Arial" w:hAnsi="Arial" w:cs="Arial"/>
          <w:szCs w:val="22"/>
          <w:lang w:eastAsia="fr-FR"/>
        </w:rPr>
        <w:t xml:space="preserve">le système de paiement proposé sur le site </w:t>
      </w:r>
      <w:r w:rsidRPr="00403122">
        <w:rPr>
          <w:rFonts w:ascii="Arial" w:hAnsi="Arial" w:cs="Arial"/>
          <w:szCs w:val="22"/>
          <w:lang w:eastAsia="fr-FR"/>
        </w:rPr>
        <w:t>www.kisskissbankbank.com</w:t>
      </w:r>
      <w:r>
        <w:rPr>
          <w:rFonts w:ascii="Arial" w:hAnsi="Arial" w:cs="Arial"/>
          <w:szCs w:val="22"/>
          <w:lang w:eastAsia="fr-FR"/>
        </w:rPr>
        <w:t xml:space="preserve">, l’internaute doit accepter les conditions </w:t>
      </w:r>
      <w:r w:rsidR="00474531">
        <w:rPr>
          <w:rFonts w:ascii="Arial" w:hAnsi="Arial" w:cs="Arial"/>
          <w:szCs w:val="22"/>
          <w:lang w:eastAsia="fr-FR"/>
        </w:rPr>
        <w:t xml:space="preserve">générales et </w:t>
      </w:r>
      <w:r>
        <w:rPr>
          <w:rFonts w:ascii="Arial" w:hAnsi="Arial" w:cs="Arial"/>
          <w:szCs w:val="22"/>
          <w:lang w:eastAsia="fr-FR"/>
        </w:rPr>
        <w:t xml:space="preserve">particulières d’utilisation </w:t>
      </w:r>
      <w:r w:rsidRPr="000451C2">
        <w:rPr>
          <w:rFonts w:ascii="Arial" w:hAnsi="Arial" w:cs="Arial"/>
          <w:szCs w:val="22"/>
          <w:lang w:eastAsia="fr-FR"/>
        </w:rPr>
        <w:t>d’</w:t>
      </w:r>
      <w:proofErr w:type="spellStart"/>
      <w:r w:rsidRPr="000451C2">
        <w:rPr>
          <w:rFonts w:ascii="Arial" w:hAnsi="Arial" w:cs="Arial"/>
          <w:szCs w:val="22"/>
          <w:lang w:eastAsia="fr-FR"/>
        </w:rPr>
        <w:t>Ingenico</w:t>
      </w:r>
      <w:proofErr w:type="spellEnd"/>
      <w:r w:rsidRPr="000451C2">
        <w:rPr>
          <w:rFonts w:ascii="Arial" w:hAnsi="Arial" w:cs="Arial"/>
          <w:szCs w:val="22"/>
          <w:lang w:eastAsia="fr-FR"/>
        </w:rPr>
        <w:t xml:space="preserve"> </w:t>
      </w:r>
      <w:proofErr w:type="spellStart"/>
      <w:r w:rsidRPr="000451C2">
        <w:rPr>
          <w:rFonts w:ascii="Arial" w:hAnsi="Arial" w:cs="Arial"/>
          <w:szCs w:val="22"/>
          <w:lang w:eastAsia="fr-FR"/>
        </w:rPr>
        <w:t>Payment</w:t>
      </w:r>
      <w:proofErr w:type="spellEnd"/>
      <w:r w:rsidRPr="000451C2">
        <w:rPr>
          <w:rFonts w:ascii="Arial" w:hAnsi="Arial" w:cs="Arial"/>
          <w:szCs w:val="22"/>
          <w:lang w:eastAsia="fr-FR"/>
        </w:rPr>
        <w:t xml:space="preserve"> Solutions.</w:t>
      </w:r>
      <w:r>
        <w:rPr>
          <w:rFonts w:ascii="Arial" w:hAnsi="Arial" w:cs="Arial"/>
          <w:szCs w:val="22"/>
          <w:lang w:eastAsia="fr-FR"/>
        </w:rPr>
        <w:t xml:space="preserve"> </w:t>
      </w:r>
      <w:r w:rsidRPr="000451C2">
        <w:rPr>
          <w:rFonts w:ascii="Arial" w:hAnsi="Arial" w:cs="Arial"/>
          <w:szCs w:val="22"/>
          <w:lang w:eastAsia="fr-FR"/>
        </w:rPr>
        <w:t xml:space="preserve">En particulier, </w:t>
      </w:r>
      <w:r>
        <w:rPr>
          <w:rFonts w:ascii="Arial" w:hAnsi="Arial" w:cs="Arial"/>
          <w:szCs w:val="22"/>
          <w:lang w:eastAsia="fr-FR"/>
        </w:rPr>
        <w:t xml:space="preserve">l’internaute </w:t>
      </w:r>
      <w:r w:rsidRPr="000451C2">
        <w:rPr>
          <w:rFonts w:ascii="Arial" w:hAnsi="Arial" w:cs="Arial"/>
          <w:szCs w:val="22"/>
          <w:lang w:eastAsia="fr-FR"/>
        </w:rPr>
        <w:t xml:space="preserve">reconnaît que </w:t>
      </w:r>
      <w:proofErr w:type="spellStart"/>
      <w:r>
        <w:rPr>
          <w:rFonts w:ascii="Arial" w:hAnsi="Arial" w:cs="Arial"/>
          <w:szCs w:val="22"/>
          <w:lang w:eastAsia="fr-FR"/>
        </w:rPr>
        <w:t>KissKissBankBank</w:t>
      </w:r>
      <w:proofErr w:type="spellEnd"/>
      <w:r>
        <w:rPr>
          <w:rFonts w:ascii="Arial" w:hAnsi="Arial" w:cs="Arial"/>
          <w:szCs w:val="22"/>
          <w:lang w:eastAsia="fr-FR"/>
        </w:rPr>
        <w:t xml:space="preserve"> </w:t>
      </w:r>
      <w:r w:rsidRPr="000451C2">
        <w:rPr>
          <w:rFonts w:ascii="Arial" w:hAnsi="Arial" w:cs="Arial"/>
          <w:szCs w:val="22"/>
          <w:lang w:eastAsia="fr-FR"/>
        </w:rPr>
        <w:t xml:space="preserve">et </w:t>
      </w:r>
      <w:proofErr w:type="spellStart"/>
      <w:r>
        <w:rPr>
          <w:rFonts w:ascii="Arial" w:hAnsi="Arial" w:cs="Arial"/>
          <w:szCs w:val="22"/>
          <w:lang w:eastAsia="fr-FR"/>
        </w:rPr>
        <w:t>Ingenico</w:t>
      </w:r>
      <w:proofErr w:type="spellEnd"/>
      <w:r>
        <w:rPr>
          <w:rFonts w:ascii="Arial" w:hAnsi="Arial" w:cs="Arial"/>
          <w:szCs w:val="22"/>
          <w:lang w:eastAsia="fr-FR"/>
        </w:rPr>
        <w:t xml:space="preserve"> </w:t>
      </w:r>
      <w:r w:rsidRPr="000451C2">
        <w:rPr>
          <w:rFonts w:ascii="Arial" w:hAnsi="Arial" w:cs="Arial"/>
          <w:szCs w:val="22"/>
          <w:lang w:eastAsia="fr-FR"/>
        </w:rPr>
        <w:t>ont mis en place des systèmes de surveillance ayant pour finalité la lutte contre le blanchiment des capitaux et le financ</w:t>
      </w:r>
      <w:r w:rsidR="00474531">
        <w:rPr>
          <w:rFonts w:ascii="Arial" w:hAnsi="Arial" w:cs="Arial"/>
          <w:szCs w:val="22"/>
          <w:lang w:eastAsia="fr-FR"/>
        </w:rPr>
        <w:t>ement d’</w:t>
      </w:r>
      <w:r>
        <w:rPr>
          <w:rFonts w:ascii="Arial" w:hAnsi="Arial" w:cs="Arial"/>
          <w:szCs w:val="22"/>
          <w:lang w:eastAsia="fr-FR"/>
        </w:rPr>
        <w:t xml:space="preserve">activités </w:t>
      </w:r>
      <w:r w:rsidR="00474531">
        <w:rPr>
          <w:rFonts w:ascii="Arial" w:hAnsi="Arial" w:cs="Arial"/>
          <w:szCs w:val="22"/>
          <w:lang w:eastAsia="fr-FR"/>
        </w:rPr>
        <w:t>illicites</w:t>
      </w:r>
      <w:r>
        <w:rPr>
          <w:rFonts w:ascii="Arial" w:hAnsi="Arial" w:cs="Arial"/>
          <w:szCs w:val="22"/>
          <w:lang w:eastAsia="fr-FR"/>
        </w:rPr>
        <w:t xml:space="preserve"> et </w:t>
      </w:r>
      <w:r w:rsidRPr="000451C2">
        <w:rPr>
          <w:rFonts w:ascii="Arial" w:hAnsi="Arial" w:cs="Arial"/>
          <w:szCs w:val="22"/>
          <w:lang w:eastAsia="fr-FR"/>
        </w:rPr>
        <w:t xml:space="preserve">sont susceptibles de réaliser toutes les </w:t>
      </w:r>
      <w:r w:rsidR="00273D84">
        <w:rPr>
          <w:rFonts w:ascii="Arial" w:hAnsi="Arial" w:cs="Arial"/>
          <w:szCs w:val="22"/>
          <w:lang w:eastAsia="fr-FR"/>
        </w:rPr>
        <w:t>recherches</w:t>
      </w:r>
      <w:r w:rsidRPr="000451C2">
        <w:rPr>
          <w:rFonts w:ascii="Arial" w:hAnsi="Arial" w:cs="Arial"/>
          <w:szCs w:val="22"/>
          <w:lang w:eastAsia="fr-FR"/>
        </w:rPr>
        <w:t xml:space="preserve"> nécessaires à l’identification de </w:t>
      </w:r>
      <w:r>
        <w:rPr>
          <w:rFonts w:ascii="Arial" w:hAnsi="Arial" w:cs="Arial"/>
          <w:szCs w:val="22"/>
          <w:lang w:eastAsia="fr-FR"/>
        </w:rPr>
        <w:t>l’internaute. L’internaute</w:t>
      </w:r>
      <w:r w:rsidRPr="000451C2">
        <w:rPr>
          <w:rFonts w:ascii="Arial" w:hAnsi="Arial" w:cs="Arial"/>
          <w:szCs w:val="22"/>
          <w:lang w:eastAsia="fr-FR"/>
        </w:rPr>
        <w:t xml:space="preserve"> reconnaît</w:t>
      </w:r>
      <w:r>
        <w:rPr>
          <w:rFonts w:ascii="Arial" w:hAnsi="Arial" w:cs="Arial"/>
          <w:szCs w:val="22"/>
          <w:lang w:eastAsia="fr-FR"/>
        </w:rPr>
        <w:t xml:space="preserve"> également</w:t>
      </w:r>
      <w:r w:rsidRPr="000451C2">
        <w:rPr>
          <w:rFonts w:ascii="Arial" w:hAnsi="Arial" w:cs="Arial"/>
          <w:szCs w:val="22"/>
          <w:lang w:eastAsia="fr-FR"/>
        </w:rPr>
        <w:t xml:space="preserve"> que </w:t>
      </w:r>
      <w:proofErr w:type="spellStart"/>
      <w:r>
        <w:rPr>
          <w:rFonts w:ascii="Arial" w:hAnsi="Arial" w:cs="Arial"/>
          <w:szCs w:val="22"/>
          <w:lang w:eastAsia="fr-FR"/>
        </w:rPr>
        <w:t>KissKissBankBank</w:t>
      </w:r>
      <w:proofErr w:type="spellEnd"/>
      <w:r>
        <w:rPr>
          <w:rFonts w:ascii="Arial" w:hAnsi="Arial" w:cs="Arial"/>
          <w:szCs w:val="22"/>
          <w:lang w:eastAsia="fr-FR"/>
        </w:rPr>
        <w:t xml:space="preserve"> </w:t>
      </w:r>
      <w:r w:rsidRPr="000451C2">
        <w:rPr>
          <w:rFonts w:ascii="Arial" w:hAnsi="Arial" w:cs="Arial"/>
          <w:szCs w:val="22"/>
          <w:lang w:eastAsia="fr-FR"/>
        </w:rPr>
        <w:t xml:space="preserve">et </w:t>
      </w:r>
      <w:proofErr w:type="spellStart"/>
      <w:r>
        <w:rPr>
          <w:rFonts w:ascii="Arial" w:hAnsi="Arial" w:cs="Arial"/>
          <w:szCs w:val="22"/>
          <w:lang w:eastAsia="fr-FR"/>
        </w:rPr>
        <w:t>Ingenico</w:t>
      </w:r>
      <w:proofErr w:type="spellEnd"/>
      <w:r>
        <w:rPr>
          <w:rFonts w:ascii="Arial" w:hAnsi="Arial" w:cs="Arial"/>
          <w:szCs w:val="22"/>
          <w:lang w:eastAsia="fr-FR"/>
        </w:rPr>
        <w:t xml:space="preserve"> </w:t>
      </w:r>
      <w:r w:rsidRPr="000451C2">
        <w:rPr>
          <w:rFonts w:ascii="Arial" w:hAnsi="Arial" w:cs="Arial"/>
          <w:szCs w:val="22"/>
          <w:lang w:eastAsia="fr-FR"/>
        </w:rPr>
        <w:t>peuvent mettre un terme ou reporte</w:t>
      </w:r>
      <w:r>
        <w:rPr>
          <w:rFonts w:ascii="Arial" w:hAnsi="Arial" w:cs="Arial"/>
          <w:szCs w:val="22"/>
          <w:lang w:eastAsia="fr-FR"/>
        </w:rPr>
        <w:t>r à tout moment l’ouverture du c</w:t>
      </w:r>
      <w:r w:rsidRPr="000451C2">
        <w:rPr>
          <w:rFonts w:ascii="Arial" w:hAnsi="Arial" w:cs="Arial"/>
          <w:szCs w:val="22"/>
          <w:lang w:eastAsia="fr-FR"/>
        </w:rPr>
        <w:t>ompte d</w:t>
      </w:r>
      <w:r>
        <w:rPr>
          <w:rFonts w:ascii="Arial" w:hAnsi="Arial" w:cs="Arial"/>
          <w:szCs w:val="22"/>
          <w:lang w:eastAsia="fr-FR"/>
        </w:rPr>
        <w:t>e monnaie é</w:t>
      </w:r>
      <w:r w:rsidRPr="000451C2">
        <w:rPr>
          <w:rFonts w:ascii="Arial" w:hAnsi="Arial" w:cs="Arial"/>
          <w:szCs w:val="22"/>
          <w:lang w:eastAsia="fr-FR"/>
        </w:rPr>
        <w:t>lectronique ou l’exécution d’une opération en l’absence d’éléments suffisants sur son objet ou sa nature. Il est informé qu’une opération réalisée dans le cadre des présentes peut faire l’objet d’un signalement à la cellule de renseignement financier nationale (TRACFIN</w:t>
      </w:r>
      <w:r w:rsidR="00932D6B">
        <w:rPr>
          <w:rStyle w:val="Appelnotedebasdep"/>
          <w:rFonts w:ascii="Arial" w:hAnsi="Arial" w:cs="Arial"/>
          <w:szCs w:val="22"/>
          <w:lang w:eastAsia="fr-FR"/>
        </w:rPr>
        <w:footnoteReference w:id="2"/>
      </w:r>
      <w:r w:rsidRPr="000451C2">
        <w:rPr>
          <w:rFonts w:ascii="Arial" w:hAnsi="Arial" w:cs="Arial"/>
          <w:szCs w:val="22"/>
          <w:lang w:eastAsia="fr-FR"/>
        </w:rPr>
        <w:t>) en cas de soupçon.</w:t>
      </w:r>
    </w:p>
    <w:p w:rsidR="00076C51" w:rsidRDefault="00076C51">
      <w:pPr>
        <w:suppressAutoHyphens w:val="0"/>
        <w:spacing w:line="240" w:lineRule="auto"/>
        <w:jc w:val="left"/>
        <w:rPr>
          <w:rFonts w:ascii="Arial" w:hAnsi="Arial" w:cs="Arial"/>
          <w:szCs w:val="22"/>
          <w:lang w:eastAsia="fr-FR"/>
        </w:rPr>
      </w:pPr>
      <w:r>
        <w:rPr>
          <w:rFonts w:ascii="Arial" w:hAnsi="Arial" w:cs="Arial"/>
          <w:szCs w:val="22"/>
          <w:lang w:eastAsia="fr-FR"/>
        </w:rPr>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08"/>
      </w:tblGrid>
      <w:tr w:rsidR="00076C51" w:rsidRPr="00120695" w:rsidTr="00076C51">
        <w:tc>
          <w:tcPr>
            <w:tcW w:w="9708" w:type="dxa"/>
          </w:tcPr>
          <w:p w:rsidR="00076C51" w:rsidRPr="00120695" w:rsidRDefault="006266A7" w:rsidP="00822BD3">
            <w:pPr>
              <w:pStyle w:val="Titre5"/>
              <w:spacing w:line="240" w:lineRule="auto"/>
              <w:ind w:left="1009" w:hanging="1009"/>
              <w:rPr>
                <w:rFonts w:ascii="Arial" w:hAnsi="Arial" w:cs="Arial"/>
                <w:sz w:val="24"/>
              </w:rPr>
            </w:pPr>
            <w:r>
              <w:rPr>
                <w:rFonts w:ascii="Arial" w:hAnsi="Arial" w:cs="Arial"/>
                <w:sz w:val="24"/>
              </w:rPr>
              <w:lastRenderedPageBreak/>
              <w:t>Document 4</w:t>
            </w:r>
            <w:r w:rsidR="00076C51">
              <w:rPr>
                <w:rFonts w:ascii="Arial" w:hAnsi="Arial" w:cs="Arial"/>
                <w:sz w:val="24"/>
              </w:rPr>
              <w:t xml:space="preserve"> :   </w:t>
            </w:r>
            <w:r w:rsidR="00076C51" w:rsidRPr="00A94EB5">
              <w:rPr>
                <w:rFonts w:ascii="Arial" w:hAnsi="Arial" w:cs="Arial"/>
                <w:sz w:val="24"/>
              </w:rPr>
              <w:t>Sécurité des transactions financières</w:t>
            </w:r>
          </w:p>
        </w:tc>
      </w:tr>
    </w:tbl>
    <w:p w:rsidR="006266A7" w:rsidRDefault="00903F1F">
      <w:pPr>
        <w:jc w:val="left"/>
      </w:pPr>
      <w:r>
        <w:rPr>
          <w:rFonts w:ascii="Arial" w:hAnsi="Arial" w:cs="Arial"/>
          <w:noProof/>
        </w:rPr>
        <w:drawing>
          <wp:inline distT="0" distB="0" distL="0" distR="0">
            <wp:extent cx="6156561" cy="5281684"/>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54874" cy="5280236"/>
                    </a:xfrm>
                    <a:prstGeom prst="rect">
                      <a:avLst/>
                    </a:prstGeom>
                    <a:noFill/>
                    <a:ln w="9525">
                      <a:noFill/>
                      <a:miter lim="800000"/>
                      <a:headEnd/>
                      <a:tailEnd/>
                    </a:ln>
                  </pic:spPr>
                </pic:pic>
              </a:graphicData>
            </a:graphic>
          </wp:inline>
        </w:drawing>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08"/>
      </w:tblGrid>
      <w:tr w:rsidR="00076C51" w:rsidRPr="00120695" w:rsidTr="00822BD3">
        <w:tc>
          <w:tcPr>
            <w:tcW w:w="9708" w:type="dxa"/>
          </w:tcPr>
          <w:p w:rsidR="00076C51" w:rsidRPr="00120695" w:rsidRDefault="00403122" w:rsidP="00822BD3">
            <w:pPr>
              <w:pStyle w:val="Titre5"/>
              <w:spacing w:line="240" w:lineRule="auto"/>
              <w:ind w:left="1009" w:hanging="1009"/>
              <w:rPr>
                <w:rFonts w:ascii="Arial" w:hAnsi="Arial" w:cs="Arial"/>
                <w:sz w:val="24"/>
              </w:rPr>
            </w:pPr>
            <w:r>
              <w:rPr>
                <w:rFonts w:ascii="Arial" w:hAnsi="Arial" w:cs="Arial"/>
                <w:sz w:val="24"/>
              </w:rPr>
              <w:t>Document 5</w:t>
            </w:r>
            <w:r w:rsidR="00076C51">
              <w:rPr>
                <w:rFonts w:ascii="Arial" w:hAnsi="Arial" w:cs="Arial"/>
                <w:sz w:val="24"/>
              </w:rPr>
              <w:t xml:space="preserve"> :   </w:t>
            </w:r>
            <w:r w:rsidR="00076C51" w:rsidRPr="00A94EB5">
              <w:rPr>
                <w:rFonts w:ascii="Arial" w:hAnsi="Arial" w:cs="Arial"/>
                <w:sz w:val="24"/>
              </w:rPr>
              <w:t>Extraits des conditions générales d’utilisation du site</w:t>
            </w:r>
          </w:p>
        </w:tc>
      </w:tr>
    </w:tbl>
    <w:p w:rsidR="00076C51" w:rsidRPr="00183937" w:rsidRDefault="00076C51" w:rsidP="000978C4">
      <w:pPr>
        <w:suppressAutoHyphens w:val="0"/>
        <w:spacing w:before="120" w:line="240" w:lineRule="auto"/>
        <w:rPr>
          <w:rFonts w:ascii="Arial" w:hAnsi="Arial" w:cs="Arial"/>
        </w:rPr>
      </w:pPr>
      <w:r w:rsidRPr="00A447D7">
        <w:rPr>
          <w:rFonts w:ascii="Arial" w:hAnsi="Arial" w:cs="Arial"/>
        </w:rPr>
        <w:t xml:space="preserve">Les </w:t>
      </w:r>
      <w:proofErr w:type="spellStart"/>
      <w:r>
        <w:rPr>
          <w:rFonts w:ascii="Arial" w:hAnsi="Arial" w:cs="Arial"/>
        </w:rPr>
        <w:t>KissBankers</w:t>
      </w:r>
      <w:proofErr w:type="spellEnd"/>
      <w:r>
        <w:rPr>
          <w:rFonts w:ascii="Arial" w:hAnsi="Arial" w:cs="Arial"/>
        </w:rPr>
        <w:t xml:space="preserve"> </w:t>
      </w:r>
      <w:r w:rsidRPr="00A447D7">
        <w:rPr>
          <w:rFonts w:ascii="Arial" w:hAnsi="Arial" w:cs="Arial"/>
        </w:rPr>
        <w:t xml:space="preserve">sont entièrement libres du montant et de l'affectation de leurs </w:t>
      </w:r>
      <w:r>
        <w:rPr>
          <w:rFonts w:ascii="Arial" w:hAnsi="Arial" w:cs="Arial"/>
        </w:rPr>
        <w:t>d</w:t>
      </w:r>
      <w:r w:rsidRPr="00A447D7">
        <w:rPr>
          <w:rFonts w:ascii="Arial" w:hAnsi="Arial" w:cs="Arial"/>
        </w:rPr>
        <w:t>ons</w:t>
      </w:r>
      <w:r>
        <w:rPr>
          <w:rFonts w:ascii="Arial" w:hAnsi="Arial" w:cs="Arial"/>
        </w:rPr>
        <w:t xml:space="preserve"> qui sont </w:t>
      </w:r>
      <w:r w:rsidRPr="00183937">
        <w:rPr>
          <w:rFonts w:ascii="Arial" w:hAnsi="Arial" w:cs="Arial"/>
        </w:rPr>
        <w:t>effectué</w:t>
      </w:r>
      <w:r>
        <w:rPr>
          <w:rFonts w:ascii="Arial" w:hAnsi="Arial" w:cs="Arial"/>
        </w:rPr>
        <w:t>s</w:t>
      </w:r>
      <w:r w:rsidRPr="00183937">
        <w:rPr>
          <w:rFonts w:ascii="Arial" w:hAnsi="Arial" w:cs="Arial"/>
        </w:rPr>
        <w:t xml:space="preserve"> à l’aide d’un des moyen</w:t>
      </w:r>
      <w:r>
        <w:rPr>
          <w:rFonts w:ascii="Arial" w:hAnsi="Arial" w:cs="Arial"/>
        </w:rPr>
        <w:t>s de paiement proposés pour le p</w:t>
      </w:r>
      <w:r w:rsidRPr="00183937">
        <w:rPr>
          <w:rFonts w:ascii="Arial" w:hAnsi="Arial" w:cs="Arial"/>
        </w:rPr>
        <w:t>rojet concerné, qui peut être</w:t>
      </w:r>
      <w:r>
        <w:rPr>
          <w:rFonts w:ascii="Arial" w:hAnsi="Arial" w:cs="Arial"/>
        </w:rPr>
        <w:t xml:space="preserve"> la carte bancaire et/ou le virement bancaire et/</w:t>
      </w:r>
      <w:r w:rsidRPr="00183937">
        <w:rPr>
          <w:rFonts w:ascii="Arial" w:hAnsi="Arial" w:cs="Arial"/>
        </w:rPr>
        <w:t>ou le paiement par chèque.</w:t>
      </w:r>
    </w:p>
    <w:p w:rsidR="00076C51" w:rsidRDefault="00076C51" w:rsidP="000978C4">
      <w:pPr>
        <w:pStyle w:val="NormalWeb"/>
        <w:spacing w:before="120" w:after="0" w:line="240" w:lineRule="auto"/>
        <w:rPr>
          <w:rFonts w:ascii="Arial" w:hAnsi="Arial" w:cs="Arial"/>
        </w:rPr>
      </w:pPr>
      <w:r w:rsidRPr="00236929">
        <w:rPr>
          <w:rFonts w:ascii="Arial" w:hAnsi="Arial" w:cs="Arial"/>
        </w:rPr>
        <w:t xml:space="preserve">Pour gérer les transferts de fonds sur la plateforme, </w:t>
      </w:r>
      <w:r>
        <w:rPr>
          <w:rFonts w:ascii="Arial" w:hAnsi="Arial" w:cs="Arial"/>
        </w:rPr>
        <w:t>la société</w:t>
      </w:r>
      <w:r w:rsidRPr="00236929">
        <w:rPr>
          <w:rFonts w:ascii="Arial" w:hAnsi="Arial" w:cs="Arial"/>
        </w:rPr>
        <w:t xml:space="preserve"> a recours aux services </w:t>
      </w:r>
      <w:r>
        <w:rPr>
          <w:rFonts w:ascii="Arial" w:hAnsi="Arial" w:cs="Arial"/>
        </w:rPr>
        <w:t>d’un</w:t>
      </w:r>
      <w:r w:rsidR="00277A71">
        <w:rPr>
          <w:rFonts w:ascii="Arial" w:hAnsi="Arial" w:cs="Arial"/>
        </w:rPr>
        <w:t xml:space="preserve">e société </w:t>
      </w:r>
      <w:r>
        <w:rPr>
          <w:rFonts w:ascii="Arial" w:hAnsi="Arial" w:cs="Arial"/>
        </w:rPr>
        <w:t xml:space="preserve"> spécialiste de la monnaie électronique</w:t>
      </w:r>
      <w:r w:rsidR="00277A71">
        <w:rPr>
          <w:rFonts w:ascii="Arial" w:hAnsi="Arial" w:cs="Arial"/>
        </w:rPr>
        <w:t>,</w:t>
      </w:r>
      <w:r>
        <w:rPr>
          <w:rFonts w:ascii="Arial" w:hAnsi="Arial" w:cs="Arial"/>
        </w:rPr>
        <w:t xml:space="preserve"> </w:t>
      </w:r>
      <w:proofErr w:type="spellStart"/>
      <w:r w:rsidRPr="009D7FD8">
        <w:rPr>
          <w:rFonts w:ascii="Arial" w:hAnsi="Arial" w:cs="Arial"/>
        </w:rPr>
        <w:t>Ingenico</w:t>
      </w:r>
      <w:proofErr w:type="spellEnd"/>
      <w:r w:rsidRPr="009D7FD8">
        <w:rPr>
          <w:rFonts w:ascii="Arial" w:hAnsi="Arial" w:cs="Arial"/>
        </w:rPr>
        <w:t xml:space="preserve"> </w:t>
      </w:r>
      <w:proofErr w:type="spellStart"/>
      <w:r w:rsidRPr="009D7FD8">
        <w:rPr>
          <w:rFonts w:ascii="Arial" w:hAnsi="Arial" w:cs="Arial"/>
        </w:rPr>
        <w:t>Payment</w:t>
      </w:r>
      <w:proofErr w:type="spellEnd"/>
      <w:r w:rsidRPr="009D7FD8">
        <w:rPr>
          <w:rFonts w:ascii="Arial" w:hAnsi="Arial" w:cs="Arial"/>
        </w:rPr>
        <w:t xml:space="preserve"> Solutions</w:t>
      </w:r>
      <w:r w:rsidRPr="00236929">
        <w:rPr>
          <w:rFonts w:ascii="Arial" w:hAnsi="Arial" w:cs="Arial"/>
        </w:rPr>
        <w:t xml:space="preserve">. Lorsque vous contribuez pour la première fois sur </w:t>
      </w:r>
      <w:r>
        <w:rPr>
          <w:rFonts w:ascii="Arial" w:hAnsi="Arial" w:cs="Arial"/>
        </w:rPr>
        <w:t>la plateforme</w:t>
      </w:r>
      <w:r w:rsidRPr="00236929">
        <w:rPr>
          <w:rFonts w:ascii="Arial" w:hAnsi="Arial" w:cs="Arial"/>
        </w:rPr>
        <w:t>, votre porte-monnaie électronique</w:t>
      </w:r>
      <w:r>
        <w:rPr>
          <w:rFonts w:ascii="Arial" w:hAnsi="Arial" w:cs="Arial"/>
        </w:rPr>
        <w:t xml:space="preserve"> géré par </w:t>
      </w:r>
      <w:proofErr w:type="spellStart"/>
      <w:r>
        <w:rPr>
          <w:rFonts w:ascii="Arial" w:hAnsi="Arial" w:cs="Arial"/>
        </w:rPr>
        <w:t>KissKissBankBank</w:t>
      </w:r>
      <w:proofErr w:type="spellEnd"/>
      <w:r w:rsidRPr="00236929">
        <w:rPr>
          <w:rFonts w:ascii="Arial" w:hAnsi="Arial" w:cs="Arial"/>
        </w:rPr>
        <w:t xml:space="preserve"> se crée automatiquement. Ensuite, les sommes transitent directement entre les porte-monnaie électronique</w:t>
      </w:r>
      <w:r>
        <w:rPr>
          <w:rFonts w:ascii="Arial" w:hAnsi="Arial" w:cs="Arial"/>
        </w:rPr>
        <w:t xml:space="preserve">s </w:t>
      </w:r>
      <w:r w:rsidRPr="00236929">
        <w:rPr>
          <w:rFonts w:ascii="Arial" w:hAnsi="Arial" w:cs="Arial"/>
        </w:rPr>
        <w:t xml:space="preserve">des </w:t>
      </w:r>
      <w:r>
        <w:rPr>
          <w:rFonts w:ascii="Arial" w:hAnsi="Arial" w:cs="Arial"/>
        </w:rPr>
        <w:t>contributeurs</w:t>
      </w:r>
      <w:r w:rsidRPr="00236929">
        <w:rPr>
          <w:rFonts w:ascii="Arial" w:hAnsi="Arial" w:cs="Arial"/>
        </w:rPr>
        <w:t xml:space="preserve"> et des </w:t>
      </w:r>
      <w:r>
        <w:rPr>
          <w:rFonts w:ascii="Arial" w:hAnsi="Arial" w:cs="Arial"/>
        </w:rPr>
        <w:t>porteurs</w:t>
      </w:r>
      <w:r w:rsidRPr="00236929">
        <w:rPr>
          <w:rFonts w:ascii="Arial" w:hAnsi="Arial" w:cs="Arial"/>
        </w:rPr>
        <w:t xml:space="preserve"> de projets. </w:t>
      </w:r>
    </w:p>
    <w:p w:rsidR="00076C51" w:rsidRDefault="00076C51" w:rsidP="000978C4">
      <w:pPr>
        <w:suppressAutoHyphens w:val="0"/>
        <w:spacing w:before="120" w:line="240" w:lineRule="auto"/>
        <w:rPr>
          <w:rFonts w:ascii="Arial" w:hAnsi="Arial" w:cs="Arial"/>
        </w:rPr>
      </w:pPr>
      <w:r>
        <w:rPr>
          <w:rFonts w:ascii="Arial" w:hAnsi="Arial" w:cs="Arial"/>
        </w:rPr>
        <w:t>Dans la mesure où l'objectif de levée des d</w:t>
      </w:r>
      <w:r w:rsidRPr="00D504F7">
        <w:rPr>
          <w:rFonts w:ascii="Arial" w:hAnsi="Arial" w:cs="Arial"/>
        </w:rPr>
        <w:t>o</w:t>
      </w:r>
      <w:r>
        <w:rPr>
          <w:rFonts w:ascii="Arial" w:hAnsi="Arial" w:cs="Arial"/>
        </w:rPr>
        <w:t>ns est atteint ou dépassé à l'issue de la période de collecte des dons, la somme totale des c</w:t>
      </w:r>
      <w:r w:rsidRPr="009D7FD8">
        <w:rPr>
          <w:rFonts w:ascii="Arial" w:hAnsi="Arial" w:cs="Arial"/>
        </w:rPr>
        <w:t xml:space="preserve">ontributions </w:t>
      </w:r>
      <w:r>
        <w:rPr>
          <w:rFonts w:ascii="Arial" w:hAnsi="Arial" w:cs="Arial"/>
        </w:rPr>
        <w:t>est</w:t>
      </w:r>
      <w:r w:rsidRPr="009D7FD8">
        <w:rPr>
          <w:rFonts w:ascii="Arial" w:hAnsi="Arial" w:cs="Arial"/>
        </w:rPr>
        <w:t xml:space="preserve"> vi</w:t>
      </w:r>
      <w:r>
        <w:rPr>
          <w:rFonts w:ascii="Arial" w:hAnsi="Arial" w:cs="Arial"/>
        </w:rPr>
        <w:t>rée vers le compte bancaire d</w:t>
      </w:r>
      <w:r w:rsidR="003D17A1">
        <w:rPr>
          <w:rFonts w:ascii="Arial" w:hAnsi="Arial" w:cs="Arial"/>
        </w:rPr>
        <w:t xml:space="preserve">e la personne </w:t>
      </w:r>
      <w:r>
        <w:rPr>
          <w:rFonts w:ascii="Arial" w:hAnsi="Arial" w:cs="Arial"/>
        </w:rPr>
        <w:t>port</w:t>
      </w:r>
      <w:r w:rsidR="003D17A1">
        <w:rPr>
          <w:rFonts w:ascii="Arial" w:hAnsi="Arial" w:cs="Arial"/>
        </w:rPr>
        <w:t>ant le</w:t>
      </w:r>
      <w:r>
        <w:rPr>
          <w:rFonts w:ascii="Arial" w:hAnsi="Arial" w:cs="Arial"/>
        </w:rPr>
        <w:t xml:space="preserve"> p</w:t>
      </w:r>
      <w:r w:rsidRPr="009D7FD8">
        <w:rPr>
          <w:rFonts w:ascii="Arial" w:hAnsi="Arial" w:cs="Arial"/>
        </w:rPr>
        <w:t xml:space="preserve">rojet et ne </w:t>
      </w:r>
      <w:r>
        <w:rPr>
          <w:rFonts w:ascii="Arial" w:hAnsi="Arial" w:cs="Arial"/>
        </w:rPr>
        <w:t>peut</w:t>
      </w:r>
      <w:r w:rsidRPr="009D7FD8">
        <w:rPr>
          <w:rFonts w:ascii="Arial" w:hAnsi="Arial" w:cs="Arial"/>
        </w:rPr>
        <w:t xml:space="preserve"> plus</w:t>
      </w:r>
      <w:r>
        <w:rPr>
          <w:rFonts w:ascii="Arial" w:hAnsi="Arial" w:cs="Arial"/>
        </w:rPr>
        <w:t>,</w:t>
      </w:r>
      <w:r w:rsidRPr="009D7FD8">
        <w:rPr>
          <w:rFonts w:ascii="Arial" w:hAnsi="Arial" w:cs="Arial"/>
        </w:rPr>
        <w:t xml:space="preserve"> dès lors</w:t>
      </w:r>
      <w:r>
        <w:rPr>
          <w:rFonts w:ascii="Arial" w:hAnsi="Arial" w:cs="Arial"/>
        </w:rPr>
        <w:t>,</w:t>
      </w:r>
      <w:r w:rsidRPr="009D7FD8">
        <w:rPr>
          <w:rFonts w:ascii="Arial" w:hAnsi="Arial" w:cs="Arial"/>
        </w:rPr>
        <w:t xml:space="preserve"> être remboursée au </w:t>
      </w:r>
      <w:proofErr w:type="spellStart"/>
      <w:r w:rsidR="007D16DA">
        <w:rPr>
          <w:rFonts w:ascii="Arial" w:hAnsi="Arial" w:cs="Arial"/>
        </w:rPr>
        <w:t>Kissbankers</w:t>
      </w:r>
      <w:proofErr w:type="spellEnd"/>
      <w:r w:rsidRPr="009D7FD8">
        <w:rPr>
          <w:rFonts w:ascii="Arial" w:hAnsi="Arial" w:cs="Arial"/>
        </w:rPr>
        <w:t>.</w:t>
      </w:r>
      <w:r>
        <w:rPr>
          <w:rFonts w:ascii="Arial" w:hAnsi="Arial" w:cs="Arial"/>
        </w:rPr>
        <w:t xml:space="preserve"> Les montants </w:t>
      </w:r>
      <w:r w:rsidRPr="00236929">
        <w:rPr>
          <w:rFonts w:ascii="Arial" w:hAnsi="Arial" w:cs="Arial"/>
        </w:rPr>
        <w:t>son</w:t>
      </w:r>
      <w:r w:rsidR="007D16DA">
        <w:rPr>
          <w:rFonts w:ascii="Arial" w:hAnsi="Arial" w:cs="Arial"/>
        </w:rPr>
        <w:t xml:space="preserve">t </w:t>
      </w:r>
      <w:r w:rsidRPr="00236929">
        <w:rPr>
          <w:rFonts w:ascii="Arial" w:hAnsi="Arial" w:cs="Arial"/>
        </w:rPr>
        <w:t>versés sous 7 jours ouvrés, en ayant déduit la commission de 5</w:t>
      </w:r>
      <w:r>
        <w:rPr>
          <w:rFonts w:ascii="Arial" w:hAnsi="Arial" w:cs="Arial"/>
        </w:rPr>
        <w:t xml:space="preserve"> </w:t>
      </w:r>
      <w:r w:rsidRPr="00236929">
        <w:rPr>
          <w:rFonts w:ascii="Arial" w:hAnsi="Arial" w:cs="Arial"/>
        </w:rPr>
        <w:t xml:space="preserve">% à la </w:t>
      </w:r>
      <w:proofErr w:type="spellStart"/>
      <w:r>
        <w:rPr>
          <w:rFonts w:ascii="Arial" w:hAnsi="Arial" w:cs="Arial"/>
        </w:rPr>
        <w:t>KissKissBankBank</w:t>
      </w:r>
      <w:proofErr w:type="spellEnd"/>
      <w:r w:rsidR="007D16DA">
        <w:rPr>
          <w:rFonts w:ascii="Arial" w:hAnsi="Arial" w:cs="Arial"/>
        </w:rPr>
        <w:t xml:space="preserve"> </w:t>
      </w:r>
      <w:r>
        <w:rPr>
          <w:rFonts w:ascii="Arial" w:hAnsi="Arial" w:cs="Arial"/>
        </w:rPr>
        <w:t>et les</w:t>
      </w:r>
      <w:r w:rsidRPr="00236929">
        <w:rPr>
          <w:rFonts w:ascii="Arial" w:hAnsi="Arial" w:cs="Arial"/>
        </w:rPr>
        <w:t xml:space="preserve"> 3</w:t>
      </w:r>
      <w:r>
        <w:rPr>
          <w:rFonts w:ascii="Arial" w:hAnsi="Arial" w:cs="Arial"/>
        </w:rPr>
        <w:t xml:space="preserve"> </w:t>
      </w:r>
      <w:r w:rsidRPr="00236929">
        <w:rPr>
          <w:rFonts w:ascii="Arial" w:hAnsi="Arial" w:cs="Arial"/>
        </w:rPr>
        <w:t>% de frais de transactions bancaires sécurisées, soit 8</w:t>
      </w:r>
      <w:r>
        <w:rPr>
          <w:rFonts w:ascii="Arial" w:hAnsi="Arial" w:cs="Arial"/>
        </w:rPr>
        <w:t xml:space="preserve"> </w:t>
      </w:r>
      <w:r w:rsidRPr="00236929">
        <w:rPr>
          <w:rFonts w:ascii="Arial" w:hAnsi="Arial" w:cs="Arial"/>
        </w:rPr>
        <w:t>%.</w:t>
      </w:r>
    </w:p>
    <w:p w:rsidR="00076C51" w:rsidRPr="000451C2" w:rsidRDefault="00076C51" w:rsidP="000978C4">
      <w:pPr>
        <w:suppressAutoHyphens w:val="0"/>
        <w:spacing w:before="120" w:after="240" w:line="240" w:lineRule="auto"/>
        <w:rPr>
          <w:rFonts w:ascii="Arial" w:hAnsi="Arial" w:cs="Arial"/>
          <w:szCs w:val="22"/>
          <w:lang w:eastAsia="fr-FR"/>
        </w:rPr>
      </w:pPr>
      <w:r>
        <w:rPr>
          <w:rFonts w:ascii="Arial" w:hAnsi="Arial" w:cs="Arial"/>
        </w:rPr>
        <w:t>Dans l'hypothèse où l'objectif de levée des d</w:t>
      </w:r>
      <w:r w:rsidRPr="00D504F7">
        <w:rPr>
          <w:rFonts w:ascii="Arial" w:hAnsi="Arial" w:cs="Arial"/>
        </w:rPr>
        <w:t>ons ne sera</w:t>
      </w:r>
      <w:r>
        <w:rPr>
          <w:rFonts w:ascii="Arial" w:hAnsi="Arial" w:cs="Arial"/>
        </w:rPr>
        <w:t>it pas atteint à l'issue de la période de collecte des dons, les d</w:t>
      </w:r>
      <w:r w:rsidRPr="00D504F7">
        <w:rPr>
          <w:rFonts w:ascii="Arial" w:hAnsi="Arial" w:cs="Arial"/>
        </w:rPr>
        <w:t xml:space="preserve">ons auparavant effectués seront considérés comme étant annulés et </w:t>
      </w:r>
      <w:proofErr w:type="spellStart"/>
      <w:r>
        <w:rPr>
          <w:rFonts w:ascii="Arial" w:hAnsi="Arial" w:cs="Arial"/>
        </w:rPr>
        <w:t>KissKissBankBank</w:t>
      </w:r>
      <w:proofErr w:type="spellEnd"/>
      <w:r w:rsidRPr="00D504F7">
        <w:rPr>
          <w:rFonts w:ascii="Arial" w:hAnsi="Arial" w:cs="Arial"/>
        </w:rPr>
        <w:t xml:space="preserve"> procédera à leur remboursement</w:t>
      </w:r>
      <w:r w:rsidR="00240D55">
        <w:rPr>
          <w:rFonts w:ascii="Arial" w:hAnsi="Arial" w:cs="Arial"/>
        </w:rPr>
        <w:t xml:space="preserve"> sur le porte monnaie électronique du contributeur.</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08"/>
      </w:tblGrid>
      <w:tr w:rsidR="00190D67" w:rsidRPr="00120695" w:rsidTr="000163B0">
        <w:tc>
          <w:tcPr>
            <w:tcW w:w="9708" w:type="dxa"/>
          </w:tcPr>
          <w:p w:rsidR="00190D67" w:rsidRPr="00120695" w:rsidRDefault="00190D67" w:rsidP="000163B0">
            <w:pPr>
              <w:pStyle w:val="Titre5"/>
              <w:spacing w:line="240" w:lineRule="auto"/>
              <w:ind w:left="1009" w:hanging="1009"/>
              <w:rPr>
                <w:rFonts w:ascii="Arial" w:hAnsi="Arial" w:cs="Arial"/>
                <w:sz w:val="24"/>
              </w:rPr>
            </w:pPr>
            <w:r>
              <w:rPr>
                <w:rFonts w:ascii="Arial" w:hAnsi="Arial" w:cs="Arial"/>
                <w:sz w:val="24"/>
              </w:rPr>
              <w:lastRenderedPageBreak/>
              <w:t>Document 6 :   Planification</w:t>
            </w:r>
            <w:r w:rsidRPr="00A94EB5">
              <w:rPr>
                <w:rFonts w:ascii="Arial" w:hAnsi="Arial" w:cs="Arial"/>
                <w:sz w:val="24"/>
              </w:rPr>
              <w:t xml:space="preserve"> du projet</w:t>
            </w:r>
          </w:p>
        </w:tc>
      </w:tr>
    </w:tbl>
    <w:p w:rsidR="00190D67" w:rsidRDefault="00190D67" w:rsidP="00190D67">
      <w:pPr>
        <w:pStyle w:val="NormalWeb"/>
        <w:spacing w:before="0" w:after="0" w:line="240" w:lineRule="auto"/>
        <w:jc w:val="left"/>
        <w:rPr>
          <w:rFonts w:ascii="Arial" w:hAnsi="Arial" w:cs="Arial"/>
        </w:rPr>
      </w:pPr>
    </w:p>
    <w:p w:rsidR="00190D67" w:rsidRDefault="00190D67" w:rsidP="00190D67">
      <w:pPr>
        <w:pStyle w:val="NormalWeb"/>
        <w:spacing w:before="0" w:after="0" w:line="240" w:lineRule="auto"/>
        <w:jc w:val="center"/>
        <w:rPr>
          <w:rFonts w:ascii="Arial" w:hAnsi="Arial" w:cs="Arial"/>
        </w:rPr>
      </w:pPr>
      <w:r>
        <w:rPr>
          <w:rFonts w:ascii="Arial" w:hAnsi="Arial" w:cs="Arial"/>
        </w:rPr>
        <w:t>Diagramme de Gantt initial</w:t>
      </w:r>
    </w:p>
    <w:p w:rsidR="00190D67" w:rsidRDefault="00190D67" w:rsidP="00190D67">
      <w:pPr>
        <w:pStyle w:val="NormalWeb"/>
        <w:spacing w:before="0" w:after="0" w:line="240" w:lineRule="auto"/>
        <w:jc w:val="left"/>
        <w:rPr>
          <w:rFonts w:ascii="Arial" w:hAnsi="Arial" w:cs="Arial"/>
        </w:rPr>
      </w:pPr>
    </w:p>
    <w:tbl>
      <w:tblPr>
        <w:tblW w:w="10309" w:type="dxa"/>
        <w:tblInd w:w="-214" w:type="dxa"/>
        <w:tblCellMar>
          <w:left w:w="70" w:type="dxa"/>
          <w:right w:w="70" w:type="dxa"/>
        </w:tblCellMar>
        <w:tblLook w:val="04A0"/>
      </w:tblPr>
      <w:tblGrid>
        <w:gridCol w:w="267"/>
        <w:gridCol w:w="2360"/>
        <w:gridCol w:w="320"/>
        <w:gridCol w:w="320"/>
        <w:gridCol w:w="320"/>
        <w:gridCol w:w="320"/>
        <w:gridCol w:w="320"/>
        <w:gridCol w:w="320"/>
        <w:gridCol w:w="320"/>
        <w:gridCol w:w="320"/>
        <w:gridCol w:w="320"/>
        <w:gridCol w:w="343"/>
        <w:gridCol w:w="343"/>
        <w:gridCol w:w="343"/>
        <w:gridCol w:w="343"/>
        <w:gridCol w:w="343"/>
        <w:gridCol w:w="343"/>
        <w:gridCol w:w="343"/>
        <w:gridCol w:w="343"/>
        <w:gridCol w:w="343"/>
        <w:gridCol w:w="343"/>
        <w:gridCol w:w="343"/>
        <w:gridCol w:w="343"/>
        <w:gridCol w:w="343"/>
        <w:gridCol w:w="343"/>
      </w:tblGrid>
      <w:tr w:rsidR="00190D67" w:rsidRPr="003C7DD1" w:rsidTr="000163B0">
        <w:trPr>
          <w:trHeight w:val="620"/>
        </w:trPr>
        <w:tc>
          <w:tcPr>
            <w:tcW w:w="267" w:type="dxa"/>
            <w:tcBorders>
              <w:top w:val="single" w:sz="4" w:space="0" w:color="auto"/>
              <w:left w:val="single" w:sz="4" w:space="0" w:color="auto"/>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2360" w:type="dxa"/>
            <w:tcBorders>
              <w:top w:val="single" w:sz="4" w:space="0" w:color="auto"/>
              <w:left w:val="nil"/>
              <w:bottom w:val="single" w:sz="4" w:space="0" w:color="auto"/>
              <w:right w:val="single" w:sz="4" w:space="0" w:color="auto"/>
              <w:tl2br w:val="single" w:sz="4" w:space="0" w:color="auto"/>
            </w:tcBorders>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xml:space="preserve">                                      Jours             </w:t>
            </w:r>
            <w:r w:rsidRPr="003C7DD1">
              <w:rPr>
                <w:rFonts w:ascii="Calibri" w:hAnsi="Calibri"/>
                <w:color w:val="000000"/>
                <w:sz w:val="20"/>
                <w:szCs w:val="20"/>
                <w:lang w:eastAsia="fr-FR"/>
              </w:rPr>
              <w:br/>
              <w:t xml:space="preserve">Tâches      </w:t>
            </w:r>
          </w:p>
        </w:tc>
        <w:tc>
          <w:tcPr>
            <w:tcW w:w="320" w:type="dxa"/>
            <w:tcBorders>
              <w:top w:val="single" w:sz="4" w:space="0" w:color="auto"/>
              <w:left w:val="nil"/>
              <w:bottom w:val="single" w:sz="4" w:space="0" w:color="auto"/>
              <w:right w:val="single" w:sz="4" w:space="0" w:color="auto"/>
            </w:tcBorders>
            <w:noWrap/>
            <w:vAlign w:val="center"/>
            <w:hideMark/>
          </w:tcPr>
          <w:p w:rsidR="00190D67" w:rsidRPr="003C7DD1" w:rsidRDefault="00190D67" w:rsidP="000163B0">
            <w:pPr>
              <w:suppressAutoHyphens w:val="0"/>
              <w:spacing w:line="240" w:lineRule="auto"/>
              <w:jc w:val="center"/>
              <w:rPr>
                <w:rFonts w:ascii="Calibri" w:hAnsi="Calibri"/>
                <w:color w:val="000000"/>
                <w:sz w:val="20"/>
                <w:szCs w:val="20"/>
                <w:lang w:eastAsia="fr-FR"/>
              </w:rPr>
            </w:pPr>
            <w:r w:rsidRPr="003C7DD1">
              <w:rPr>
                <w:rFonts w:ascii="Calibri" w:hAnsi="Calibri"/>
                <w:color w:val="000000"/>
                <w:sz w:val="20"/>
                <w:szCs w:val="20"/>
                <w:lang w:eastAsia="fr-FR"/>
              </w:rPr>
              <w:t>1</w:t>
            </w:r>
          </w:p>
        </w:tc>
        <w:tc>
          <w:tcPr>
            <w:tcW w:w="320" w:type="dxa"/>
            <w:tcBorders>
              <w:top w:val="single" w:sz="4" w:space="0" w:color="auto"/>
              <w:left w:val="nil"/>
              <w:bottom w:val="single" w:sz="4" w:space="0" w:color="auto"/>
              <w:right w:val="single" w:sz="4" w:space="0" w:color="auto"/>
            </w:tcBorders>
            <w:noWrap/>
            <w:vAlign w:val="center"/>
            <w:hideMark/>
          </w:tcPr>
          <w:p w:rsidR="00190D67" w:rsidRPr="003C7DD1" w:rsidRDefault="00190D67" w:rsidP="000163B0">
            <w:pPr>
              <w:suppressAutoHyphens w:val="0"/>
              <w:spacing w:line="240" w:lineRule="auto"/>
              <w:jc w:val="center"/>
              <w:rPr>
                <w:rFonts w:ascii="Calibri" w:hAnsi="Calibri"/>
                <w:color w:val="000000"/>
                <w:sz w:val="20"/>
                <w:szCs w:val="20"/>
                <w:lang w:eastAsia="fr-FR"/>
              </w:rPr>
            </w:pPr>
            <w:r w:rsidRPr="003C7DD1">
              <w:rPr>
                <w:rFonts w:ascii="Calibri" w:hAnsi="Calibri"/>
                <w:color w:val="000000"/>
                <w:sz w:val="20"/>
                <w:szCs w:val="20"/>
                <w:lang w:eastAsia="fr-FR"/>
              </w:rPr>
              <w:t>2</w:t>
            </w:r>
          </w:p>
        </w:tc>
        <w:tc>
          <w:tcPr>
            <w:tcW w:w="320" w:type="dxa"/>
            <w:tcBorders>
              <w:top w:val="single" w:sz="4" w:space="0" w:color="auto"/>
              <w:left w:val="nil"/>
              <w:bottom w:val="single" w:sz="4" w:space="0" w:color="auto"/>
              <w:right w:val="single" w:sz="4" w:space="0" w:color="auto"/>
            </w:tcBorders>
            <w:noWrap/>
            <w:vAlign w:val="center"/>
            <w:hideMark/>
          </w:tcPr>
          <w:p w:rsidR="00190D67" w:rsidRPr="003C7DD1" w:rsidRDefault="00190D67" w:rsidP="000163B0">
            <w:pPr>
              <w:suppressAutoHyphens w:val="0"/>
              <w:spacing w:line="240" w:lineRule="auto"/>
              <w:jc w:val="center"/>
              <w:rPr>
                <w:rFonts w:ascii="Calibri" w:hAnsi="Calibri"/>
                <w:color w:val="000000"/>
                <w:sz w:val="20"/>
                <w:szCs w:val="20"/>
                <w:lang w:eastAsia="fr-FR"/>
              </w:rPr>
            </w:pPr>
            <w:r w:rsidRPr="003C7DD1">
              <w:rPr>
                <w:rFonts w:ascii="Calibri" w:hAnsi="Calibri"/>
                <w:color w:val="000000"/>
                <w:sz w:val="20"/>
                <w:szCs w:val="20"/>
                <w:lang w:eastAsia="fr-FR"/>
              </w:rPr>
              <w:t>3</w:t>
            </w:r>
          </w:p>
        </w:tc>
        <w:tc>
          <w:tcPr>
            <w:tcW w:w="320" w:type="dxa"/>
            <w:tcBorders>
              <w:top w:val="single" w:sz="4" w:space="0" w:color="auto"/>
              <w:left w:val="nil"/>
              <w:bottom w:val="single" w:sz="4" w:space="0" w:color="auto"/>
              <w:right w:val="single" w:sz="4" w:space="0" w:color="auto"/>
            </w:tcBorders>
            <w:noWrap/>
            <w:vAlign w:val="center"/>
            <w:hideMark/>
          </w:tcPr>
          <w:p w:rsidR="00190D67" w:rsidRPr="003C7DD1" w:rsidRDefault="00190D67" w:rsidP="000163B0">
            <w:pPr>
              <w:suppressAutoHyphens w:val="0"/>
              <w:spacing w:line="240" w:lineRule="auto"/>
              <w:jc w:val="center"/>
              <w:rPr>
                <w:rFonts w:ascii="Calibri" w:hAnsi="Calibri"/>
                <w:color w:val="000000"/>
                <w:sz w:val="20"/>
                <w:szCs w:val="20"/>
                <w:lang w:eastAsia="fr-FR"/>
              </w:rPr>
            </w:pPr>
            <w:r w:rsidRPr="003C7DD1">
              <w:rPr>
                <w:rFonts w:ascii="Calibri" w:hAnsi="Calibri"/>
                <w:color w:val="000000"/>
                <w:sz w:val="20"/>
                <w:szCs w:val="20"/>
                <w:lang w:eastAsia="fr-FR"/>
              </w:rPr>
              <w:t>4</w:t>
            </w:r>
          </w:p>
        </w:tc>
        <w:tc>
          <w:tcPr>
            <w:tcW w:w="320" w:type="dxa"/>
            <w:tcBorders>
              <w:top w:val="single" w:sz="4" w:space="0" w:color="auto"/>
              <w:left w:val="nil"/>
              <w:bottom w:val="single" w:sz="4" w:space="0" w:color="auto"/>
              <w:right w:val="single" w:sz="4" w:space="0" w:color="auto"/>
            </w:tcBorders>
            <w:noWrap/>
            <w:vAlign w:val="center"/>
            <w:hideMark/>
          </w:tcPr>
          <w:p w:rsidR="00190D67" w:rsidRPr="003C7DD1" w:rsidRDefault="00190D67" w:rsidP="000163B0">
            <w:pPr>
              <w:suppressAutoHyphens w:val="0"/>
              <w:spacing w:line="240" w:lineRule="auto"/>
              <w:jc w:val="center"/>
              <w:rPr>
                <w:rFonts w:ascii="Calibri" w:hAnsi="Calibri"/>
                <w:color w:val="000000"/>
                <w:sz w:val="20"/>
                <w:szCs w:val="20"/>
                <w:lang w:eastAsia="fr-FR"/>
              </w:rPr>
            </w:pPr>
            <w:r w:rsidRPr="003C7DD1">
              <w:rPr>
                <w:rFonts w:ascii="Calibri" w:hAnsi="Calibri"/>
                <w:color w:val="000000"/>
                <w:sz w:val="20"/>
                <w:szCs w:val="20"/>
                <w:lang w:eastAsia="fr-FR"/>
              </w:rPr>
              <w:t>5</w:t>
            </w:r>
          </w:p>
        </w:tc>
        <w:tc>
          <w:tcPr>
            <w:tcW w:w="320" w:type="dxa"/>
            <w:tcBorders>
              <w:top w:val="single" w:sz="4" w:space="0" w:color="auto"/>
              <w:left w:val="nil"/>
              <w:bottom w:val="single" w:sz="4" w:space="0" w:color="auto"/>
              <w:right w:val="single" w:sz="4" w:space="0" w:color="auto"/>
            </w:tcBorders>
            <w:noWrap/>
            <w:vAlign w:val="center"/>
            <w:hideMark/>
          </w:tcPr>
          <w:p w:rsidR="00190D67" w:rsidRPr="003C7DD1" w:rsidRDefault="00190D67" w:rsidP="000163B0">
            <w:pPr>
              <w:suppressAutoHyphens w:val="0"/>
              <w:spacing w:line="240" w:lineRule="auto"/>
              <w:jc w:val="center"/>
              <w:rPr>
                <w:rFonts w:ascii="Calibri" w:hAnsi="Calibri"/>
                <w:color w:val="000000"/>
                <w:sz w:val="20"/>
                <w:szCs w:val="20"/>
                <w:lang w:eastAsia="fr-FR"/>
              </w:rPr>
            </w:pPr>
            <w:r w:rsidRPr="003C7DD1">
              <w:rPr>
                <w:rFonts w:ascii="Calibri" w:hAnsi="Calibri"/>
                <w:color w:val="000000"/>
                <w:sz w:val="20"/>
                <w:szCs w:val="20"/>
                <w:lang w:eastAsia="fr-FR"/>
              </w:rPr>
              <w:t>6</w:t>
            </w:r>
          </w:p>
        </w:tc>
        <w:tc>
          <w:tcPr>
            <w:tcW w:w="320" w:type="dxa"/>
            <w:tcBorders>
              <w:top w:val="single" w:sz="4" w:space="0" w:color="auto"/>
              <w:left w:val="nil"/>
              <w:bottom w:val="single" w:sz="4" w:space="0" w:color="auto"/>
              <w:right w:val="single" w:sz="4" w:space="0" w:color="auto"/>
            </w:tcBorders>
            <w:noWrap/>
            <w:vAlign w:val="center"/>
            <w:hideMark/>
          </w:tcPr>
          <w:p w:rsidR="00190D67" w:rsidRPr="003C7DD1" w:rsidRDefault="00190D67" w:rsidP="000163B0">
            <w:pPr>
              <w:suppressAutoHyphens w:val="0"/>
              <w:spacing w:line="240" w:lineRule="auto"/>
              <w:jc w:val="center"/>
              <w:rPr>
                <w:rFonts w:ascii="Calibri" w:hAnsi="Calibri"/>
                <w:color w:val="000000"/>
                <w:sz w:val="20"/>
                <w:szCs w:val="20"/>
                <w:lang w:eastAsia="fr-FR"/>
              </w:rPr>
            </w:pPr>
            <w:r w:rsidRPr="003C7DD1">
              <w:rPr>
                <w:rFonts w:ascii="Calibri" w:hAnsi="Calibri"/>
                <w:color w:val="000000"/>
                <w:sz w:val="20"/>
                <w:szCs w:val="20"/>
                <w:lang w:eastAsia="fr-FR"/>
              </w:rPr>
              <w:t>7</w:t>
            </w:r>
          </w:p>
        </w:tc>
        <w:tc>
          <w:tcPr>
            <w:tcW w:w="320" w:type="dxa"/>
            <w:tcBorders>
              <w:top w:val="single" w:sz="4" w:space="0" w:color="auto"/>
              <w:left w:val="nil"/>
              <w:bottom w:val="single" w:sz="4" w:space="0" w:color="auto"/>
              <w:right w:val="single" w:sz="4" w:space="0" w:color="auto"/>
            </w:tcBorders>
            <w:noWrap/>
            <w:vAlign w:val="center"/>
            <w:hideMark/>
          </w:tcPr>
          <w:p w:rsidR="00190D67" w:rsidRPr="003C7DD1" w:rsidRDefault="00190D67" w:rsidP="000163B0">
            <w:pPr>
              <w:suppressAutoHyphens w:val="0"/>
              <w:spacing w:line="240" w:lineRule="auto"/>
              <w:jc w:val="center"/>
              <w:rPr>
                <w:rFonts w:ascii="Calibri" w:hAnsi="Calibri"/>
                <w:color w:val="000000"/>
                <w:sz w:val="20"/>
                <w:szCs w:val="20"/>
                <w:lang w:eastAsia="fr-FR"/>
              </w:rPr>
            </w:pPr>
            <w:r w:rsidRPr="003C7DD1">
              <w:rPr>
                <w:rFonts w:ascii="Calibri" w:hAnsi="Calibri"/>
                <w:color w:val="000000"/>
                <w:sz w:val="20"/>
                <w:szCs w:val="20"/>
                <w:lang w:eastAsia="fr-FR"/>
              </w:rPr>
              <w:t>8</w:t>
            </w:r>
          </w:p>
        </w:tc>
        <w:tc>
          <w:tcPr>
            <w:tcW w:w="320" w:type="dxa"/>
            <w:tcBorders>
              <w:top w:val="single" w:sz="4" w:space="0" w:color="auto"/>
              <w:left w:val="nil"/>
              <w:bottom w:val="single" w:sz="4" w:space="0" w:color="auto"/>
              <w:right w:val="single" w:sz="4" w:space="0" w:color="auto"/>
            </w:tcBorders>
            <w:noWrap/>
            <w:vAlign w:val="center"/>
            <w:hideMark/>
          </w:tcPr>
          <w:p w:rsidR="00190D67" w:rsidRPr="003C7DD1" w:rsidRDefault="00190D67" w:rsidP="000163B0">
            <w:pPr>
              <w:suppressAutoHyphens w:val="0"/>
              <w:spacing w:line="240" w:lineRule="auto"/>
              <w:jc w:val="center"/>
              <w:rPr>
                <w:rFonts w:ascii="Calibri" w:hAnsi="Calibri"/>
                <w:color w:val="000000"/>
                <w:sz w:val="20"/>
                <w:szCs w:val="20"/>
                <w:lang w:eastAsia="fr-FR"/>
              </w:rPr>
            </w:pPr>
            <w:r w:rsidRPr="003C7DD1">
              <w:rPr>
                <w:rFonts w:ascii="Calibri" w:hAnsi="Calibri"/>
                <w:color w:val="000000"/>
                <w:sz w:val="20"/>
                <w:szCs w:val="20"/>
                <w:lang w:eastAsia="fr-FR"/>
              </w:rPr>
              <w:t>9</w:t>
            </w:r>
          </w:p>
        </w:tc>
        <w:tc>
          <w:tcPr>
            <w:tcW w:w="343" w:type="dxa"/>
            <w:tcBorders>
              <w:top w:val="single" w:sz="4" w:space="0" w:color="auto"/>
              <w:left w:val="nil"/>
              <w:bottom w:val="single" w:sz="4" w:space="0" w:color="auto"/>
              <w:right w:val="single" w:sz="4" w:space="0" w:color="auto"/>
            </w:tcBorders>
            <w:noWrap/>
            <w:vAlign w:val="center"/>
            <w:hideMark/>
          </w:tcPr>
          <w:p w:rsidR="00190D67" w:rsidRPr="003C7DD1" w:rsidRDefault="00190D67" w:rsidP="000163B0">
            <w:pPr>
              <w:suppressAutoHyphens w:val="0"/>
              <w:spacing w:line="240" w:lineRule="auto"/>
              <w:jc w:val="center"/>
              <w:rPr>
                <w:rFonts w:ascii="Calibri" w:hAnsi="Calibri"/>
                <w:color w:val="000000"/>
                <w:sz w:val="20"/>
                <w:szCs w:val="20"/>
                <w:lang w:eastAsia="fr-FR"/>
              </w:rPr>
            </w:pPr>
            <w:r w:rsidRPr="003C7DD1">
              <w:rPr>
                <w:rFonts w:ascii="Calibri" w:hAnsi="Calibri"/>
                <w:color w:val="000000"/>
                <w:sz w:val="20"/>
                <w:szCs w:val="20"/>
                <w:lang w:eastAsia="fr-FR"/>
              </w:rPr>
              <w:t>10</w:t>
            </w:r>
          </w:p>
        </w:tc>
        <w:tc>
          <w:tcPr>
            <w:tcW w:w="343" w:type="dxa"/>
            <w:tcBorders>
              <w:top w:val="single" w:sz="4" w:space="0" w:color="auto"/>
              <w:left w:val="nil"/>
              <w:bottom w:val="single" w:sz="4" w:space="0" w:color="auto"/>
              <w:right w:val="single" w:sz="4" w:space="0" w:color="auto"/>
            </w:tcBorders>
            <w:noWrap/>
            <w:vAlign w:val="center"/>
            <w:hideMark/>
          </w:tcPr>
          <w:p w:rsidR="00190D67" w:rsidRPr="003C7DD1" w:rsidRDefault="00190D67" w:rsidP="000163B0">
            <w:pPr>
              <w:suppressAutoHyphens w:val="0"/>
              <w:spacing w:line="240" w:lineRule="auto"/>
              <w:jc w:val="center"/>
              <w:rPr>
                <w:rFonts w:ascii="Calibri" w:hAnsi="Calibri"/>
                <w:color w:val="000000"/>
                <w:sz w:val="20"/>
                <w:szCs w:val="20"/>
                <w:lang w:eastAsia="fr-FR"/>
              </w:rPr>
            </w:pPr>
            <w:r w:rsidRPr="003C7DD1">
              <w:rPr>
                <w:rFonts w:ascii="Calibri" w:hAnsi="Calibri"/>
                <w:color w:val="000000"/>
                <w:sz w:val="20"/>
                <w:szCs w:val="20"/>
                <w:lang w:eastAsia="fr-FR"/>
              </w:rPr>
              <w:t>11</w:t>
            </w:r>
          </w:p>
        </w:tc>
        <w:tc>
          <w:tcPr>
            <w:tcW w:w="343" w:type="dxa"/>
            <w:tcBorders>
              <w:top w:val="single" w:sz="4" w:space="0" w:color="auto"/>
              <w:left w:val="nil"/>
              <w:bottom w:val="single" w:sz="4" w:space="0" w:color="auto"/>
              <w:right w:val="single" w:sz="4" w:space="0" w:color="auto"/>
            </w:tcBorders>
            <w:noWrap/>
            <w:vAlign w:val="center"/>
            <w:hideMark/>
          </w:tcPr>
          <w:p w:rsidR="00190D67" w:rsidRPr="003C7DD1" w:rsidRDefault="00190D67" w:rsidP="000163B0">
            <w:pPr>
              <w:suppressAutoHyphens w:val="0"/>
              <w:spacing w:line="240" w:lineRule="auto"/>
              <w:jc w:val="center"/>
              <w:rPr>
                <w:rFonts w:ascii="Calibri" w:hAnsi="Calibri"/>
                <w:color w:val="000000"/>
                <w:sz w:val="20"/>
                <w:szCs w:val="20"/>
                <w:lang w:eastAsia="fr-FR"/>
              </w:rPr>
            </w:pPr>
            <w:r w:rsidRPr="003C7DD1">
              <w:rPr>
                <w:rFonts w:ascii="Calibri" w:hAnsi="Calibri"/>
                <w:color w:val="000000"/>
                <w:sz w:val="20"/>
                <w:szCs w:val="20"/>
                <w:lang w:eastAsia="fr-FR"/>
              </w:rPr>
              <w:t>12</w:t>
            </w:r>
          </w:p>
        </w:tc>
        <w:tc>
          <w:tcPr>
            <w:tcW w:w="343" w:type="dxa"/>
            <w:tcBorders>
              <w:top w:val="single" w:sz="4" w:space="0" w:color="auto"/>
              <w:left w:val="nil"/>
              <w:bottom w:val="single" w:sz="4" w:space="0" w:color="auto"/>
              <w:right w:val="single" w:sz="4" w:space="0" w:color="auto"/>
            </w:tcBorders>
            <w:noWrap/>
            <w:vAlign w:val="center"/>
            <w:hideMark/>
          </w:tcPr>
          <w:p w:rsidR="00190D67" w:rsidRPr="003C7DD1" w:rsidRDefault="00190D67" w:rsidP="000163B0">
            <w:pPr>
              <w:suppressAutoHyphens w:val="0"/>
              <w:spacing w:line="240" w:lineRule="auto"/>
              <w:jc w:val="center"/>
              <w:rPr>
                <w:rFonts w:ascii="Calibri" w:hAnsi="Calibri"/>
                <w:color w:val="000000"/>
                <w:sz w:val="20"/>
                <w:szCs w:val="20"/>
                <w:lang w:eastAsia="fr-FR"/>
              </w:rPr>
            </w:pPr>
            <w:r w:rsidRPr="003C7DD1">
              <w:rPr>
                <w:rFonts w:ascii="Calibri" w:hAnsi="Calibri"/>
                <w:color w:val="000000"/>
                <w:sz w:val="20"/>
                <w:szCs w:val="20"/>
                <w:lang w:eastAsia="fr-FR"/>
              </w:rPr>
              <w:t>13</w:t>
            </w:r>
          </w:p>
        </w:tc>
        <w:tc>
          <w:tcPr>
            <w:tcW w:w="343" w:type="dxa"/>
            <w:tcBorders>
              <w:top w:val="single" w:sz="4" w:space="0" w:color="auto"/>
              <w:left w:val="nil"/>
              <w:bottom w:val="single" w:sz="4" w:space="0" w:color="auto"/>
              <w:right w:val="single" w:sz="4" w:space="0" w:color="auto"/>
            </w:tcBorders>
            <w:noWrap/>
            <w:vAlign w:val="center"/>
            <w:hideMark/>
          </w:tcPr>
          <w:p w:rsidR="00190D67" w:rsidRPr="003C7DD1" w:rsidRDefault="00190D67" w:rsidP="000163B0">
            <w:pPr>
              <w:suppressAutoHyphens w:val="0"/>
              <w:spacing w:line="240" w:lineRule="auto"/>
              <w:jc w:val="center"/>
              <w:rPr>
                <w:rFonts w:ascii="Calibri" w:hAnsi="Calibri"/>
                <w:color w:val="000000"/>
                <w:sz w:val="20"/>
                <w:szCs w:val="20"/>
                <w:lang w:eastAsia="fr-FR"/>
              </w:rPr>
            </w:pPr>
            <w:r w:rsidRPr="003C7DD1">
              <w:rPr>
                <w:rFonts w:ascii="Calibri" w:hAnsi="Calibri"/>
                <w:color w:val="000000"/>
                <w:sz w:val="20"/>
                <w:szCs w:val="20"/>
                <w:lang w:eastAsia="fr-FR"/>
              </w:rPr>
              <w:t>14</w:t>
            </w:r>
          </w:p>
        </w:tc>
        <w:tc>
          <w:tcPr>
            <w:tcW w:w="343" w:type="dxa"/>
            <w:tcBorders>
              <w:top w:val="single" w:sz="4" w:space="0" w:color="auto"/>
              <w:left w:val="nil"/>
              <w:bottom w:val="single" w:sz="4" w:space="0" w:color="auto"/>
              <w:right w:val="single" w:sz="4" w:space="0" w:color="auto"/>
            </w:tcBorders>
            <w:noWrap/>
            <w:vAlign w:val="center"/>
            <w:hideMark/>
          </w:tcPr>
          <w:p w:rsidR="00190D67" w:rsidRPr="003C7DD1" w:rsidRDefault="00190D67" w:rsidP="000163B0">
            <w:pPr>
              <w:suppressAutoHyphens w:val="0"/>
              <w:spacing w:line="240" w:lineRule="auto"/>
              <w:jc w:val="center"/>
              <w:rPr>
                <w:rFonts w:ascii="Calibri" w:hAnsi="Calibri"/>
                <w:color w:val="000000"/>
                <w:sz w:val="20"/>
                <w:szCs w:val="20"/>
                <w:lang w:eastAsia="fr-FR"/>
              </w:rPr>
            </w:pPr>
            <w:r w:rsidRPr="003C7DD1">
              <w:rPr>
                <w:rFonts w:ascii="Calibri" w:hAnsi="Calibri"/>
                <w:color w:val="000000"/>
                <w:sz w:val="20"/>
                <w:szCs w:val="20"/>
                <w:lang w:eastAsia="fr-FR"/>
              </w:rPr>
              <w:t>15</w:t>
            </w:r>
          </w:p>
        </w:tc>
        <w:tc>
          <w:tcPr>
            <w:tcW w:w="343" w:type="dxa"/>
            <w:tcBorders>
              <w:top w:val="single" w:sz="4" w:space="0" w:color="auto"/>
              <w:left w:val="nil"/>
              <w:bottom w:val="single" w:sz="4" w:space="0" w:color="auto"/>
              <w:right w:val="single" w:sz="4" w:space="0" w:color="auto"/>
            </w:tcBorders>
            <w:noWrap/>
            <w:vAlign w:val="center"/>
            <w:hideMark/>
          </w:tcPr>
          <w:p w:rsidR="00190D67" w:rsidRPr="003C7DD1" w:rsidRDefault="00190D67" w:rsidP="000163B0">
            <w:pPr>
              <w:suppressAutoHyphens w:val="0"/>
              <w:spacing w:line="240" w:lineRule="auto"/>
              <w:jc w:val="center"/>
              <w:rPr>
                <w:rFonts w:ascii="Calibri" w:hAnsi="Calibri"/>
                <w:color w:val="000000"/>
                <w:sz w:val="20"/>
                <w:szCs w:val="20"/>
                <w:lang w:eastAsia="fr-FR"/>
              </w:rPr>
            </w:pPr>
            <w:r w:rsidRPr="003C7DD1">
              <w:rPr>
                <w:rFonts w:ascii="Calibri" w:hAnsi="Calibri"/>
                <w:color w:val="000000"/>
                <w:sz w:val="20"/>
                <w:szCs w:val="20"/>
                <w:lang w:eastAsia="fr-FR"/>
              </w:rPr>
              <w:t>16</w:t>
            </w:r>
          </w:p>
        </w:tc>
        <w:tc>
          <w:tcPr>
            <w:tcW w:w="343" w:type="dxa"/>
            <w:tcBorders>
              <w:top w:val="single" w:sz="4" w:space="0" w:color="auto"/>
              <w:left w:val="nil"/>
              <w:bottom w:val="single" w:sz="4" w:space="0" w:color="auto"/>
              <w:right w:val="single" w:sz="4" w:space="0" w:color="auto"/>
            </w:tcBorders>
            <w:noWrap/>
            <w:vAlign w:val="center"/>
            <w:hideMark/>
          </w:tcPr>
          <w:p w:rsidR="00190D67" w:rsidRPr="003C7DD1" w:rsidRDefault="00190D67" w:rsidP="000163B0">
            <w:pPr>
              <w:suppressAutoHyphens w:val="0"/>
              <w:spacing w:line="240" w:lineRule="auto"/>
              <w:jc w:val="center"/>
              <w:rPr>
                <w:rFonts w:ascii="Calibri" w:hAnsi="Calibri"/>
                <w:color w:val="000000"/>
                <w:sz w:val="20"/>
                <w:szCs w:val="20"/>
                <w:lang w:eastAsia="fr-FR"/>
              </w:rPr>
            </w:pPr>
            <w:r w:rsidRPr="003C7DD1">
              <w:rPr>
                <w:rFonts w:ascii="Calibri" w:hAnsi="Calibri"/>
                <w:color w:val="000000"/>
                <w:sz w:val="20"/>
                <w:szCs w:val="20"/>
                <w:lang w:eastAsia="fr-FR"/>
              </w:rPr>
              <w:t>17</w:t>
            </w:r>
          </w:p>
        </w:tc>
        <w:tc>
          <w:tcPr>
            <w:tcW w:w="343" w:type="dxa"/>
            <w:tcBorders>
              <w:top w:val="single" w:sz="4" w:space="0" w:color="auto"/>
              <w:left w:val="nil"/>
              <w:bottom w:val="single" w:sz="4" w:space="0" w:color="auto"/>
              <w:right w:val="single" w:sz="4" w:space="0" w:color="auto"/>
            </w:tcBorders>
            <w:noWrap/>
            <w:vAlign w:val="center"/>
            <w:hideMark/>
          </w:tcPr>
          <w:p w:rsidR="00190D67" w:rsidRPr="003C7DD1" w:rsidRDefault="00190D67" w:rsidP="000163B0">
            <w:pPr>
              <w:suppressAutoHyphens w:val="0"/>
              <w:spacing w:line="240" w:lineRule="auto"/>
              <w:jc w:val="center"/>
              <w:rPr>
                <w:rFonts w:ascii="Calibri" w:hAnsi="Calibri"/>
                <w:color w:val="000000"/>
                <w:sz w:val="20"/>
                <w:szCs w:val="20"/>
                <w:lang w:eastAsia="fr-FR"/>
              </w:rPr>
            </w:pPr>
            <w:r w:rsidRPr="003C7DD1">
              <w:rPr>
                <w:rFonts w:ascii="Calibri" w:hAnsi="Calibri"/>
                <w:color w:val="000000"/>
                <w:sz w:val="20"/>
                <w:szCs w:val="20"/>
                <w:lang w:eastAsia="fr-FR"/>
              </w:rPr>
              <w:t>18</w:t>
            </w:r>
          </w:p>
        </w:tc>
        <w:tc>
          <w:tcPr>
            <w:tcW w:w="343" w:type="dxa"/>
            <w:tcBorders>
              <w:top w:val="single" w:sz="4" w:space="0" w:color="auto"/>
              <w:left w:val="nil"/>
              <w:bottom w:val="single" w:sz="4" w:space="0" w:color="auto"/>
              <w:right w:val="single" w:sz="4" w:space="0" w:color="auto"/>
            </w:tcBorders>
            <w:noWrap/>
            <w:vAlign w:val="center"/>
            <w:hideMark/>
          </w:tcPr>
          <w:p w:rsidR="00190D67" w:rsidRPr="003C7DD1" w:rsidRDefault="00190D67" w:rsidP="000163B0">
            <w:pPr>
              <w:suppressAutoHyphens w:val="0"/>
              <w:spacing w:line="240" w:lineRule="auto"/>
              <w:jc w:val="center"/>
              <w:rPr>
                <w:rFonts w:ascii="Calibri" w:hAnsi="Calibri"/>
                <w:color w:val="000000"/>
                <w:sz w:val="20"/>
                <w:szCs w:val="20"/>
                <w:lang w:eastAsia="fr-FR"/>
              </w:rPr>
            </w:pPr>
            <w:r w:rsidRPr="003C7DD1">
              <w:rPr>
                <w:rFonts w:ascii="Calibri" w:hAnsi="Calibri"/>
                <w:color w:val="000000"/>
                <w:sz w:val="20"/>
                <w:szCs w:val="20"/>
                <w:lang w:eastAsia="fr-FR"/>
              </w:rPr>
              <w:t>19</w:t>
            </w:r>
          </w:p>
        </w:tc>
        <w:tc>
          <w:tcPr>
            <w:tcW w:w="343" w:type="dxa"/>
            <w:tcBorders>
              <w:top w:val="single" w:sz="4" w:space="0" w:color="auto"/>
              <w:left w:val="nil"/>
              <w:bottom w:val="single" w:sz="4" w:space="0" w:color="auto"/>
              <w:right w:val="single" w:sz="4" w:space="0" w:color="auto"/>
            </w:tcBorders>
            <w:noWrap/>
            <w:vAlign w:val="center"/>
            <w:hideMark/>
          </w:tcPr>
          <w:p w:rsidR="00190D67" w:rsidRPr="003C7DD1" w:rsidRDefault="00190D67" w:rsidP="000163B0">
            <w:pPr>
              <w:suppressAutoHyphens w:val="0"/>
              <w:spacing w:line="240" w:lineRule="auto"/>
              <w:jc w:val="center"/>
              <w:rPr>
                <w:rFonts w:ascii="Calibri" w:hAnsi="Calibri"/>
                <w:color w:val="000000"/>
                <w:sz w:val="20"/>
                <w:szCs w:val="20"/>
                <w:lang w:eastAsia="fr-FR"/>
              </w:rPr>
            </w:pPr>
            <w:r w:rsidRPr="003C7DD1">
              <w:rPr>
                <w:rFonts w:ascii="Calibri" w:hAnsi="Calibri"/>
                <w:color w:val="000000"/>
                <w:sz w:val="20"/>
                <w:szCs w:val="20"/>
                <w:lang w:eastAsia="fr-FR"/>
              </w:rPr>
              <w:t>20</w:t>
            </w:r>
          </w:p>
        </w:tc>
        <w:tc>
          <w:tcPr>
            <w:tcW w:w="343" w:type="dxa"/>
            <w:tcBorders>
              <w:top w:val="single" w:sz="4" w:space="0" w:color="auto"/>
              <w:left w:val="nil"/>
              <w:bottom w:val="single" w:sz="4" w:space="0" w:color="auto"/>
              <w:right w:val="single" w:sz="4" w:space="0" w:color="auto"/>
            </w:tcBorders>
            <w:noWrap/>
            <w:vAlign w:val="center"/>
            <w:hideMark/>
          </w:tcPr>
          <w:p w:rsidR="00190D67" w:rsidRPr="003C7DD1" w:rsidRDefault="00190D67" w:rsidP="000163B0">
            <w:pPr>
              <w:suppressAutoHyphens w:val="0"/>
              <w:spacing w:line="240" w:lineRule="auto"/>
              <w:jc w:val="center"/>
              <w:rPr>
                <w:rFonts w:ascii="Calibri" w:hAnsi="Calibri"/>
                <w:color w:val="000000"/>
                <w:sz w:val="20"/>
                <w:szCs w:val="20"/>
                <w:lang w:eastAsia="fr-FR"/>
              </w:rPr>
            </w:pPr>
            <w:r w:rsidRPr="003C7DD1">
              <w:rPr>
                <w:rFonts w:ascii="Calibri" w:hAnsi="Calibri"/>
                <w:color w:val="000000"/>
                <w:sz w:val="20"/>
                <w:szCs w:val="20"/>
                <w:lang w:eastAsia="fr-FR"/>
              </w:rPr>
              <w:t>21</w:t>
            </w:r>
          </w:p>
        </w:tc>
        <w:tc>
          <w:tcPr>
            <w:tcW w:w="343" w:type="dxa"/>
            <w:tcBorders>
              <w:top w:val="single" w:sz="4" w:space="0" w:color="auto"/>
              <w:left w:val="nil"/>
              <w:bottom w:val="single" w:sz="4" w:space="0" w:color="auto"/>
              <w:right w:val="single" w:sz="4" w:space="0" w:color="auto"/>
            </w:tcBorders>
            <w:noWrap/>
            <w:vAlign w:val="center"/>
            <w:hideMark/>
          </w:tcPr>
          <w:p w:rsidR="00190D67" w:rsidRPr="003C7DD1" w:rsidRDefault="00190D67" w:rsidP="000163B0">
            <w:pPr>
              <w:suppressAutoHyphens w:val="0"/>
              <w:spacing w:line="240" w:lineRule="auto"/>
              <w:jc w:val="center"/>
              <w:rPr>
                <w:rFonts w:ascii="Calibri" w:hAnsi="Calibri"/>
                <w:color w:val="000000"/>
                <w:sz w:val="20"/>
                <w:szCs w:val="20"/>
                <w:lang w:eastAsia="fr-FR"/>
              </w:rPr>
            </w:pPr>
            <w:r w:rsidRPr="003C7DD1">
              <w:rPr>
                <w:rFonts w:ascii="Calibri" w:hAnsi="Calibri"/>
                <w:color w:val="000000"/>
                <w:sz w:val="20"/>
                <w:szCs w:val="20"/>
                <w:lang w:eastAsia="fr-FR"/>
              </w:rPr>
              <w:t>22</w:t>
            </w:r>
          </w:p>
        </w:tc>
        <w:tc>
          <w:tcPr>
            <w:tcW w:w="343" w:type="dxa"/>
            <w:tcBorders>
              <w:top w:val="single" w:sz="4" w:space="0" w:color="auto"/>
              <w:left w:val="nil"/>
              <w:bottom w:val="single" w:sz="4" w:space="0" w:color="auto"/>
              <w:right w:val="single" w:sz="4" w:space="0" w:color="auto"/>
            </w:tcBorders>
            <w:noWrap/>
            <w:vAlign w:val="center"/>
            <w:hideMark/>
          </w:tcPr>
          <w:p w:rsidR="00190D67" w:rsidRPr="003C7DD1" w:rsidRDefault="00190D67" w:rsidP="000163B0">
            <w:pPr>
              <w:suppressAutoHyphens w:val="0"/>
              <w:spacing w:line="240" w:lineRule="auto"/>
              <w:jc w:val="center"/>
              <w:rPr>
                <w:rFonts w:ascii="Calibri" w:hAnsi="Calibri"/>
                <w:color w:val="000000"/>
                <w:sz w:val="20"/>
                <w:szCs w:val="20"/>
                <w:lang w:eastAsia="fr-FR"/>
              </w:rPr>
            </w:pPr>
            <w:r w:rsidRPr="003C7DD1">
              <w:rPr>
                <w:rFonts w:ascii="Calibri" w:hAnsi="Calibri"/>
                <w:color w:val="000000"/>
                <w:sz w:val="20"/>
                <w:szCs w:val="20"/>
                <w:lang w:eastAsia="fr-FR"/>
              </w:rPr>
              <w:t>23</w:t>
            </w:r>
          </w:p>
        </w:tc>
      </w:tr>
      <w:tr w:rsidR="00190D67" w:rsidRPr="003C7DD1" w:rsidTr="000163B0">
        <w:trPr>
          <w:trHeight w:val="280"/>
        </w:trPr>
        <w:tc>
          <w:tcPr>
            <w:tcW w:w="267" w:type="dxa"/>
            <w:tcBorders>
              <w:top w:val="nil"/>
              <w:left w:val="single" w:sz="4" w:space="0" w:color="auto"/>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A</w:t>
            </w:r>
          </w:p>
        </w:tc>
        <w:tc>
          <w:tcPr>
            <w:tcW w:w="236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Analyse des besoins</w:t>
            </w:r>
          </w:p>
        </w:tc>
        <w:tc>
          <w:tcPr>
            <w:tcW w:w="320" w:type="dxa"/>
            <w:tcBorders>
              <w:top w:val="nil"/>
              <w:left w:val="nil"/>
              <w:bottom w:val="single" w:sz="4" w:space="0" w:color="auto"/>
              <w:right w:val="single" w:sz="4" w:space="0" w:color="auto"/>
            </w:tcBorders>
            <w:shd w:val="clear" w:color="000000" w:fill="4F81BD"/>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shd w:val="clear" w:color="000000" w:fill="4F81BD"/>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shd w:val="clear" w:color="000000" w:fill="4F81BD"/>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shd w:val="clear" w:color="000000" w:fill="4F81BD"/>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shd w:val="clear" w:color="000000" w:fill="4F81BD"/>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r>
      <w:tr w:rsidR="00190D67" w:rsidRPr="003C7DD1" w:rsidTr="000163B0">
        <w:trPr>
          <w:trHeight w:val="280"/>
        </w:trPr>
        <w:tc>
          <w:tcPr>
            <w:tcW w:w="267" w:type="dxa"/>
            <w:tcBorders>
              <w:top w:val="nil"/>
              <w:left w:val="single" w:sz="4" w:space="0" w:color="auto"/>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B</w:t>
            </w:r>
          </w:p>
        </w:tc>
        <w:tc>
          <w:tcPr>
            <w:tcW w:w="236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Réalisation de l'interface</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shd w:val="clear" w:color="000000" w:fill="4F81BD"/>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shd w:val="clear" w:color="000000" w:fill="4F81BD"/>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shd w:val="clear" w:color="000000" w:fill="4F81BD"/>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r>
      <w:tr w:rsidR="00190D67" w:rsidRPr="003C7DD1" w:rsidTr="000163B0">
        <w:trPr>
          <w:trHeight w:val="280"/>
        </w:trPr>
        <w:tc>
          <w:tcPr>
            <w:tcW w:w="267" w:type="dxa"/>
            <w:tcBorders>
              <w:top w:val="nil"/>
              <w:left w:val="single" w:sz="4" w:space="0" w:color="auto"/>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C</w:t>
            </w:r>
          </w:p>
        </w:tc>
        <w:tc>
          <w:tcPr>
            <w:tcW w:w="236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Réalisation de l'application</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shd w:val="clear" w:color="000000" w:fill="4F81BD"/>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shd w:val="clear" w:color="000000" w:fill="4F81BD"/>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shd w:val="clear" w:color="000000" w:fill="4F81BD"/>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shd w:val="clear" w:color="000000" w:fill="4F81BD"/>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shd w:val="clear" w:color="000000" w:fill="4F81BD"/>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r>
      <w:tr w:rsidR="00190D67" w:rsidRPr="003C7DD1" w:rsidTr="000163B0">
        <w:trPr>
          <w:trHeight w:val="280"/>
        </w:trPr>
        <w:tc>
          <w:tcPr>
            <w:tcW w:w="267" w:type="dxa"/>
            <w:tcBorders>
              <w:top w:val="nil"/>
              <w:left w:val="single" w:sz="4" w:space="0" w:color="auto"/>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D</w:t>
            </w:r>
          </w:p>
        </w:tc>
        <w:tc>
          <w:tcPr>
            <w:tcW w:w="236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Tests</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shd w:val="clear" w:color="000000" w:fill="4F81BD"/>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shd w:val="clear" w:color="000000" w:fill="4F81BD"/>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shd w:val="clear" w:color="000000" w:fill="4F81BD"/>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shd w:val="clear" w:color="000000" w:fill="4F81BD"/>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shd w:val="clear" w:color="000000" w:fill="4F81BD"/>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shd w:val="clear" w:color="000000" w:fill="4F81BD"/>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shd w:val="clear" w:color="000000" w:fill="4F81BD"/>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shd w:val="clear" w:color="000000" w:fill="4F81BD"/>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r>
      <w:tr w:rsidR="00190D67" w:rsidRPr="003C7DD1" w:rsidTr="000163B0">
        <w:trPr>
          <w:trHeight w:val="280"/>
        </w:trPr>
        <w:tc>
          <w:tcPr>
            <w:tcW w:w="267" w:type="dxa"/>
            <w:tcBorders>
              <w:top w:val="nil"/>
              <w:left w:val="single" w:sz="4" w:space="0" w:color="auto"/>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E</w:t>
            </w:r>
          </w:p>
        </w:tc>
        <w:tc>
          <w:tcPr>
            <w:tcW w:w="236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Intégration</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shd w:val="clear" w:color="000000" w:fill="4F81BD"/>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shd w:val="clear" w:color="000000" w:fill="4F81BD"/>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shd w:val="clear" w:color="000000" w:fill="4F81BD"/>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r>
      <w:tr w:rsidR="00190D67" w:rsidRPr="003C7DD1" w:rsidTr="000163B0">
        <w:trPr>
          <w:trHeight w:val="280"/>
        </w:trPr>
        <w:tc>
          <w:tcPr>
            <w:tcW w:w="267" w:type="dxa"/>
            <w:tcBorders>
              <w:top w:val="nil"/>
              <w:left w:val="single" w:sz="4" w:space="0" w:color="auto"/>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F</w:t>
            </w:r>
          </w:p>
        </w:tc>
        <w:tc>
          <w:tcPr>
            <w:tcW w:w="236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Documentation</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shd w:val="clear" w:color="000000" w:fill="4F81BD"/>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shd w:val="clear" w:color="000000" w:fill="4F81BD"/>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r>
      <w:tr w:rsidR="00190D67" w:rsidRPr="003C7DD1" w:rsidTr="000163B0">
        <w:trPr>
          <w:trHeight w:val="280"/>
        </w:trPr>
        <w:tc>
          <w:tcPr>
            <w:tcW w:w="267" w:type="dxa"/>
            <w:tcBorders>
              <w:top w:val="nil"/>
              <w:left w:val="single" w:sz="4" w:space="0" w:color="auto"/>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G</w:t>
            </w:r>
          </w:p>
        </w:tc>
        <w:tc>
          <w:tcPr>
            <w:tcW w:w="236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Mise en exploitation</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20"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shd w:val="clear" w:color="000000" w:fill="4F81BD"/>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c>
          <w:tcPr>
            <w:tcW w:w="343" w:type="dxa"/>
            <w:tcBorders>
              <w:top w:val="nil"/>
              <w:left w:val="nil"/>
              <w:bottom w:val="single" w:sz="4" w:space="0" w:color="auto"/>
              <w:right w:val="single" w:sz="4" w:space="0" w:color="auto"/>
            </w:tcBorders>
            <w:shd w:val="clear" w:color="000000" w:fill="4F81BD"/>
            <w:noWrap/>
            <w:vAlign w:val="bottom"/>
            <w:hideMark/>
          </w:tcPr>
          <w:p w:rsidR="00190D67" w:rsidRPr="003C7DD1" w:rsidRDefault="00190D67" w:rsidP="000163B0">
            <w:pPr>
              <w:suppressAutoHyphens w:val="0"/>
              <w:spacing w:line="240" w:lineRule="auto"/>
              <w:jc w:val="left"/>
              <w:rPr>
                <w:rFonts w:ascii="Calibri" w:hAnsi="Calibri"/>
                <w:color w:val="000000"/>
                <w:sz w:val="20"/>
                <w:szCs w:val="20"/>
                <w:lang w:eastAsia="fr-FR"/>
              </w:rPr>
            </w:pPr>
            <w:r w:rsidRPr="003C7DD1">
              <w:rPr>
                <w:rFonts w:ascii="Calibri" w:hAnsi="Calibri"/>
                <w:color w:val="000000"/>
                <w:sz w:val="20"/>
                <w:szCs w:val="20"/>
                <w:lang w:eastAsia="fr-FR"/>
              </w:rPr>
              <w:t> </w:t>
            </w:r>
          </w:p>
        </w:tc>
      </w:tr>
    </w:tbl>
    <w:p w:rsidR="00190D67" w:rsidRDefault="00190D67" w:rsidP="00190D67">
      <w:pPr>
        <w:pStyle w:val="NormalWeb"/>
        <w:spacing w:before="0" w:after="0" w:line="240" w:lineRule="auto"/>
        <w:jc w:val="left"/>
        <w:rPr>
          <w:rFonts w:ascii="Arial" w:hAnsi="Arial" w:cs="Arial"/>
        </w:rPr>
      </w:pPr>
    </w:p>
    <w:p w:rsidR="00190D67" w:rsidRDefault="00190D67" w:rsidP="00190D67">
      <w:pPr>
        <w:pStyle w:val="NormalWeb"/>
        <w:spacing w:before="0" w:after="0" w:line="240" w:lineRule="auto"/>
        <w:jc w:val="left"/>
        <w:rPr>
          <w:rFonts w:ascii="Arial" w:hAnsi="Arial" w:cs="Arial"/>
        </w:rPr>
      </w:pPr>
    </w:p>
    <w:p w:rsidR="00190D67" w:rsidRDefault="00190D67" w:rsidP="00190D67">
      <w:pPr>
        <w:pStyle w:val="NormalWeb"/>
        <w:spacing w:before="0" w:after="0" w:line="240" w:lineRule="auto"/>
        <w:jc w:val="left"/>
        <w:rPr>
          <w:rFonts w:ascii="Arial" w:hAnsi="Arial" w:cs="Arial"/>
        </w:rPr>
      </w:pPr>
    </w:p>
    <w:bookmarkStart w:id="1" w:name="_MON_1511698645"/>
    <w:bookmarkStart w:id="2" w:name="_MON_1505419956"/>
    <w:bookmarkStart w:id="3" w:name="_MON_1513592350"/>
    <w:bookmarkStart w:id="4" w:name="_MON_1513592436"/>
    <w:bookmarkStart w:id="5" w:name="_MON_1513592458"/>
    <w:bookmarkStart w:id="6" w:name="_MON_1513592499"/>
    <w:bookmarkStart w:id="7" w:name="_MON_1513592524"/>
    <w:bookmarkStart w:id="8" w:name="_MON_1513592545"/>
    <w:bookmarkStart w:id="9" w:name="_MON_1514635765"/>
    <w:bookmarkStart w:id="10" w:name="_MON_1513592610"/>
    <w:bookmarkStart w:id="11" w:name="_MON_1513592670"/>
    <w:bookmarkStart w:id="12" w:name="_MON_1513592687"/>
    <w:bookmarkStart w:id="13" w:name="_MON_1513592714"/>
    <w:bookmarkEnd w:id="1"/>
    <w:bookmarkEnd w:id="2"/>
    <w:bookmarkEnd w:id="3"/>
    <w:bookmarkEnd w:id="4"/>
    <w:bookmarkEnd w:id="5"/>
    <w:bookmarkEnd w:id="6"/>
    <w:bookmarkEnd w:id="7"/>
    <w:bookmarkEnd w:id="8"/>
    <w:bookmarkEnd w:id="9"/>
    <w:bookmarkEnd w:id="10"/>
    <w:bookmarkEnd w:id="11"/>
    <w:bookmarkEnd w:id="12"/>
    <w:bookmarkEnd w:id="13"/>
    <w:bookmarkStart w:id="14" w:name="_MON_1513592724"/>
    <w:bookmarkEnd w:id="14"/>
    <w:p w:rsidR="00190D67" w:rsidRDefault="00CE4567" w:rsidP="00190D67">
      <w:pPr>
        <w:pStyle w:val="Sansinterligne"/>
        <w:ind w:left="-142"/>
        <w:jc w:val="center"/>
        <w:rPr>
          <w:rFonts w:ascii="Arial" w:hAnsi="Arial" w:cs="Arial"/>
        </w:rPr>
      </w:pPr>
      <w:r w:rsidRPr="00296015">
        <w:rPr>
          <w:rFonts w:ascii="Arial" w:hAnsi="Arial" w:cs="Arial"/>
        </w:rPr>
        <w:object w:dxaOrig="9778" w:dyaOrig="32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0.3pt;height:175.45pt" o:ole="">
            <v:imagedata r:id="rId9" o:title=""/>
          </v:shape>
          <o:OLEObject Type="Embed" ProgID="Excel.Sheet.12" ShapeID="_x0000_i1025" DrawAspect="Content" ObjectID="_1515564740" r:id="rId10"/>
        </w:object>
      </w:r>
    </w:p>
    <w:p w:rsidR="00190D67" w:rsidRDefault="00190D67" w:rsidP="00190D67">
      <w:pPr>
        <w:pStyle w:val="Sansinterligne"/>
        <w:ind w:left="-142"/>
        <w:jc w:val="center"/>
        <w:rPr>
          <w:rFonts w:ascii="Arial" w:hAnsi="Arial" w:cs="Arial"/>
          <w:szCs w:val="24"/>
        </w:rPr>
      </w:pPr>
      <w:r>
        <w:rPr>
          <w:rFonts w:ascii="Arial" w:hAnsi="Arial" w:cs="Arial"/>
          <w:szCs w:val="24"/>
        </w:rPr>
        <w:t>Les charges</w:t>
      </w:r>
      <w:r w:rsidRPr="007171CD">
        <w:rPr>
          <w:rFonts w:ascii="Arial" w:hAnsi="Arial" w:cs="Arial"/>
          <w:szCs w:val="24"/>
        </w:rPr>
        <w:t xml:space="preserve"> sont valorisées de la manière suivante :</w:t>
      </w:r>
    </w:p>
    <w:bookmarkStart w:id="15" w:name="_MON_1514622602"/>
    <w:bookmarkStart w:id="16" w:name="_MON_1514622613"/>
    <w:bookmarkStart w:id="17" w:name="_MON_1513592745"/>
    <w:bookmarkStart w:id="18" w:name="_MON_1513592603"/>
    <w:bookmarkEnd w:id="15"/>
    <w:bookmarkEnd w:id="16"/>
    <w:bookmarkEnd w:id="17"/>
    <w:bookmarkEnd w:id="18"/>
    <w:bookmarkStart w:id="19" w:name="_MON_1513592630"/>
    <w:bookmarkEnd w:id="19"/>
    <w:p w:rsidR="00190D67" w:rsidRDefault="00CC193C" w:rsidP="00190D67">
      <w:pPr>
        <w:pStyle w:val="Sansinterligne"/>
        <w:jc w:val="center"/>
        <w:rPr>
          <w:rFonts w:ascii="Arial" w:hAnsi="Arial" w:cs="Arial"/>
        </w:rPr>
      </w:pPr>
      <w:r w:rsidRPr="00296015">
        <w:rPr>
          <w:rFonts w:ascii="Arial" w:hAnsi="Arial" w:cs="Arial"/>
        </w:rPr>
        <w:object w:dxaOrig="4413" w:dyaOrig="1619">
          <v:shape id="_x0000_i1045" type="#_x0000_t75" style="width:218.05pt;height:81.65pt" o:ole="">
            <v:imagedata r:id="rId11" o:title=""/>
          </v:shape>
          <o:OLEObject Type="Embed" ProgID="Excel.Sheet.12" ShapeID="_x0000_i1045" DrawAspect="Content" ObjectID="_1515564741" r:id="rId12"/>
        </w:object>
      </w:r>
    </w:p>
    <w:p w:rsidR="00190D67" w:rsidRDefault="00190D67" w:rsidP="00190D67">
      <w:pPr>
        <w:suppressAutoHyphens w:val="0"/>
        <w:spacing w:line="240" w:lineRule="auto"/>
        <w:jc w:val="left"/>
        <w:rPr>
          <w:rFonts w:ascii="Arial" w:hAnsi="Arial" w:cs="Arial"/>
          <w:szCs w:val="22"/>
        </w:rPr>
      </w:pPr>
      <w:r>
        <w:rPr>
          <w:rFonts w:ascii="Arial" w:hAnsi="Arial" w:cs="Arial"/>
        </w:rPr>
        <w:br w:type="page"/>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08"/>
      </w:tblGrid>
      <w:tr w:rsidR="00190D67" w:rsidRPr="00120695" w:rsidTr="000163B0">
        <w:tc>
          <w:tcPr>
            <w:tcW w:w="9708" w:type="dxa"/>
          </w:tcPr>
          <w:p w:rsidR="00190D67" w:rsidRPr="00120695" w:rsidRDefault="00190D67" w:rsidP="000163B0">
            <w:pPr>
              <w:pStyle w:val="Titre5"/>
              <w:spacing w:line="240" w:lineRule="auto"/>
              <w:ind w:left="1009" w:hanging="1009"/>
              <w:rPr>
                <w:rFonts w:ascii="Arial" w:hAnsi="Arial" w:cs="Arial"/>
                <w:sz w:val="24"/>
              </w:rPr>
            </w:pPr>
            <w:r>
              <w:rPr>
                <w:rFonts w:ascii="Arial" w:hAnsi="Arial" w:cs="Arial"/>
                <w:sz w:val="24"/>
              </w:rPr>
              <w:lastRenderedPageBreak/>
              <w:t xml:space="preserve">Document 7 :   </w:t>
            </w:r>
            <w:r w:rsidRPr="00A94EB5">
              <w:rPr>
                <w:rFonts w:ascii="Arial" w:hAnsi="Arial" w:cs="Arial"/>
                <w:sz w:val="24"/>
              </w:rPr>
              <w:t>Extrait du schéma relationnel de la base de données</w:t>
            </w:r>
          </w:p>
        </w:tc>
      </w:tr>
    </w:tbl>
    <w:p w:rsidR="00190D67" w:rsidRDefault="00190D67" w:rsidP="00190D67">
      <w:pPr>
        <w:pStyle w:val="Sansinterligne"/>
        <w:rPr>
          <w:rFonts w:ascii="Arial" w:hAnsi="Arial" w:cs="Arial"/>
        </w:rPr>
      </w:pPr>
    </w:p>
    <w:p w:rsidR="00190D67" w:rsidRPr="009143A8" w:rsidRDefault="00190D67" w:rsidP="00190D67">
      <w:pPr>
        <w:pStyle w:val="Sansinterligne"/>
        <w:spacing w:line="276" w:lineRule="auto"/>
        <w:rPr>
          <w:rFonts w:ascii="Arial" w:hAnsi="Arial" w:cs="Arial"/>
        </w:rPr>
      </w:pPr>
      <w:proofErr w:type="spellStart"/>
      <w:r>
        <w:rPr>
          <w:rFonts w:ascii="Arial" w:hAnsi="Arial" w:cs="Arial"/>
        </w:rPr>
        <w:t>Categorie</w:t>
      </w:r>
      <w:proofErr w:type="spellEnd"/>
      <w:r>
        <w:rPr>
          <w:rFonts w:ascii="Arial" w:hAnsi="Arial" w:cs="Arial"/>
        </w:rPr>
        <w:t xml:space="preserve"> (id, l</w:t>
      </w:r>
      <w:r w:rsidRPr="009143A8">
        <w:rPr>
          <w:rFonts w:ascii="Arial" w:hAnsi="Arial" w:cs="Arial"/>
        </w:rPr>
        <w:t>ibelle)</w:t>
      </w:r>
    </w:p>
    <w:p w:rsidR="00190D67" w:rsidRPr="009143A8" w:rsidRDefault="00190D67" w:rsidP="00190D67">
      <w:pPr>
        <w:pStyle w:val="Sansinterligne"/>
        <w:spacing w:line="276" w:lineRule="auto"/>
        <w:ind w:firstLine="708"/>
        <w:rPr>
          <w:rFonts w:ascii="Arial" w:hAnsi="Arial" w:cs="Arial"/>
        </w:rPr>
      </w:pPr>
      <w:r w:rsidRPr="009143A8">
        <w:rPr>
          <w:rFonts w:ascii="Arial" w:hAnsi="Arial" w:cs="Arial"/>
        </w:rPr>
        <w:t>Clé primaire :</w:t>
      </w:r>
      <w:r w:rsidRPr="009143A8">
        <w:rPr>
          <w:rFonts w:ascii="Arial" w:hAnsi="Arial" w:cs="Arial"/>
        </w:rPr>
        <w:tab/>
        <w:t>id</w:t>
      </w:r>
    </w:p>
    <w:p w:rsidR="00190D67" w:rsidRDefault="00190D67" w:rsidP="00190D67">
      <w:pPr>
        <w:pStyle w:val="Sansinterligne"/>
        <w:spacing w:line="276" w:lineRule="auto"/>
        <w:rPr>
          <w:rFonts w:ascii="Arial" w:hAnsi="Arial" w:cs="Arial"/>
        </w:rPr>
      </w:pPr>
    </w:p>
    <w:p w:rsidR="00190D67" w:rsidRPr="009143A8" w:rsidRDefault="00190D67" w:rsidP="00190D67">
      <w:pPr>
        <w:pStyle w:val="Sansinterligne"/>
        <w:spacing w:line="276" w:lineRule="auto"/>
        <w:rPr>
          <w:rFonts w:ascii="Arial" w:hAnsi="Arial" w:cs="Arial"/>
          <w:b/>
        </w:rPr>
      </w:pPr>
      <w:r>
        <w:rPr>
          <w:rFonts w:ascii="Arial" w:hAnsi="Arial" w:cs="Arial"/>
        </w:rPr>
        <w:t xml:space="preserve">Membre </w:t>
      </w:r>
      <w:r w:rsidRPr="009143A8">
        <w:rPr>
          <w:rStyle w:val="StyleRelation10ptNonGrasCar"/>
          <w:rFonts w:ascii="Arial" w:hAnsi="Arial" w:cs="Arial"/>
          <w:b w:val="0"/>
          <w:sz w:val="22"/>
        </w:rPr>
        <w:t xml:space="preserve">(id, </w:t>
      </w:r>
      <w:r>
        <w:rPr>
          <w:rStyle w:val="StyleRelation10ptNonGrasCar"/>
          <w:rFonts w:ascii="Arial" w:hAnsi="Arial" w:cs="Arial"/>
          <w:b w:val="0"/>
          <w:sz w:val="22"/>
        </w:rPr>
        <w:t xml:space="preserve">login, </w:t>
      </w:r>
      <w:proofErr w:type="spellStart"/>
      <w:r>
        <w:rPr>
          <w:rStyle w:val="StyleRelation10ptNonGrasCar"/>
          <w:rFonts w:ascii="Arial" w:hAnsi="Arial" w:cs="Arial"/>
          <w:b w:val="0"/>
          <w:sz w:val="22"/>
        </w:rPr>
        <w:t>mdp</w:t>
      </w:r>
      <w:proofErr w:type="spellEnd"/>
      <w:r>
        <w:rPr>
          <w:rStyle w:val="StyleRelation10ptNonGrasCar"/>
          <w:rFonts w:ascii="Arial" w:hAnsi="Arial" w:cs="Arial"/>
          <w:b w:val="0"/>
          <w:sz w:val="22"/>
        </w:rPr>
        <w:t xml:space="preserve">, nom, </w:t>
      </w:r>
      <w:proofErr w:type="spellStart"/>
      <w:r>
        <w:rPr>
          <w:rStyle w:val="StyleRelation10ptNonGrasCar"/>
          <w:rFonts w:ascii="Arial" w:hAnsi="Arial" w:cs="Arial"/>
          <w:b w:val="0"/>
          <w:sz w:val="22"/>
        </w:rPr>
        <w:t>prenom</w:t>
      </w:r>
      <w:proofErr w:type="spellEnd"/>
      <w:r>
        <w:rPr>
          <w:rStyle w:val="StyleRelation10ptNonGrasCar"/>
          <w:rFonts w:ascii="Arial" w:hAnsi="Arial" w:cs="Arial"/>
          <w:b w:val="0"/>
          <w:sz w:val="22"/>
        </w:rPr>
        <w:t xml:space="preserve">, adresse, </w:t>
      </w:r>
      <w:proofErr w:type="spellStart"/>
      <w:r>
        <w:rPr>
          <w:rStyle w:val="StyleRelation10ptNonGrasCar"/>
          <w:rFonts w:ascii="Arial" w:hAnsi="Arial" w:cs="Arial"/>
          <w:b w:val="0"/>
          <w:sz w:val="22"/>
        </w:rPr>
        <w:t>codepostal</w:t>
      </w:r>
      <w:proofErr w:type="spellEnd"/>
      <w:r w:rsidRPr="009143A8">
        <w:rPr>
          <w:rStyle w:val="StyleRelation10ptNonGrasCar"/>
          <w:rFonts w:ascii="Arial" w:hAnsi="Arial" w:cs="Arial"/>
          <w:b w:val="0"/>
          <w:sz w:val="22"/>
        </w:rPr>
        <w:t xml:space="preserve">, ville, pays, </w:t>
      </w:r>
      <w:proofErr w:type="spellStart"/>
      <w:r w:rsidRPr="009143A8">
        <w:rPr>
          <w:rStyle w:val="StyleRelation10ptNonGrasCar"/>
          <w:rFonts w:ascii="Arial" w:hAnsi="Arial" w:cs="Arial"/>
          <w:b w:val="0"/>
          <w:sz w:val="22"/>
        </w:rPr>
        <w:t>telephone</w:t>
      </w:r>
      <w:proofErr w:type="spellEnd"/>
      <w:r w:rsidRPr="009143A8">
        <w:rPr>
          <w:rStyle w:val="StyleRelation10ptNonGrasCar"/>
          <w:rFonts w:ascii="Arial" w:hAnsi="Arial" w:cs="Arial"/>
          <w:b w:val="0"/>
          <w:sz w:val="22"/>
        </w:rPr>
        <w:t xml:space="preserve">, </w:t>
      </w:r>
      <w:proofErr w:type="spellStart"/>
      <w:r w:rsidRPr="009143A8">
        <w:rPr>
          <w:rStyle w:val="StyleRelation10ptNonGrasCar"/>
          <w:rFonts w:ascii="Arial" w:hAnsi="Arial" w:cs="Arial"/>
          <w:b w:val="0"/>
          <w:sz w:val="22"/>
        </w:rPr>
        <w:t>mel</w:t>
      </w:r>
      <w:proofErr w:type="spellEnd"/>
      <w:r w:rsidRPr="009143A8">
        <w:rPr>
          <w:rStyle w:val="StyleRelation10ptNonGrasCar"/>
          <w:rFonts w:ascii="Arial" w:hAnsi="Arial" w:cs="Arial"/>
          <w:b w:val="0"/>
          <w:sz w:val="22"/>
        </w:rPr>
        <w:t>)</w:t>
      </w:r>
    </w:p>
    <w:p w:rsidR="00190D67" w:rsidRPr="00A55989" w:rsidRDefault="00190D67" w:rsidP="00190D67">
      <w:pPr>
        <w:pStyle w:val="Sansinterligne"/>
        <w:spacing w:line="276" w:lineRule="auto"/>
        <w:ind w:firstLine="708"/>
        <w:rPr>
          <w:rFonts w:ascii="Arial" w:hAnsi="Arial" w:cs="Arial"/>
        </w:rPr>
      </w:pPr>
      <w:r w:rsidRPr="009143A8">
        <w:rPr>
          <w:rFonts w:ascii="Arial" w:hAnsi="Arial" w:cs="Arial"/>
        </w:rPr>
        <w:t>Clé primaire :</w:t>
      </w:r>
      <w:r w:rsidRPr="009143A8">
        <w:rPr>
          <w:rFonts w:ascii="Arial" w:hAnsi="Arial" w:cs="Arial"/>
        </w:rPr>
        <w:tab/>
        <w:t>id</w:t>
      </w:r>
    </w:p>
    <w:p w:rsidR="00190D67" w:rsidRPr="001E0E76" w:rsidRDefault="00190D67" w:rsidP="00190D67">
      <w:pPr>
        <w:pStyle w:val="Sansinterligne"/>
        <w:spacing w:line="276" w:lineRule="auto"/>
        <w:ind w:left="993" w:hanging="993"/>
        <w:rPr>
          <w:rFonts w:ascii="Arial" w:hAnsi="Arial" w:cs="Arial"/>
          <w:i/>
          <w:sz w:val="18"/>
          <w:szCs w:val="18"/>
        </w:rPr>
      </w:pPr>
      <w:r w:rsidRPr="001E0E76">
        <w:rPr>
          <w:rFonts w:ascii="Arial" w:hAnsi="Arial" w:cs="Arial"/>
          <w:i/>
          <w:sz w:val="18"/>
          <w:szCs w:val="18"/>
        </w:rPr>
        <w:t xml:space="preserve">Remarque: </w:t>
      </w:r>
      <w:r w:rsidR="00370DF0">
        <w:rPr>
          <w:rFonts w:ascii="Arial" w:hAnsi="Arial" w:cs="Arial"/>
          <w:i/>
          <w:sz w:val="18"/>
          <w:szCs w:val="18"/>
        </w:rPr>
        <w:t>par « </w:t>
      </w:r>
      <w:r w:rsidRPr="001E0E76">
        <w:rPr>
          <w:rFonts w:ascii="Arial" w:hAnsi="Arial" w:cs="Arial"/>
          <w:i/>
          <w:sz w:val="18"/>
          <w:szCs w:val="18"/>
        </w:rPr>
        <w:t>membre</w:t>
      </w:r>
      <w:r w:rsidR="00370DF0">
        <w:rPr>
          <w:rFonts w:ascii="Arial" w:hAnsi="Arial" w:cs="Arial"/>
          <w:i/>
          <w:sz w:val="18"/>
          <w:szCs w:val="18"/>
        </w:rPr>
        <w:t xml:space="preserve"> » on entend </w:t>
      </w:r>
      <w:r w:rsidRPr="001E0E76">
        <w:rPr>
          <w:rFonts w:ascii="Arial" w:hAnsi="Arial" w:cs="Arial"/>
          <w:i/>
          <w:sz w:val="18"/>
          <w:szCs w:val="18"/>
        </w:rPr>
        <w:t>une personne qui peut proposer un nouveau projet (porteur de projet) et/ou qui peut investir dans un projet (</w:t>
      </w:r>
      <w:proofErr w:type="spellStart"/>
      <w:r w:rsidRPr="001E0E76">
        <w:rPr>
          <w:rFonts w:ascii="Arial" w:hAnsi="Arial" w:cs="Arial"/>
          <w:i/>
          <w:sz w:val="18"/>
          <w:szCs w:val="18"/>
        </w:rPr>
        <w:t>KissBanker</w:t>
      </w:r>
      <w:proofErr w:type="spellEnd"/>
      <w:r w:rsidRPr="001E0E76">
        <w:rPr>
          <w:rFonts w:ascii="Arial" w:hAnsi="Arial" w:cs="Arial"/>
          <w:i/>
          <w:sz w:val="18"/>
          <w:szCs w:val="18"/>
        </w:rPr>
        <w:t xml:space="preserve">) proposé par </w:t>
      </w:r>
      <w:proofErr w:type="spellStart"/>
      <w:r w:rsidRPr="001E0E76">
        <w:rPr>
          <w:rFonts w:ascii="Arial" w:hAnsi="Arial" w:cs="Arial"/>
          <w:i/>
          <w:sz w:val="18"/>
          <w:szCs w:val="18"/>
        </w:rPr>
        <w:t>un</w:t>
      </w:r>
      <w:r w:rsidR="00370DF0">
        <w:rPr>
          <w:rFonts w:ascii="Arial" w:hAnsi="Arial" w:cs="Arial"/>
          <w:i/>
          <w:sz w:val="18"/>
          <w:szCs w:val="18"/>
        </w:rPr>
        <w:t>.e</w:t>
      </w:r>
      <w:proofErr w:type="spellEnd"/>
      <w:r w:rsidRPr="001E0E76">
        <w:rPr>
          <w:rFonts w:ascii="Arial" w:hAnsi="Arial" w:cs="Arial"/>
          <w:i/>
          <w:sz w:val="18"/>
          <w:szCs w:val="18"/>
        </w:rPr>
        <w:t xml:space="preserve"> autre membre</w:t>
      </w:r>
    </w:p>
    <w:p w:rsidR="00190D67" w:rsidRDefault="00190D67" w:rsidP="00190D67">
      <w:pPr>
        <w:pStyle w:val="Sansinterligne"/>
        <w:spacing w:line="276" w:lineRule="auto"/>
        <w:rPr>
          <w:rFonts w:ascii="Arial" w:hAnsi="Arial" w:cs="Arial"/>
        </w:rPr>
      </w:pPr>
    </w:p>
    <w:p w:rsidR="00190D67" w:rsidRPr="009143A8" w:rsidRDefault="00190D67" w:rsidP="00190D67">
      <w:pPr>
        <w:pStyle w:val="Sansinterligne"/>
        <w:spacing w:line="276" w:lineRule="auto"/>
        <w:rPr>
          <w:rFonts w:ascii="Arial" w:hAnsi="Arial" w:cs="Arial"/>
        </w:rPr>
      </w:pPr>
      <w:r>
        <w:rPr>
          <w:rFonts w:ascii="Arial" w:hAnsi="Arial" w:cs="Arial"/>
        </w:rPr>
        <w:t>Projet</w:t>
      </w:r>
      <w:r w:rsidRPr="009143A8">
        <w:rPr>
          <w:rFonts w:ascii="Arial" w:hAnsi="Arial" w:cs="Arial"/>
        </w:rPr>
        <w:t xml:space="preserve"> (id, libelle, </w:t>
      </w:r>
      <w:proofErr w:type="spellStart"/>
      <w:r w:rsidRPr="009143A8">
        <w:rPr>
          <w:rFonts w:ascii="Arial" w:hAnsi="Arial" w:cs="Arial"/>
        </w:rPr>
        <w:t>da</w:t>
      </w:r>
      <w:r>
        <w:rPr>
          <w:rFonts w:ascii="Arial" w:hAnsi="Arial" w:cs="Arial"/>
        </w:rPr>
        <w:t>teCreation</w:t>
      </w:r>
      <w:proofErr w:type="spellEnd"/>
      <w:r>
        <w:rPr>
          <w:rFonts w:ascii="Arial" w:hAnsi="Arial" w:cs="Arial"/>
        </w:rPr>
        <w:t xml:space="preserve">, </w:t>
      </w:r>
      <w:proofErr w:type="spellStart"/>
      <w:r>
        <w:rPr>
          <w:rFonts w:ascii="Arial" w:hAnsi="Arial" w:cs="Arial"/>
        </w:rPr>
        <w:t>dateFin</w:t>
      </w:r>
      <w:proofErr w:type="spellEnd"/>
      <w:r>
        <w:rPr>
          <w:rFonts w:ascii="Arial" w:hAnsi="Arial" w:cs="Arial"/>
        </w:rPr>
        <w:t xml:space="preserve">, objectif, </w:t>
      </w:r>
      <w:proofErr w:type="spellStart"/>
      <w:r>
        <w:rPr>
          <w:rFonts w:ascii="Arial" w:hAnsi="Arial" w:cs="Arial"/>
        </w:rPr>
        <w:t>c</w:t>
      </w:r>
      <w:r w:rsidRPr="009143A8">
        <w:rPr>
          <w:rFonts w:ascii="Arial" w:hAnsi="Arial" w:cs="Arial"/>
        </w:rPr>
        <w:t>reateur</w:t>
      </w:r>
      <w:proofErr w:type="spellEnd"/>
      <w:r w:rsidRPr="009143A8">
        <w:rPr>
          <w:rFonts w:ascii="Arial" w:hAnsi="Arial" w:cs="Arial"/>
        </w:rPr>
        <w:t xml:space="preserve">, </w:t>
      </w:r>
      <w:proofErr w:type="spellStart"/>
      <w:r w:rsidRPr="009143A8">
        <w:rPr>
          <w:rFonts w:ascii="Arial" w:hAnsi="Arial" w:cs="Arial"/>
        </w:rPr>
        <w:t>idCat</w:t>
      </w:r>
      <w:proofErr w:type="spellEnd"/>
      <w:r w:rsidRPr="009143A8">
        <w:rPr>
          <w:rFonts w:ascii="Arial" w:hAnsi="Arial" w:cs="Arial"/>
        </w:rPr>
        <w:t>)</w:t>
      </w:r>
    </w:p>
    <w:p w:rsidR="00190D67" w:rsidRPr="009143A8" w:rsidRDefault="00190D67" w:rsidP="00190D67">
      <w:pPr>
        <w:pStyle w:val="Sansinterligne"/>
        <w:spacing w:line="276" w:lineRule="auto"/>
        <w:ind w:firstLine="708"/>
        <w:rPr>
          <w:rFonts w:ascii="Arial" w:hAnsi="Arial" w:cs="Arial"/>
        </w:rPr>
      </w:pPr>
      <w:r w:rsidRPr="009143A8">
        <w:rPr>
          <w:rFonts w:ascii="Arial" w:hAnsi="Arial" w:cs="Arial"/>
        </w:rPr>
        <w:t>Clé primaire : id</w:t>
      </w:r>
    </w:p>
    <w:p w:rsidR="00190D67" w:rsidRPr="009143A8" w:rsidRDefault="00190D67" w:rsidP="00190D67">
      <w:pPr>
        <w:pStyle w:val="Sansinterligne"/>
        <w:spacing w:line="276" w:lineRule="auto"/>
        <w:ind w:firstLine="708"/>
        <w:rPr>
          <w:rFonts w:ascii="Arial" w:hAnsi="Arial" w:cs="Arial"/>
        </w:rPr>
      </w:pPr>
      <w:r w:rsidRPr="009143A8">
        <w:rPr>
          <w:rFonts w:ascii="Arial" w:hAnsi="Arial" w:cs="Arial"/>
        </w:rPr>
        <w:t>Clé</w:t>
      </w:r>
      <w:r>
        <w:rPr>
          <w:rFonts w:ascii="Arial" w:hAnsi="Arial" w:cs="Arial"/>
        </w:rPr>
        <w:t>s</w:t>
      </w:r>
      <w:r w:rsidRPr="009143A8">
        <w:rPr>
          <w:rFonts w:ascii="Arial" w:hAnsi="Arial" w:cs="Arial"/>
        </w:rPr>
        <w:t xml:space="preserve"> étrangère</w:t>
      </w:r>
      <w:r>
        <w:rPr>
          <w:rFonts w:ascii="Arial" w:hAnsi="Arial" w:cs="Arial"/>
        </w:rPr>
        <w:t>s</w:t>
      </w:r>
      <w:r w:rsidRPr="009143A8">
        <w:rPr>
          <w:rFonts w:ascii="Arial" w:hAnsi="Arial" w:cs="Arial"/>
        </w:rPr>
        <w:t> :</w:t>
      </w:r>
      <w:r w:rsidRPr="009143A8">
        <w:rPr>
          <w:rFonts w:ascii="Arial" w:hAnsi="Arial" w:cs="Arial"/>
        </w:rPr>
        <w:tab/>
      </w:r>
      <w:proofErr w:type="spellStart"/>
      <w:r>
        <w:rPr>
          <w:rFonts w:ascii="Arial" w:hAnsi="Arial" w:cs="Arial"/>
        </w:rPr>
        <w:t>c</w:t>
      </w:r>
      <w:r w:rsidRPr="009143A8">
        <w:rPr>
          <w:rFonts w:ascii="Arial" w:hAnsi="Arial" w:cs="Arial"/>
        </w:rPr>
        <w:t>reateur</w:t>
      </w:r>
      <w:proofErr w:type="spellEnd"/>
      <w:r w:rsidRPr="009143A8">
        <w:rPr>
          <w:rFonts w:ascii="Arial" w:hAnsi="Arial" w:cs="Arial"/>
        </w:rPr>
        <w:t xml:space="preserve"> en référenc</w:t>
      </w:r>
      <w:r>
        <w:rPr>
          <w:rFonts w:ascii="Arial" w:hAnsi="Arial" w:cs="Arial"/>
        </w:rPr>
        <w:t>e à id de la relation M</w:t>
      </w:r>
      <w:r w:rsidRPr="00680D14">
        <w:rPr>
          <w:rFonts w:ascii="Arial" w:hAnsi="Arial" w:cs="Arial"/>
        </w:rPr>
        <w:t>embre</w:t>
      </w:r>
    </w:p>
    <w:p w:rsidR="00190D67" w:rsidRPr="009143A8" w:rsidRDefault="00190D67" w:rsidP="00190D67">
      <w:pPr>
        <w:pStyle w:val="Sansinterligne"/>
        <w:spacing w:line="276" w:lineRule="auto"/>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roofErr w:type="spellStart"/>
      <w:proofErr w:type="gramStart"/>
      <w:r>
        <w:rPr>
          <w:rFonts w:ascii="Arial" w:hAnsi="Arial" w:cs="Arial"/>
        </w:rPr>
        <w:t>idCa</w:t>
      </w:r>
      <w:r w:rsidRPr="009143A8">
        <w:rPr>
          <w:rFonts w:ascii="Arial" w:hAnsi="Arial" w:cs="Arial"/>
        </w:rPr>
        <w:t>t</w:t>
      </w:r>
      <w:proofErr w:type="spellEnd"/>
      <w:proofErr w:type="gramEnd"/>
      <w:r w:rsidRPr="009143A8">
        <w:rPr>
          <w:rFonts w:ascii="Arial" w:hAnsi="Arial" w:cs="Arial"/>
        </w:rPr>
        <w:t xml:space="preserve"> en référence à id de la relation </w:t>
      </w:r>
      <w:proofErr w:type="spellStart"/>
      <w:r w:rsidRPr="009143A8">
        <w:rPr>
          <w:rFonts w:ascii="Arial" w:hAnsi="Arial" w:cs="Arial"/>
        </w:rPr>
        <w:t>Categorie</w:t>
      </w:r>
      <w:proofErr w:type="spellEnd"/>
    </w:p>
    <w:p w:rsidR="00190D67" w:rsidRPr="009143A8" w:rsidRDefault="00190D67" w:rsidP="00190D67">
      <w:pPr>
        <w:pStyle w:val="Sansinterligne"/>
        <w:spacing w:line="276" w:lineRule="auto"/>
        <w:rPr>
          <w:rFonts w:ascii="Arial" w:hAnsi="Arial" w:cs="Arial"/>
        </w:rPr>
      </w:pPr>
    </w:p>
    <w:p w:rsidR="00190D67" w:rsidRPr="009143A8" w:rsidRDefault="00190D67" w:rsidP="00190D67">
      <w:pPr>
        <w:pStyle w:val="Sansinterligne"/>
        <w:spacing w:line="276" w:lineRule="auto"/>
        <w:rPr>
          <w:rFonts w:ascii="Arial" w:hAnsi="Arial" w:cs="Arial"/>
        </w:rPr>
      </w:pPr>
      <w:r>
        <w:rPr>
          <w:rFonts w:ascii="Arial" w:hAnsi="Arial" w:cs="Arial"/>
        </w:rPr>
        <w:t>Investir (</w:t>
      </w:r>
      <w:proofErr w:type="spellStart"/>
      <w:r w:rsidRPr="009143A8">
        <w:rPr>
          <w:rFonts w:ascii="Arial" w:hAnsi="Arial" w:cs="Arial"/>
        </w:rPr>
        <w:t>id</w:t>
      </w:r>
      <w:r>
        <w:rPr>
          <w:rFonts w:ascii="Arial" w:hAnsi="Arial" w:cs="Arial"/>
        </w:rPr>
        <w:t>Membre</w:t>
      </w:r>
      <w:proofErr w:type="spellEnd"/>
      <w:r w:rsidRPr="009143A8">
        <w:rPr>
          <w:rFonts w:ascii="Arial" w:hAnsi="Arial" w:cs="Arial"/>
        </w:rPr>
        <w:t xml:space="preserve">, </w:t>
      </w:r>
      <w:proofErr w:type="spellStart"/>
      <w:r w:rsidRPr="009143A8">
        <w:rPr>
          <w:rFonts w:ascii="Arial" w:hAnsi="Arial" w:cs="Arial"/>
        </w:rPr>
        <w:t>idProjet</w:t>
      </w:r>
      <w:proofErr w:type="spellEnd"/>
      <w:r w:rsidRPr="009143A8">
        <w:rPr>
          <w:rFonts w:ascii="Arial" w:hAnsi="Arial" w:cs="Arial"/>
        </w:rPr>
        <w:t>, montant)</w:t>
      </w:r>
    </w:p>
    <w:p w:rsidR="00190D67" w:rsidRPr="009143A8" w:rsidRDefault="00190D67" w:rsidP="00190D67">
      <w:pPr>
        <w:pStyle w:val="Sansinterligne"/>
        <w:spacing w:line="276" w:lineRule="auto"/>
        <w:ind w:firstLine="708"/>
        <w:rPr>
          <w:rFonts w:ascii="Arial" w:hAnsi="Arial" w:cs="Arial"/>
        </w:rPr>
      </w:pPr>
      <w:r>
        <w:rPr>
          <w:rFonts w:ascii="Arial" w:hAnsi="Arial" w:cs="Arial"/>
        </w:rPr>
        <w:t xml:space="preserve">Clé primaire : </w:t>
      </w:r>
      <w:proofErr w:type="spellStart"/>
      <w:r w:rsidRPr="009143A8">
        <w:rPr>
          <w:rFonts w:ascii="Arial" w:hAnsi="Arial" w:cs="Arial"/>
        </w:rPr>
        <w:t>id</w:t>
      </w:r>
      <w:r>
        <w:rPr>
          <w:rFonts w:ascii="Arial" w:hAnsi="Arial" w:cs="Arial"/>
        </w:rPr>
        <w:t>Membre</w:t>
      </w:r>
      <w:proofErr w:type="spellEnd"/>
      <w:r w:rsidRPr="009143A8">
        <w:rPr>
          <w:rFonts w:ascii="Arial" w:hAnsi="Arial" w:cs="Arial"/>
        </w:rPr>
        <w:t xml:space="preserve">, </w:t>
      </w:r>
      <w:proofErr w:type="spellStart"/>
      <w:r w:rsidRPr="009143A8">
        <w:rPr>
          <w:rFonts w:ascii="Arial" w:hAnsi="Arial" w:cs="Arial"/>
        </w:rPr>
        <w:t>idProjet</w:t>
      </w:r>
      <w:proofErr w:type="spellEnd"/>
    </w:p>
    <w:p w:rsidR="00190D67" w:rsidRPr="009143A8" w:rsidRDefault="00190D67" w:rsidP="00190D67">
      <w:pPr>
        <w:pStyle w:val="Sansinterligne"/>
        <w:spacing w:line="276" w:lineRule="auto"/>
        <w:ind w:firstLine="708"/>
        <w:rPr>
          <w:rFonts w:ascii="Arial" w:hAnsi="Arial" w:cs="Arial"/>
        </w:rPr>
      </w:pPr>
      <w:r w:rsidRPr="009143A8">
        <w:rPr>
          <w:rFonts w:ascii="Arial" w:hAnsi="Arial" w:cs="Arial"/>
        </w:rPr>
        <w:t xml:space="preserve">Clé </w:t>
      </w:r>
      <w:r>
        <w:rPr>
          <w:rFonts w:ascii="Arial" w:hAnsi="Arial" w:cs="Arial"/>
        </w:rPr>
        <w:t>étrangère :</w:t>
      </w:r>
      <w:r>
        <w:rPr>
          <w:rFonts w:ascii="Arial" w:hAnsi="Arial" w:cs="Arial"/>
        </w:rPr>
        <w:tab/>
      </w:r>
      <w:proofErr w:type="spellStart"/>
      <w:r w:rsidRPr="009143A8">
        <w:rPr>
          <w:rFonts w:ascii="Arial" w:hAnsi="Arial" w:cs="Arial"/>
        </w:rPr>
        <w:t>id</w:t>
      </w:r>
      <w:r>
        <w:rPr>
          <w:rFonts w:ascii="Arial" w:hAnsi="Arial" w:cs="Arial"/>
        </w:rPr>
        <w:t>Membre</w:t>
      </w:r>
      <w:proofErr w:type="spellEnd"/>
      <w:r>
        <w:rPr>
          <w:rFonts w:ascii="Arial" w:hAnsi="Arial" w:cs="Arial"/>
        </w:rPr>
        <w:t xml:space="preserve"> </w:t>
      </w:r>
      <w:r w:rsidRPr="009143A8">
        <w:rPr>
          <w:rFonts w:ascii="Arial" w:hAnsi="Arial" w:cs="Arial"/>
        </w:rPr>
        <w:t>en référenc</w:t>
      </w:r>
      <w:r>
        <w:rPr>
          <w:rFonts w:ascii="Arial" w:hAnsi="Arial" w:cs="Arial"/>
        </w:rPr>
        <w:t>e à id de la relation Membre</w:t>
      </w:r>
    </w:p>
    <w:p w:rsidR="00190D67" w:rsidRPr="009143A8" w:rsidRDefault="00190D67" w:rsidP="00190D67">
      <w:pPr>
        <w:pStyle w:val="Sansinterligne"/>
        <w:spacing w:line="276" w:lineRule="auto"/>
        <w:rPr>
          <w:rFonts w:ascii="Arial" w:hAnsi="Arial" w:cs="Arial"/>
        </w:rPr>
      </w:pPr>
      <w:r w:rsidRPr="009143A8">
        <w:rPr>
          <w:rFonts w:ascii="Arial" w:hAnsi="Arial" w:cs="Arial"/>
        </w:rPr>
        <w:tab/>
      </w:r>
      <w:r w:rsidRPr="009143A8">
        <w:rPr>
          <w:rFonts w:ascii="Arial" w:hAnsi="Arial" w:cs="Arial"/>
        </w:rPr>
        <w:tab/>
      </w:r>
      <w:r w:rsidRPr="009143A8">
        <w:rPr>
          <w:rFonts w:ascii="Arial" w:hAnsi="Arial" w:cs="Arial"/>
        </w:rPr>
        <w:tab/>
      </w:r>
      <w:r w:rsidRPr="009143A8">
        <w:rPr>
          <w:rFonts w:ascii="Arial" w:hAnsi="Arial" w:cs="Arial"/>
        </w:rPr>
        <w:tab/>
      </w:r>
      <w:proofErr w:type="spellStart"/>
      <w:proofErr w:type="gramStart"/>
      <w:r w:rsidRPr="009143A8">
        <w:rPr>
          <w:rFonts w:ascii="Arial" w:hAnsi="Arial" w:cs="Arial"/>
        </w:rPr>
        <w:t>idProjet</w:t>
      </w:r>
      <w:proofErr w:type="spellEnd"/>
      <w:proofErr w:type="gramEnd"/>
      <w:r w:rsidRPr="009143A8">
        <w:rPr>
          <w:rFonts w:ascii="Arial" w:hAnsi="Arial" w:cs="Arial"/>
        </w:rPr>
        <w:t xml:space="preserve"> en référence à id de la relation Projet</w:t>
      </w:r>
    </w:p>
    <w:p w:rsidR="00190D67" w:rsidRDefault="00190D67" w:rsidP="00190D67">
      <w:pPr>
        <w:pStyle w:val="Sansinterligne"/>
        <w:rPr>
          <w:rFonts w:ascii="Arial" w:hAnsi="Arial" w:cs="Aria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08"/>
      </w:tblGrid>
      <w:tr w:rsidR="00190D67" w:rsidRPr="00120695" w:rsidTr="000163B0">
        <w:tc>
          <w:tcPr>
            <w:tcW w:w="9708" w:type="dxa"/>
          </w:tcPr>
          <w:p w:rsidR="00190D67" w:rsidRPr="00120695" w:rsidRDefault="00190D67" w:rsidP="000163B0">
            <w:pPr>
              <w:pStyle w:val="Titre5"/>
              <w:spacing w:line="240" w:lineRule="auto"/>
              <w:ind w:left="1009" w:hanging="1009"/>
              <w:rPr>
                <w:rFonts w:ascii="Arial" w:hAnsi="Arial" w:cs="Arial"/>
                <w:sz w:val="24"/>
              </w:rPr>
            </w:pPr>
            <w:r>
              <w:rPr>
                <w:rFonts w:ascii="Arial" w:hAnsi="Arial" w:cs="Arial"/>
                <w:sz w:val="24"/>
              </w:rPr>
              <w:t xml:space="preserve">Document 8 :   </w:t>
            </w:r>
            <w:r w:rsidRPr="00A94EB5">
              <w:rPr>
                <w:rFonts w:ascii="Arial" w:hAnsi="Arial" w:cs="Arial"/>
                <w:sz w:val="24"/>
              </w:rPr>
              <w:t>Extrait des tables de la base de données</w:t>
            </w:r>
          </w:p>
        </w:tc>
      </w:tr>
    </w:tbl>
    <w:p w:rsidR="00190D67" w:rsidRDefault="00190D67" w:rsidP="00190D67">
      <w:pPr>
        <w:pStyle w:val="DernierParagraphe"/>
        <w:rPr>
          <w:b/>
        </w:rPr>
      </w:pPr>
    </w:p>
    <w:p w:rsidR="00190D67" w:rsidRDefault="00190D67" w:rsidP="00190D67">
      <w:pPr>
        <w:pStyle w:val="DernierParagraphe"/>
        <w:rPr>
          <w:b/>
        </w:rPr>
        <w:sectPr w:rsidR="00190D67" w:rsidSect="00395ACC">
          <w:footerReference w:type="default" r:id="rId13"/>
          <w:pgSz w:w="11906" w:h="16838" w:code="9"/>
          <w:pgMar w:top="1134" w:right="1134" w:bottom="1134" w:left="1134" w:header="720" w:footer="709" w:gutter="0"/>
          <w:cols w:space="720"/>
          <w:docGrid w:linePitch="360"/>
        </w:sectPr>
      </w:pPr>
    </w:p>
    <w:p w:rsidR="00190D67" w:rsidRPr="009143A8" w:rsidRDefault="00190D67" w:rsidP="00190D67">
      <w:pPr>
        <w:pStyle w:val="DernierParagraphe"/>
        <w:spacing w:line="240" w:lineRule="auto"/>
        <w:ind w:right="0"/>
        <w:rPr>
          <w:b/>
        </w:rPr>
      </w:pPr>
      <w:r w:rsidRPr="00737451">
        <w:rPr>
          <w:b/>
        </w:rPr>
        <w:lastRenderedPageBreak/>
        <w:t>T</w:t>
      </w:r>
      <w:r>
        <w:rPr>
          <w:b/>
        </w:rPr>
        <w:t xml:space="preserve">able </w:t>
      </w:r>
      <w:proofErr w:type="spellStart"/>
      <w:r>
        <w:rPr>
          <w:b/>
        </w:rPr>
        <w:t>Categorie</w:t>
      </w:r>
      <w:proofErr w:type="spellEnd"/>
    </w:p>
    <w:tbl>
      <w:tblPr>
        <w:tblpPr w:leftFromText="141" w:rightFromText="141" w:vertAnchor="text" w:horzAnchor="margin" w:tblpX="108"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
        <w:gridCol w:w="2638"/>
      </w:tblGrid>
      <w:tr w:rsidR="00190D67" w:rsidRPr="009573A1" w:rsidTr="000163B0">
        <w:tc>
          <w:tcPr>
            <w:tcW w:w="510" w:type="dxa"/>
            <w:shd w:val="clear" w:color="auto" w:fill="D9D9D9"/>
          </w:tcPr>
          <w:p w:rsidR="00190D67" w:rsidRPr="00033E1F" w:rsidRDefault="00190D67" w:rsidP="000163B0">
            <w:pPr>
              <w:spacing w:line="276" w:lineRule="auto"/>
              <w:jc w:val="center"/>
              <w:rPr>
                <w:rFonts w:ascii="Arial" w:hAnsi="Arial" w:cs="Arial"/>
                <w:sz w:val="20"/>
                <w:szCs w:val="20"/>
              </w:rPr>
            </w:pPr>
            <w:r w:rsidRPr="00033E1F">
              <w:rPr>
                <w:rFonts w:ascii="Arial" w:hAnsi="Arial" w:cs="Arial"/>
                <w:sz w:val="20"/>
                <w:szCs w:val="20"/>
              </w:rPr>
              <w:t>id</w:t>
            </w:r>
          </w:p>
        </w:tc>
        <w:tc>
          <w:tcPr>
            <w:tcW w:w="2638" w:type="dxa"/>
            <w:shd w:val="clear" w:color="auto" w:fill="D9D9D9"/>
          </w:tcPr>
          <w:p w:rsidR="00190D67" w:rsidRPr="00033E1F" w:rsidRDefault="00190D67" w:rsidP="000163B0">
            <w:pPr>
              <w:spacing w:line="276" w:lineRule="auto"/>
              <w:jc w:val="center"/>
              <w:rPr>
                <w:rFonts w:ascii="Arial" w:hAnsi="Arial" w:cs="Arial"/>
                <w:sz w:val="20"/>
                <w:szCs w:val="20"/>
              </w:rPr>
            </w:pPr>
            <w:r>
              <w:rPr>
                <w:rFonts w:ascii="Arial" w:hAnsi="Arial" w:cs="Arial"/>
                <w:sz w:val="20"/>
                <w:szCs w:val="20"/>
              </w:rPr>
              <w:t>l</w:t>
            </w:r>
            <w:r w:rsidRPr="00033E1F">
              <w:rPr>
                <w:rFonts w:ascii="Arial" w:hAnsi="Arial" w:cs="Arial"/>
                <w:sz w:val="20"/>
                <w:szCs w:val="20"/>
              </w:rPr>
              <w:t>ibelle</w:t>
            </w:r>
          </w:p>
        </w:tc>
      </w:tr>
      <w:tr w:rsidR="00190D67" w:rsidRPr="009573A1" w:rsidTr="000163B0">
        <w:tc>
          <w:tcPr>
            <w:tcW w:w="510" w:type="dxa"/>
          </w:tcPr>
          <w:p w:rsidR="00190D67" w:rsidRPr="00033E1F" w:rsidRDefault="00190D67" w:rsidP="000163B0">
            <w:pPr>
              <w:spacing w:line="276" w:lineRule="auto"/>
              <w:rPr>
                <w:rFonts w:ascii="Arial" w:hAnsi="Arial" w:cs="Arial"/>
                <w:sz w:val="20"/>
                <w:szCs w:val="20"/>
              </w:rPr>
            </w:pPr>
            <w:r w:rsidRPr="00033E1F">
              <w:rPr>
                <w:rFonts w:ascii="Arial" w:hAnsi="Arial" w:cs="Arial"/>
                <w:sz w:val="20"/>
                <w:szCs w:val="20"/>
              </w:rPr>
              <w:t>1</w:t>
            </w:r>
          </w:p>
        </w:tc>
        <w:tc>
          <w:tcPr>
            <w:tcW w:w="2638" w:type="dxa"/>
          </w:tcPr>
          <w:p w:rsidR="00190D67" w:rsidRPr="00033E1F" w:rsidRDefault="00190D67" w:rsidP="000163B0">
            <w:pPr>
              <w:spacing w:line="276" w:lineRule="auto"/>
              <w:rPr>
                <w:rFonts w:ascii="Arial" w:hAnsi="Arial" w:cs="Arial"/>
                <w:sz w:val="20"/>
                <w:szCs w:val="20"/>
              </w:rPr>
            </w:pPr>
            <w:r w:rsidRPr="00033E1F">
              <w:rPr>
                <w:rFonts w:ascii="Arial" w:hAnsi="Arial" w:cs="Arial"/>
                <w:sz w:val="20"/>
                <w:szCs w:val="20"/>
              </w:rPr>
              <w:t>Art</w:t>
            </w:r>
          </w:p>
        </w:tc>
      </w:tr>
      <w:tr w:rsidR="00190D67" w:rsidRPr="009573A1" w:rsidTr="000163B0">
        <w:tc>
          <w:tcPr>
            <w:tcW w:w="510" w:type="dxa"/>
          </w:tcPr>
          <w:p w:rsidR="00190D67" w:rsidRPr="00033E1F" w:rsidRDefault="00190D67" w:rsidP="000163B0">
            <w:pPr>
              <w:spacing w:line="276" w:lineRule="auto"/>
              <w:rPr>
                <w:rFonts w:ascii="Arial" w:hAnsi="Arial" w:cs="Arial"/>
                <w:sz w:val="20"/>
                <w:szCs w:val="20"/>
              </w:rPr>
            </w:pPr>
            <w:r w:rsidRPr="00033E1F">
              <w:rPr>
                <w:rFonts w:ascii="Arial" w:hAnsi="Arial" w:cs="Arial"/>
                <w:sz w:val="20"/>
                <w:szCs w:val="20"/>
              </w:rPr>
              <w:t>2</w:t>
            </w:r>
          </w:p>
        </w:tc>
        <w:tc>
          <w:tcPr>
            <w:tcW w:w="2638" w:type="dxa"/>
          </w:tcPr>
          <w:p w:rsidR="00190D67" w:rsidRPr="00033E1F" w:rsidRDefault="00190D67" w:rsidP="000163B0">
            <w:pPr>
              <w:spacing w:line="276" w:lineRule="auto"/>
              <w:rPr>
                <w:rFonts w:ascii="Arial" w:hAnsi="Arial" w:cs="Arial"/>
                <w:sz w:val="20"/>
                <w:szCs w:val="20"/>
              </w:rPr>
            </w:pPr>
            <w:r w:rsidRPr="00033E1F">
              <w:rPr>
                <w:rFonts w:ascii="Arial" w:hAnsi="Arial" w:cs="Arial"/>
                <w:sz w:val="20"/>
                <w:szCs w:val="20"/>
              </w:rPr>
              <w:t>Ecologie</w:t>
            </w:r>
          </w:p>
        </w:tc>
      </w:tr>
      <w:tr w:rsidR="00190D67" w:rsidRPr="009573A1" w:rsidTr="000163B0">
        <w:tc>
          <w:tcPr>
            <w:tcW w:w="510" w:type="dxa"/>
          </w:tcPr>
          <w:p w:rsidR="00190D67" w:rsidRPr="00033E1F" w:rsidRDefault="00190D67" w:rsidP="000163B0">
            <w:pPr>
              <w:spacing w:line="276" w:lineRule="auto"/>
              <w:rPr>
                <w:rFonts w:ascii="Arial" w:hAnsi="Arial" w:cs="Arial"/>
                <w:sz w:val="20"/>
                <w:szCs w:val="20"/>
              </w:rPr>
            </w:pPr>
            <w:r w:rsidRPr="00033E1F">
              <w:rPr>
                <w:rFonts w:ascii="Arial" w:hAnsi="Arial" w:cs="Arial"/>
                <w:sz w:val="20"/>
                <w:szCs w:val="20"/>
              </w:rPr>
              <w:t>3</w:t>
            </w:r>
          </w:p>
        </w:tc>
        <w:tc>
          <w:tcPr>
            <w:tcW w:w="2638" w:type="dxa"/>
          </w:tcPr>
          <w:p w:rsidR="00190D67" w:rsidRPr="00033E1F" w:rsidRDefault="00190D67" w:rsidP="000163B0">
            <w:pPr>
              <w:spacing w:line="276" w:lineRule="auto"/>
              <w:rPr>
                <w:rFonts w:ascii="Arial" w:hAnsi="Arial" w:cs="Arial"/>
                <w:sz w:val="20"/>
                <w:szCs w:val="20"/>
              </w:rPr>
            </w:pPr>
            <w:r w:rsidRPr="00033E1F">
              <w:rPr>
                <w:rFonts w:ascii="Arial" w:hAnsi="Arial" w:cs="Arial"/>
                <w:sz w:val="20"/>
                <w:szCs w:val="20"/>
              </w:rPr>
              <w:t>Jeux</w:t>
            </w:r>
          </w:p>
        </w:tc>
      </w:tr>
      <w:tr w:rsidR="00190D67" w:rsidRPr="009573A1" w:rsidTr="000163B0">
        <w:tc>
          <w:tcPr>
            <w:tcW w:w="510" w:type="dxa"/>
          </w:tcPr>
          <w:p w:rsidR="00190D67" w:rsidRPr="00033E1F" w:rsidRDefault="00190D67" w:rsidP="000163B0">
            <w:pPr>
              <w:spacing w:line="276" w:lineRule="auto"/>
              <w:rPr>
                <w:rFonts w:ascii="Arial" w:hAnsi="Arial" w:cs="Arial"/>
                <w:sz w:val="20"/>
                <w:szCs w:val="20"/>
              </w:rPr>
            </w:pPr>
            <w:r w:rsidRPr="00033E1F">
              <w:rPr>
                <w:rFonts w:ascii="Arial" w:hAnsi="Arial" w:cs="Arial"/>
                <w:sz w:val="20"/>
                <w:szCs w:val="20"/>
              </w:rPr>
              <w:t>4</w:t>
            </w:r>
          </w:p>
        </w:tc>
        <w:tc>
          <w:tcPr>
            <w:tcW w:w="2638" w:type="dxa"/>
          </w:tcPr>
          <w:p w:rsidR="00190D67" w:rsidRPr="00033E1F" w:rsidRDefault="00190D67" w:rsidP="000163B0">
            <w:pPr>
              <w:spacing w:line="276" w:lineRule="auto"/>
              <w:rPr>
                <w:rFonts w:ascii="Arial" w:hAnsi="Arial" w:cs="Arial"/>
                <w:sz w:val="20"/>
                <w:szCs w:val="20"/>
              </w:rPr>
            </w:pPr>
            <w:r w:rsidRPr="00033E1F">
              <w:rPr>
                <w:rFonts w:ascii="Arial" w:hAnsi="Arial" w:cs="Arial"/>
                <w:sz w:val="20"/>
                <w:szCs w:val="20"/>
              </w:rPr>
              <w:t>Musique</w:t>
            </w:r>
          </w:p>
        </w:tc>
      </w:tr>
      <w:tr w:rsidR="00190D67" w:rsidRPr="009573A1" w:rsidTr="000163B0">
        <w:tc>
          <w:tcPr>
            <w:tcW w:w="510" w:type="dxa"/>
          </w:tcPr>
          <w:p w:rsidR="00190D67" w:rsidRPr="00033E1F" w:rsidRDefault="00190D67" w:rsidP="000163B0">
            <w:pPr>
              <w:spacing w:line="276" w:lineRule="auto"/>
              <w:rPr>
                <w:rFonts w:ascii="Arial" w:hAnsi="Arial" w:cs="Arial"/>
                <w:sz w:val="20"/>
                <w:szCs w:val="20"/>
              </w:rPr>
            </w:pPr>
            <w:r w:rsidRPr="00033E1F">
              <w:rPr>
                <w:rFonts w:ascii="Arial" w:hAnsi="Arial" w:cs="Arial"/>
                <w:sz w:val="20"/>
                <w:szCs w:val="20"/>
              </w:rPr>
              <w:t>5</w:t>
            </w:r>
          </w:p>
        </w:tc>
        <w:tc>
          <w:tcPr>
            <w:tcW w:w="2638" w:type="dxa"/>
          </w:tcPr>
          <w:p w:rsidR="00190D67" w:rsidRPr="00033E1F" w:rsidRDefault="00190D67" w:rsidP="000163B0">
            <w:pPr>
              <w:spacing w:line="276" w:lineRule="auto"/>
              <w:rPr>
                <w:rFonts w:ascii="Arial" w:hAnsi="Arial" w:cs="Arial"/>
                <w:sz w:val="20"/>
                <w:szCs w:val="20"/>
              </w:rPr>
            </w:pPr>
            <w:r w:rsidRPr="00033E1F">
              <w:rPr>
                <w:rFonts w:ascii="Arial" w:hAnsi="Arial" w:cs="Arial"/>
                <w:sz w:val="20"/>
                <w:szCs w:val="20"/>
              </w:rPr>
              <w:t>Photographie</w:t>
            </w:r>
          </w:p>
        </w:tc>
      </w:tr>
      <w:tr w:rsidR="00190D67" w:rsidRPr="009573A1" w:rsidTr="000163B0">
        <w:tc>
          <w:tcPr>
            <w:tcW w:w="510" w:type="dxa"/>
          </w:tcPr>
          <w:p w:rsidR="00190D67" w:rsidRPr="00033E1F" w:rsidRDefault="00190D67" w:rsidP="000163B0">
            <w:pPr>
              <w:spacing w:line="276" w:lineRule="auto"/>
              <w:rPr>
                <w:rFonts w:ascii="Arial" w:hAnsi="Arial" w:cs="Arial"/>
                <w:sz w:val="20"/>
                <w:szCs w:val="20"/>
              </w:rPr>
            </w:pPr>
            <w:r>
              <w:rPr>
                <w:rFonts w:ascii="Arial" w:hAnsi="Arial" w:cs="Arial"/>
                <w:sz w:val="20"/>
                <w:szCs w:val="20"/>
              </w:rPr>
              <w:t>6</w:t>
            </w:r>
          </w:p>
        </w:tc>
        <w:tc>
          <w:tcPr>
            <w:tcW w:w="2638" w:type="dxa"/>
          </w:tcPr>
          <w:p w:rsidR="00190D67" w:rsidRPr="00033E1F" w:rsidRDefault="00190D67" w:rsidP="000163B0">
            <w:pPr>
              <w:spacing w:line="276" w:lineRule="auto"/>
              <w:rPr>
                <w:rFonts w:ascii="Arial" w:hAnsi="Arial" w:cs="Arial"/>
                <w:sz w:val="20"/>
                <w:szCs w:val="20"/>
              </w:rPr>
            </w:pPr>
            <w:r>
              <w:rPr>
                <w:rFonts w:ascii="Arial" w:hAnsi="Arial" w:cs="Arial"/>
                <w:sz w:val="20"/>
                <w:szCs w:val="20"/>
              </w:rPr>
              <w:t>Culture</w:t>
            </w:r>
          </w:p>
        </w:tc>
      </w:tr>
    </w:tbl>
    <w:p w:rsidR="00190D67" w:rsidRDefault="00190D67" w:rsidP="00190D67">
      <w:pPr>
        <w:pStyle w:val="Sansinterligne"/>
      </w:pPr>
    </w:p>
    <w:p w:rsidR="00190D67" w:rsidRDefault="00190D67" w:rsidP="00190D67">
      <w:pPr>
        <w:pStyle w:val="Sansinterligne"/>
      </w:pPr>
    </w:p>
    <w:p w:rsidR="00190D67" w:rsidRDefault="00190D67" w:rsidP="00190D67">
      <w:pPr>
        <w:pStyle w:val="Sansinterligne"/>
      </w:pPr>
    </w:p>
    <w:p w:rsidR="00190D67" w:rsidRDefault="00190D67" w:rsidP="00190D67">
      <w:pPr>
        <w:pStyle w:val="Sansinterligne"/>
      </w:pPr>
    </w:p>
    <w:p w:rsidR="00190D67" w:rsidRDefault="00190D67" w:rsidP="00190D67">
      <w:pPr>
        <w:pStyle w:val="Sansinterligne"/>
      </w:pPr>
    </w:p>
    <w:p w:rsidR="00190D67" w:rsidRDefault="00190D67" w:rsidP="00190D67">
      <w:pPr>
        <w:pStyle w:val="DernierParagraphe"/>
        <w:rPr>
          <w:b/>
        </w:rPr>
      </w:pPr>
    </w:p>
    <w:p w:rsidR="00190D67" w:rsidRPr="00737451" w:rsidRDefault="00190D67" w:rsidP="00190D67">
      <w:pPr>
        <w:pStyle w:val="DernierParagraphe"/>
        <w:rPr>
          <w:b/>
        </w:rPr>
      </w:pPr>
      <w:r>
        <w:rPr>
          <w:b/>
        </w:rPr>
        <w:lastRenderedPageBreak/>
        <w:t>Table Investir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6"/>
        <w:gridCol w:w="1773"/>
        <w:gridCol w:w="1796"/>
      </w:tblGrid>
      <w:tr w:rsidR="00190D67" w:rsidTr="000163B0">
        <w:tc>
          <w:tcPr>
            <w:tcW w:w="706" w:type="dxa"/>
            <w:shd w:val="clear" w:color="auto" w:fill="D9D9D9"/>
          </w:tcPr>
          <w:p w:rsidR="00190D67" w:rsidRPr="00033E1F" w:rsidRDefault="00190D67" w:rsidP="000163B0">
            <w:pPr>
              <w:spacing w:line="276" w:lineRule="auto"/>
              <w:jc w:val="center"/>
              <w:rPr>
                <w:rFonts w:ascii="Arial" w:hAnsi="Arial" w:cs="Arial"/>
                <w:sz w:val="20"/>
                <w:szCs w:val="20"/>
              </w:rPr>
            </w:pPr>
            <w:proofErr w:type="spellStart"/>
            <w:r>
              <w:rPr>
                <w:rFonts w:ascii="Arial" w:hAnsi="Arial" w:cs="Arial"/>
                <w:sz w:val="20"/>
                <w:szCs w:val="20"/>
              </w:rPr>
              <w:t>idMembre</w:t>
            </w:r>
            <w:proofErr w:type="spellEnd"/>
          </w:p>
        </w:tc>
        <w:tc>
          <w:tcPr>
            <w:tcW w:w="1891" w:type="dxa"/>
            <w:shd w:val="clear" w:color="auto" w:fill="D9D9D9"/>
          </w:tcPr>
          <w:p w:rsidR="00190D67" w:rsidRPr="00033E1F" w:rsidRDefault="00190D67" w:rsidP="000163B0">
            <w:pPr>
              <w:spacing w:line="276" w:lineRule="auto"/>
              <w:jc w:val="center"/>
              <w:rPr>
                <w:rFonts w:ascii="Arial" w:hAnsi="Arial" w:cs="Arial"/>
                <w:sz w:val="20"/>
                <w:szCs w:val="20"/>
              </w:rPr>
            </w:pPr>
            <w:proofErr w:type="spellStart"/>
            <w:r w:rsidRPr="00033E1F">
              <w:rPr>
                <w:rFonts w:ascii="Arial" w:hAnsi="Arial" w:cs="Arial"/>
                <w:sz w:val="20"/>
                <w:szCs w:val="20"/>
              </w:rPr>
              <w:t>idProjet</w:t>
            </w:r>
            <w:proofErr w:type="spellEnd"/>
          </w:p>
        </w:tc>
        <w:tc>
          <w:tcPr>
            <w:tcW w:w="1912" w:type="dxa"/>
            <w:shd w:val="clear" w:color="auto" w:fill="D9D9D9"/>
          </w:tcPr>
          <w:p w:rsidR="00190D67" w:rsidRPr="00033E1F" w:rsidRDefault="00190D67" w:rsidP="000163B0">
            <w:pPr>
              <w:spacing w:line="276" w:lineRule="auto"/>
              <w:jc w:val="center"/>
              <w:rPr>
                <w:rFonts w:ascii="Arial" w:hAnsi="Arial" w:cs="Arial"/>
                <w:sz w:val="20"/>
                <w:szCs w:val="20"/>
              </w:rPr>
            </w:pPr>
            <w:r>
              <w:rPr>
                <w:rFonts w:ascii="Arial" w:hAnsi="Arial" w:cs="Arial"/>
                <w:sz w:val="20"/>
                <w:szCs w:val="20"/>
              </w:rPr>
              <w:t>m</w:t>
            </w:r>
            <w:r w:rsidRPr="00033E1F">
              <w:rPr>
                <w:rFonts w:ascii="Arial" w:hAnsi="Arial" w:cs="Arial"/>
                <w:sz w:val="20"/>
                <w:szCs w:val="20"/>
              </w:rPr>
              <w:t>ontant</w:t>
            </w:r>
          </w:p>
        </w:tc>
      </w:tr>
      <w:tr w:rsidR="00190D67" w:rsidTr="000163B0">
        <w:tc>
          <w:tcPr>
            <w:tcW w:w="706" w:type="dxa"/>
          </w:tcPr>
          <w:p w:rsidR="00190D67" w:rsidRPr="003A3C9E" w:rsidRDefault="00190D67" w:rsidP="000163B0">
            <w:pPr>
              <w:pStyle w:val="DernierParagraphe"/>
              <w:spacing w:line="276" w:lineRule="auto"/>
              <w:jc w:val="right"/>
              <w:rPr>
                <w:rFonts w:cs="Arial"/>
                <w:sz w:val="20"/>
                <w:lang w:eastAsia="fr-FR"/>
              </w:rPr>
            </w:pPr>
            <w:r w:rsidRPr="003A3C9E">
              <w:rPr>
                <w:rFonts w:cs="Arial"/>
                <w:sz w:val="20"/>
                <w:lang w:eastAsia="fr-FR"/>
              </w:rPr>
              <w:t>12</w:t>
            </w:r>
          </w:p>
        </w:tc>
        <w:tc>
          <w:tcPr>
            <w:tcW w:w="1891" w:type="dxa"/>
          </w:tcPr>
          <w:p w:rsidR="00190D67" w:rsidRPr="003A3C9E" w:rsidRDefault="00190D67" w:rsidP="000163B0">
            <w:pPr>
              <w:pStyle w:val="DernierParagraphe"/>
              <w:spacing w:line="276" w:lineRule="auto"/>
              <w:jc w:val="center"/>
              <w:rPr>
                <w:rFonts w:cs="Arial"/>
                <w:sz w:val="20"/>
                <w:lang w:eastAsia="fr-FR"/>
              </w:rPr>
            </w:pPr>
            <w:r w:rsidRPr="003A3C9E">
              <w:rPr>
                <w:rFonts w:cs="Arial"/>
                <w:sz w:val="20"/>
                <w:lang w:eastAsia="fr-FR"/>
              </w:rPr>
              <w:t>6008</w:t>
            </w:r>
          </w:p>
        </w:tc>
        <w:tc>
          <w:tcPr>
            <w:tcW w:w="1912" w:type="dxa"/>
          </w:tcPr>
          <w:p w:rsidR="00190D67" w:rsidRPr="003A3C9E" w:rsidRDefault="00190D67" w:rsidP="000163B0">
            <w:pPr>
              <w:pStyle w:val="DernierParagraphe"/>
              <w:spacing w:line="276" w:lineRule="auto"/>
              <w:jc w:val="right"/>
              <w:rPr>
                <w:rFonts w:cs="Arial"/>
                <w:sz w:val="20"/>
                <w:lang w:eastAsia="fr-FR"/>
              </w:rPr>
            </w:pPr>
            <w:r w:rsidRPr="003A3C9E">
              <w:rPr>
                <w:rFonts w:cs="Arial"/>
                <w:sz w:val="20"/>
                <w:lang w:eastAsia="fr-FR"/>
              </w:rPr>
              <w:t>200</w:t>
            </w:r>
          </w:p>
        </w:tc>
      </w:tr>
      <w:tr w:rsidR="00190D67" w:rsidTr="000163B0">
        <w:tc>
          <w:tcPr>
            <w:tcW w:w="706" w:type="dxa"/>
          </w:tcPr>
          <w:p w:rsidR="00190D67" w:rsidRPr="003A3C9E" w:rsidRDefault="00190D67" w:rsidP="000163B0">
            <w:pPr>
              <w:pStyle w:val="DernierParagraphe"/>
              <w:spacing w:line="276" w:lineRule="auto"/>
              <w:jc w:val="right"/>
              <w:rPr>
                <w:rFonts w:cs="Arial"/>
                <w:sz w:val="20"/>
                <w:lang w:eastAsia="fr-FR"/>
              </w:rPr>
            </w:pPr>
            <w:r w:rsidRPr="003A3C9E">
              <w:rPr>
                <w:rFonts w:cs="Arial"/>
                <w:sz w:val="20"/>
                <w:lang w:eastAsia="fr-FR"/>
              </w:rPr>
              <w:t>285</w:t>
            </w:r>
          </w:p>
        </w:tc>
        <w:tc>
          <w:tcPr>
            <w:tcW w:w="1891" w:type="dxa"/>
          </w:tcPr>
          <w:p w:rsidR="00190D67" w:rsidRPr="003A3C9E" w:rsidRDefault="00190D67" w:rsidP="000163B0">
            <w:pPr>
              <w:pStyle w:val="DernierParagraphe"/>
              <w:spacing w:line="276" w:lineRule="auto"/>
              <w:jc w:val="center"/>
              <w:rPr>
                <w:rFonts w:cs="Arial"/>
                <w:sz w:val="20"/>
                <w:lang w:eastAsia="fr-FR"/>
              </w:rPr>
            </w:pPr>
            <w:r w:rsidRPr="003A3C9E">
              <w:rPr>
                <w:rFonts w:cs="Arial"/>
                <w:sz w:val="20"/>
                <w:lang w:eastAsia="fr-FR"/>
              </w:rPr>
              <w:t>7002</w:t>
            </w:r>
          </w:p>
        </w:tc>
        <w:tc>
          <w:tcPr>
            <w:tcW w:w="1912" w:type="dxa"/>
          </w:tcPr>
          <w:p w:rsidR="00190D67" w:rsidRPr="003A3C9E" w:rsidRDefault="00190D67" w:rsidP="000163B0">
            <w:pPr>
              <w:pStyle w:val="DernierParagraphe"/>
              <w:spacing w:line="276" w:lineRule="auto"/>
              <w:jc w:val="right"/>
              <w:rPr>
                <w:rFonts w:cs="Arial"/>
                <w:sz w:val="20"/>
                <w:lang w:eastAsia="fr-FR"/>
              </w:rPr>
            </w:pPr>
            <w:r w:rsidRPr="003A3C9E">
              <w:rPr>
                <w:rFonts w:cs="Arial"/>
                <w:sz w:val="20"/>
                <w:lang w:eastAsia="fr-FR"/>
              </w:rPr>
              <w:t>50</w:t>
            </w:r>
          </w:p>
        </w:tc>
      </w:tr>
      <w:tr w:rsidR="00190D67" w:rsidTr="000163B0">
        <w:tc>
          <w:tcPr>
            <w:tcW w:w="706" w:type="dxa"/>
          </w:tcPr>
          <w:p w:rsidR="00190D67" w:rsidRPr="003A3C9E" w:rsidRDefault="00190D67" w:rsidP="000163B0">
            <w:pPr>
              <w:pStyle w:val="DernierParagraphe"/>
              <w:spacing w:line="276" w:lineRule="auto"/>
              <w:jc w:val="right"/>
              <w:rPr>
                <w:rFonts w:cs="Arial"/>
                <w:sz w:val="20"/>
                <w:lang w:eastAsia="fr-FR"/>
              </w:rPr>
            </w:pPr>
            <w:r w:rsidRPr="003A3C9E">
              <w:rPr>
                <w:rFonts w:cs="Arial"/>
                <w:sz w:val="20"/>
                <w:lang w:eastAsia="fr-FR"/>
              </w:rPr>
              <w:t>285</w:t>
            </w:r>
          </w:p>
        </w:tc>
        <w:tc>
          <w:tcPr>
            <w:tcW w:w="1891" w:type="dxa"/>
          </w:tcPr>
          <w:p w:rsidR="00190D67" w:rsidRPr="003A3C9E" w:rsidRDefault="00190D67" w:rsidP="000163B0">
            <w:pPr>
              <w:pStyle w:val="DernierParagraphe"/>
              <w:spacing w:line="276" w:lineRule="auto"/>
              <w:jc w:val="center"/>
              <w:rPr>
                <w:rFonts w:cs="Arial"/>
                <w:sz w:val="20"/>
                <w:lang w:eastAsia="fr-FR"/>
              </w:rPr>
            </w:pPr>
            <w:r w:rsidRPr="003A3C9E">
              <w:rPr>
                <w:rFonts w:cs="Arial"/>
                <w:sz w:val="20"/>
                <w:lang w:eastAsia="fr-FR"/>
              </w:rPr>
              <w:t>6008</w:t>
            </w:r>
          </w:p>
        </w:tc>
        <w:tc>
          <w:tcPr>
            <w:tcW w:w="1912" w:type="dxa"/>
          </w:tcPr>
          <w:p w:rsidR="00190D67" w:rsidRPr="003A3C9E" w:rsidRDefault="00190D67" w:rsidP="000163B0">
            <w:pPr>
              <w:pStyle w:val="DernierParagraphe"/>
              <w:spacing w:line="276" w:lineRule="auto"/>
              <w:jc w:val="right"/>
              <w:rPr>
                <w:rFonts w:cs="Arial"/>
                <w:sz w:val="20"/>
                <w:lang w:eastAsia="fr-FR"/>
              </w:rPr>
            </w:pPr>
            <w:r w:rsidRPr="003A3C9E">
              <w:rPr>
                <w:rFonts w:cs="Arial"/>
                <w:sz w:val="20"/>
                <w:lang w:eastAsia="fr-FR"/>
              </w:rPr>
              <w:t>50</w:t>
            </w:r>
          </w:p>
        </w:tc>
      </w:tr>
      <w:tr w:rsidR="00190D67" w:rsidTr="000163B0">
        <w:tc>
          <w:tcPr>
            <w:tcW w:w="706" w:type="dxa"/>
          </w:tcPr>
          <w:p w:rsidR="00190D67" w:rsidRPr="003A3C9E" w:rsidRDefault="00190D67" w:rsidP="000163B0">
            <w:pPr>
              <w:pStyle w:val="DernierParagraphe"/>
              <w:spacing w:line="276" w:lineRule="auto"/>
              <w:jc w:val="right"/>
              <w:rPr>
                <w:rFonts w:cs="Arial"/>
                <w:sz w:val="20"/>
                <w:lang w:eastAsia="fr-FR"/>
              </w:rPr>
            </w:pPr>
            <w:r w:rsidRPr="003A3C9E">
              <w:rPr>
                <w:rFonts w:cs="Arial"/>
                <w:sz w:val="20"/>
                <w:lang w:eastAsia="fr-FR"/>
              </w:rPr>
              <w:t>144</w:t>
            </w:r>
          </w:p>
        </w:tc>
        <w:tc>
          <w:tcPr>
            <w:tcW w:w="1891" w:type="dxa"/>
          </w:tcPr>
          <w:p w:rsidR="00190D67" w:rsidRPr="003A3C9E" w:rsidRDefault="00190D67" w:rsidP="000163B0">
            <w:pPr>
              <w:pStyle w:val="DernierParagraphe"/>
              <w:spacing w:line="276" w:lineRule="auto"/>
              <w:jc w:val="center"/>
              <w:rPr>
                <w:rFonts w:cs="Arial"/>
                <w:sz w:val="20"/>
                <w:lang w:eastAsia="fr-FR"/>
              </w:rPr>
            </w:pPr>
            <w:r w:rsidRPr="003A3C9E">
              <w:rPr>
                <w:rFonts w:cs="Arial"/>
                <w:sz w:val="20"/>
                <w:lang w:eastAsia="fr-FR"/>
              </w:rPr>
              <w:t>6008</w:t>
            </w:r>
          </w:p>
        </w:tc>
        <w:tc>
          <w:tcPr>
            <w:tcW w:w="1912" w:type="dxa"/>
          </w:tcPr>
          <w:p w:rsidR="00190D67" w:rsidRPr="003A3C9E" w:rsidRDefault="00190D67" w:rsidP="000163B0">
            <w:pPr>
              <w:pStyle w:val="DernierParagraphe"/>
              <w:spacing w:line="276" w:lineRule="auto"/>
              <w:jc w:val="right"/>
              <w:rPr>
                <w:rFonts w:cs="Arial"/>
                <w:sz w:val="20"/>
                <w:lang w:eastAsia="fr-FR"/>
              </w:rPr>
            </w:pPr>
            <w:r w:rsidRPr="003A3C9E">
              <w:rPr>
                <w:rFonts w:cs="Arial"/>
                <w:sz w:val="20"/>
                <w:lang w:eastAsia="fr-FR"/>
              </w:rPr>
              <w:t>250</w:t>
            </w:r>
          </w:p>
        </w:tc>
      </w:tr>
      <w:tr w:rsidR="00190D67" w:rsidTr="000163B0">
        <w:tc>
          <w:tcPr>
            <w:tcW w:w="706" w:type="dxa"/>
          </w:tcPr>
          <w:p w:rsidR="00190D67" w:rsidRPr="003A3C9E" w:rsidRDefault="00190D67" w:rsidP="000163B0">
            <w:pPr>
              <w:pStyle w:val="DernierParagraphe"/>
              <w:spacing w:line="276" w:lineRule="auto"/>
              <w:rPr>
                <w:rFonts w:cs="Arial"/>
                <w:sz w:val="20"/>
                <w:lang w:eastAsia="fr-FR"/>
              </w:rPr>
            </w:pPr>
            <w:r w:rsidRPr="003A3C9E">
              <w:rPr>
                <w:rFonts w:cs="Arial"/>
                <w:sz w:val="20"/>
                <w:lang w:eastAsia="fr-FR"/>
              </w:rPr>
              <w:t>…</w:t>
            </w:r>
          </w:p>
        </w:tc>
        <w:tc>
          <w:tcPr>
            <w:tcW w:w="1891" w:type="dxa"/>
          </w:tcPr>
          <w:p w:rsidR="00190D67" w:rsidRPr="003A3C9E" w:rsidRDefault="00190D67" w:rsidP="000163B0">
            <w:pPr>
              <w:pStyle w:val="DernierParagraphe"/>
              <w:spacing w:line="276" w:lineRule="auto"/>
              <w:rPr>
                <w:rFonts w:cs="Arial"/>
                <w:sz w:val="20"/>
                <w:lang w:eastAsia="fr-FR"/>
              </w:rPr>
            </w:pPr>
            <w:r w:rsidRPr="003A3C9E">
              <w:rPr>
                <w:rFonts w:cs="Arial"/>
                <w:sz w:val="20"/>
                <w:lang w:eastAsia="fr-FR"/>
              </w:rPr>
              <w:t>…</w:t>
            </w:r>
          </w:p>
        </w:tc>
        <w:tc>
          <w:tcPr>
            <w:tcW w:w="1912" w:type="dxa"/>
          </w:tcPr>
          <w:p w:rsidR="00190D67" w:rsidRPr="003A3C9E" w:rsidRDefault="00190D67" w:rsidP="000163B0">
            <w:pPr>
              <w:pStyle w:val="DernierParagraphe"/>
              <w:spacing w:line="276" w:lineRule="auto"/>
              <w:rPr>
                <w:rFonts w:cs="Arial"/>
                <w:sz w:val="20"/>
                <w:lang w:eastAsia="fr-FR"/>
              </w:rPr>
            </w:pPr>
            <w:r w:rsidRPr="003A3C9E">
              <w:rPr>
                <w:rFonts w:cs="Arial"/>
                <w:sz w:val="20"/>
                <w:lang w:eastAsia="fr-FR"/>
              </w:rPr>
              <w:t>…</w:t>
            </w:r>
          </w:p>
        </w:tc>
      </w:tr>
    </w:tbl>
    <w:p w:rsidR="00190D67" w:rsidRDefault="00190D67" w:rsidP="00190D67">
      <w:pPr>
        <w:pStyle w:val="NormalWeb"/>
        <w:rPr>
          <w:rFonts w:ascii="Arial" w:hAnsi="Arial" w:cs="Arial"/>
        </w:rPr>
        <w:sectPr w:rsidR="00190D67" w:rsidSect="00EA1D7B">
          <w:type w:val="continuous"/>
          <w:pgSz w:w="11906" w:h="16838" w:code="9"/>
          <w:pgMar w:top="1134" w:right="1134" w:bottom="1134" w:left="1134" w:header="720" w:footer="709" w:gutter="0"/>
          <w:cols w:num="2" w:space="720"/>
          <w:docGrid w:linePitch="360"/>
        </w:sectPr>
      </w:pPr>
    </w:p>
    <w:p w:rsidR="00190D67" w:rsidRPr="00737451" w:rsidRDefault="00190D67" w:rsidP="00190D67">
      <w:pPr>
        <w:pStyle w:val="DernierParagraphe"/>
        <w:rPr>
          <w:b/>
        </w:rPr>
      </w:pPr>
      <w:r w:rsidRPr="00737451">
        <w:rPr>
          <w:b/>
        </w:rPr>
        <w:lastRenderedPageBreak/>
        <w:t>T</w:t>
      </w:r>
      <w:r>
        <w:rPr>
          <w:b/>
        </w:rPr>
        <w:t>able Membre</w:t>
      </w:r>
    </w:p>
    <w:tbl>
      <w:tblPr>
        <w:tblW w:w="78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9"/>
        <w:gridCol w:w="727"/>
        <w:gridCol w:w="1276"/>
        <w:gridCol w:w="1690"/>
        <w:gridCol w:w="594"/>
        <w:gridCol w:w="3012"/>
      </w:tblGrid>
      <w:tr w:rsidR="00190D67" w:rsidRPr="007A168A" w:rsidTr="000163B0">
        <w:tc>
          <w:tcPr>
            <w:tcW w:w="549" w:type="dxa"/>
            <w:shd w:val="clear" w:color="auto" w:fill="D9D9D9"/>
          </w:tcPr>
          <w:p w:rsidR="00190D67" w:rsidRPr="00033E1F" w:rsidRDefault="00190D67" w:rsidP="000163B0">
            <w:pPr>
              <w:spacing w:line="276" w:lineRule="auto"/>
              <w:jc w:val="center"/>
              <w:rPr>
                <w:rFonts w:ascii="Arial" w:hAnsi="Arial" w:cs="Arial"/>
                <w:sz w:val="20"/>
                <w:szCs w:val="20"/>
              </w:rPr>
            </w:pPr>
            <w:r w:rsidRPr="00033E1F">
              <w:rPr>
                <w:rFonts w:ascii="Arial" w:hAnsi="Arial" w:cs="Arial"/>
                <w:sz w:val="20"/>
                <w:szCs w:val="20"/>
              </w:rPr>
              <w:t>id</w:t>
            </w:r>
          </w:p>
        </w:tc>
        <w:tc>
          <w:tcPr>
            <w:tcW w:w="727" w:type="dxa"/>
            <w:shd w:val="clear" w:color="auto" w:fill="D9D9D9"/>
          </w:tcPr>
          <w:p w:rsidR="00190D67" w:rsidRPr="00033E1F" w:rsidRDefault="00190D67" w:rsidP="000163B0">
            <w:pPr>
              <w:spacing w:line="276" w:lineRule="auto"/>
              <w:jc w:val="center"/>
              <w:rPr>
                <w:rFonts w:ascii="Arial" w:hAnsi="Arial" w:cs="Arial"/>
                <w:sz w:val="20"/>
                <w:szCs w:val="20"/>
              </w:rPr>
            </w:pPr>
            <w:r>
              <w:rPr>
                <w:rFonts w:ascii="Arial" w:hAnsi="Arial" w:cs="Arial"/>
                <w:sz w:val="20"/>
                <w:szCs w:val="20"/>
              </w:rPr>
              <w:t>…</w:t>
            </w:r>
          </w:p>
        </w:tc>
        <w:tc>
          <w:tcPr>
            <w:tcW w:w="1276" w:type="dxa"/>
            <w:shd w:val="clear" w:color="auto" w:fill="D9D9D9"/>
          </w:tcPr>
          <w:p w:rsidR="00190D67" w:rsidRPr="00033E1F" w:rsidRDefault="00190D67" w:rsidP="000163B0">
            <w:pPr>
              <w:spacing w:line="276" w:lineRule="auto"/>
              <w:jc w:val="center"/>
              <w:rPr>
                <w:rFonts w:ascii="Arial" w:hAnsi="Arial" w:cs="Arial"/>
                <w:sz w:val="20"/>
                <w:szCs w:val="20"/>
              </w:rPr>
            </w:pPr>
            <w:r w:rsidRPr="00033E1F">
              <w:rPr>
                <w:rFonts w:ascii="Arial" w:hAnsi="Arial" w:cs="Arial"/>
                <w:sz w:val="20"/>
                <w:szCs w:val="20"/>
              </w:rPr>
              <w:t>nom</w:t>
            </w:r>
          </w:p>
        </w:tc>
        <w:tc>
          <w:tcPr>
            <w:tcW w:w="1690" w:type="dxa"/>
            <w:shd w:val="clear" w:color="auto" w:fill="D9D9D9"/>
          </w:tcPr>
          <w:p w:rsidR="00190D67" w:rsidRPr="00033E1F" w:rsidRDefault="00190D67" w:rsidP="000163B0">
            <w:pPr>
              <w:spacing w:line="276" w:lineRule="auto"/>
              <w:jc w:val="center"/>
              <w:rPr>
                <w:rFonts w:ascii="Arial" w:hAnsi="Arial" w:cs="Arial"/>
                <w:sz w:val="20"/>
                <w:szCs w:val="20"/>
              </w:rPr>
            </w:pPr>
            <w:proofErr w:type="spellStart"/>
            <w:r w:rsidRPr="00033E1F">
              <w:rPr>
                <w:rFonts w:ascii="Arial" w:hAnsi="Arial" w:cs="Arial"/>
                <w:sz w:val="20"/>
                <w:szCs w:val="20"/>
              </w:rPr>
              <w:t>prenom</w:t>
            </w:r>
            <w:proofErr w:type="spellEnd"/>
          </w:p>
        </w:tc>
        <w:tc>
          <w:tcPr>
            <w:tcW w:w="594" w:type="dxa"/>
            <w:shd w:val="clear" w:color="auto" w:fill="D9D9D9"/>
          </w:tcPr>
          <w:p w:rsidR="00190D67" w:rsidRPr="00033E1F" w:rsidRDefault="00190D67" w:rsidP="000163B0">
            <w:pPr>
              <w:spacing w:line="276" w:lineRule="auto"/>
              <w:jc w:val="center"/>
              <w:rPr>
                <w:rFonts w:ascii="Arial" w:hAnsi="Arial" w:cs="Arial"/>
                <w:sz w:val="20"/>
                <w:szCs w:val="20"/>
              </w:rPr>
            </w:pPr>
            <w:r w:rsidRPr="00033E1F">
              <w:rPr>
                <w:rFonts w:ascii="Arial" w:hAnsi="Arial" w:cs="Arial"/>
                <w:sz w:val="20"/>
                <w:szCs w:val="20"/>
              </w:rPr>
              <w:t>…</w:t>
            </w:r>
          </w:p>
        </w:tc>
        <w:tc>
          <w:tcPr>
            <w:tcW w:w="3012" w:type="dxa"/>
            <w:shd w:val="clear" w:color="auto" w:fill="D9D9D9"/>
          </w:tcPr>
          <w:p w:rsidR="00190D67" w:rsidRPr="00033E1F" w:rsidRDefault="00190D67" w:rsidP="000163B0">
            <w:pPr>
              <w:spacing w:line="276" w:lineRule="auto"/>
              <w:jc w:val="center"/>
              <w:rPr>
                <w:rFonts w:ascii="Arial" w:hAnsi="Arial" w:cs="Arial"/>
                <w:sz w:val="20"/>
                <w:szCs w:val="20"/>
              </w:rPr>
            </w:pPr>
            <w:proofErr w:type="spellStart"/>
            <w:r>
              <w:rPr>
                <w:rFonts w:ascii="Arial" w:hAnsi="Arial" w:cs="Arial"/>
                <w:sz w:val="20"/>
                <w:szCs w:val="20"/>
              </w:rPr>
              <w:t>me</w:t>
            </w:r>
            <w:r w:rsidRPr="00033E1F">
              <w:rPr>
                <w:rFonts w:ascii="Arial" w:hAnsi="Arial" w:cs="Arial"/>
                <w:sz w:val="20"/>
                <w:szCs w:val="20"/>
              </w:rPr>
              <w:t>l</w:t>
            </w:r>
            <w:proofErr w:type="spellEnd"/>
          </w:p>
        </w:tc>
      </w:tr>
      <w:tr w:rsidR="00190D67" w:rsidRPr="007A168A" w:rsidTr="000163B0">
        <w:tc>
          <w:tcPr>
            <w:tcW w:w="549" w:type="dxa"/>
          </w:tcPr>
          <w:p w:rsidR="00190D67" w:rsidRPr="003A3C9E" w:rsidRDefault="00190D67" w:rsidP="000163B0">
            <w:pPr>
              <w:pStyle w:val="DernierParagraphe"/>
              <w:spacing w:line="276" w:lineRule="auto"/>
              <w:jc w:val="right"/>
              <w:rPr>
                <w:rFonts w:cs="Arial"/>
                <w:sz w:val="20"/>
                <w:lang w:eastAsia="fr-FR"/>
              </w:rPr>
            </w:pPr>
            <w:r w:rsidRPr="003A3C9E">
              <w:rPr>
                <w:rFonts w:cs="Arial"/>
                <w:sz w:val="20"/>
                <w:lang w:eastAsia="fr-FR"/>
              </w:rPr>
              <w:t>12</w:t>
            </w:r>
          </w:p>
        </w:tc>
        <w:tc>
          <w:tcPr>
            <w:tcW w:w="727" w:type="dxa"/>
          </w:tcPr>
          <w:p w:rsidR="00190D67" w:rsidRPr="003A3C9E" w:rsidRDefault="00190D67" w:rsidP="000163B0">
            <w:pPr>
              <w:pStyle w:val="DernierParagraphe"/>
              <w:spacing w:line="276" w:lineRule="auto"/>
              <w:rPr>
                <w:rFonts w:cs="Arial"/>
                <w:sz w:val="20"/>
                <w:lang w:eastAsia="fr-FR"/>
              </w:rPr>
            </w:pPr>
          </w:p>
        </w:tc>
        <w:tc>
          <w:tcPr>
            <w:tcW w:w="1276" w:type="dxa"/>
          </w:tcPr>
          <w:p w:rsidR="00190D67" w:rsidRPr="003A3C9E" w:rsidRDefault="00190D67" w:rsidP="000163B0">
            <w:pPr>
              <w:pStyle w:val="DernierParagraphe"/>
              <w:spacing w:line="276" w:lineRule="auto"/>
              <w:rPr>
                <w:rFonts w:cs="Arial"/>
                <w:sz w:val="20"/>
                <w:lang w:eastAsia="fr-FR"/>
              </w:rPr>
            </w:pPr>
            <w:r w:rsidRPr="003A3C9E">
              <w:rPr>
                <w:rFonts w:cs="Arial"/>
                <w:sz w:val="20"/>
                <w:lang w:eastAsia="fr-FR"/>
              </w:rPr>
              <w:t>Favre</w:t>
            </w:r>
          </w:p>
        </w:tc>
        <w:tc>
          <w:tcPr>
            <w:tcW w:w="1690" w:type="dxa"/>
          </w:tcPr>
          <w:p w:rsidR="00190D67" w:rsidRPr="003A3C9E" w:rsidRDefault="00190D67" w:rsidP="000163B0">
            <w:pPr>
              <w:pStyle w:val="DernierParagraphe"/>
              <w:spacing w:line="276" w:lineRule="auto"/>
              <w:rPr>
                <w:rFonts w:cs="Arial"/>
                <w:sz w:val="20"/>
                <w:lang w:eastAsia="fr-FR"/>
              </w:rPr>
            </w:pPr>
            <w:r w:rsidRPr="003A3C9E">
              <w:rPr>
                <w:rFonts w:cs="Arial"/>
                <w:sz w:val="20"/>
                <w:lang w:eastAsia="fr-FR"/>
              </w:rPr>
              <w:t>Sarah</w:t>
            </w:r>
          </w:p>
        </w:tc>
        <w:tc>
          <w:tcPr>
            <w:tcW w:w="594" w:type="dxa"/>
          </w:tcPr>
          <w:p w:rsidR="00190D67" w:rsidRPr="003A3C9E" w:rsidRDefault="00190D67" w:rsidP="000163B0">
            <w:pPr>
              <w:pStyle w:val="DernierParagraphe"/>
              <w:spacing w:line="276" w:lineRule="auto"/>
              <w:jc w:val="center"/>
              <w:rPr>
                <w:rFonts w:cs="Arial"/>
                <w:sz w:val="20"/>
                <w:lang w:eastAsia="fr-FR"/>
              </w:rPr>
            </w:pPr>
          </w:p>
        </w:tc>
        <w:tc>
          <w:tcPr>
            <w:tcW w:w="3012" w:type="dxa"/>
          </w:tcPr>
          <w:p w:rsidR="00190D67" w:rsidRPr="003A3C9E" w:rsidRDefault="009A3248" w:rsidP="00CE4567">
            <w:pPr>
              <w:pStyle w:val="DernierParagraphe"/>
              <w:spacing w:line="276" w:lineRule="auto"/>
              <w:rPr>
                <w:rFonts w:cs="Arial"/>
                <w:sz w:val="20"/>
                <w:lang w:eastAsia="fr-FR"/>
              </w:rPr>
            </w:pPr>
            <w:r>
              <w:rPr>
                <w:rFonts w:cs="Arial"/>
                <w:sz w:val="20"/>
                <w:lang w:eastAsia="fr-FR"/>
              </w:rPr>
              <w:t>s</w:t>
            </w:r>
            <w:r w:rsidR="00190D67" w:rsidRPr="005F047A">
              <w:rPr>
                <w:rFonts w:cs="Arial"/>
                <w:sz w:val="20"/>
                <w:lang w:eastAsia="fr-FR"/>
              </w:rPr>
              <w:t>arah.favre34@</w:t>
            </w:r>
            <w:r w:rsidR="00CE4567">
              <w:rPr>
                <w:rFonts w:cs="Arial"/>
                <w:sz w:val="20"/>
                <w:lang w:eastAsia="fr-FR"/>
              </w:rPr>
              <w:t>xxxx</w:t>
            </w:r>
            <w:r w:rsidR="00190D67" w:rsidRPr="005F047A">
              <w:rPr>
                <w:rFonts w:cs="Arial"/>
                <w:sz w:val="20"/>
                <w:lang w:eastAsia="fr-FR"/>
              </w:rPr>
              <w:t>.com</w:t>
            </w:r>
          </w:p>
        </w:tc>
      </w:tr>
      <w:tr w:rsidR="00190D67" w:rsidRPr="007A168A" w:rsidTr="000163B0">
        <w:tc>
          <w:tcPr>
            <w:tcW w:w="549" w:type="dxa"/>
          </w:tcPr>
          <w:p w:rsidR="00190D67" w:rsidRPr="003A3C9E" w:rsidRDefault="00190D67" w:rsidP="000163B0">
            <w:pPr>
              <w:pStyle w:val="DernierParagraphe"/>
              <w:spacing w:line="276" w:lineRule="auto"/>
              <w:jc w:val="right"/>
              <w:rPr>
                <w:rFonts w:cs="Arial"/>
                <w:sz w:val="20"/>
                <w:lang w:eastAsia="fr-FR"/>
              </w:rPr>
            </w:pPr>
            <w:r w:rsidRPr="003A3C9E">
              <w:rPr>
                <w:rFonts w:cs="Arial"/>
                <w:sz w:val="20"/>
                <w:lang w:eastAsia="fr-FR"/>
              </w:rPr>
              <w:t>23</w:t>
            </w:r>
          </w:p>
        </w:tc>
        <w:tc>
          <w:tcPr>
            <w:tcW w:w="727" w:type="dxa"/>
          </w:tcPr>
          <w:p w:rsidR="00190D67" w:rsidRPr="003A3C9E" w:rsidRDefault="00190D67" w:rsidP="000163B0">
            <w:pPr>
              <w:pStyle w:val="DernierParagraphe"/>
              <w:spacing w:line="276" w:lineRule="auto"/>
              <w:rPr>
                <w:rFonts w:cs="Arial"/>
                <w:sz w:val="20"/>
                <w:lang w:eastAsia="fr-FR"/>
              </w:rPr>
            </w:pPr>
          </w:p>
        </w:tc>
        <w:tc>
          <w:tcPr>
            <w:tcW w:w="1276" w:type="dxa"/>
          </w:tcPr>
          <w:p w:rsidR="00190D67" w:rsidRPr="003A3C9E" w:rsidRDefault="00190D67" w:rsidP="000163B0">
            <w:pPr>
              <w:pStyle w:val="DernierParagraphe"/>
              <w:spacing w:line="276" w:lineRule="auto"/>
              <w:rPr>
                <w:rFonts w:cs="Arial"/>
                <w:sz w:val="20"/>
                <w:lang w:eastAsia="fr-FR"/>
              </w:rPr>
            </w:pPr>
            <w:r w:rsidRPr="003A3C9E">
              <w:rPr>
                <w:rFonts w:cs="Arial"/>
                <w:sz w:val="20"/>
                <w:lang w:eastAsia="fr-FR"/>
              </w:rPr>
              <w:t>Pons</w:t>
            </w:r>
          </w:p>
        </w:tc>
        <w:tc>
          <w:tcPr>
            <w:tcW w:w="1690" w:type="dxa"/>
          </w:tcPr>
          <w:p w:rsidR="00190D67" w:rsidRPr="003A3C9E" w:rsidRDefault="00190D67" w:rsidP="000163B0">
            <w:pPr>
              <w:pStyle w:val="DernierParagraphe"/>
              <w:spacing w:line="276" w:lineRule="auto"/>
              <w:rPr>
                <w:rFonts w:cs="Arial"/>
                <w:sz w:val="20"/>
                <w:lang w:eastAsia="fr-FR"/>
              </w:rPr>
            </w:pPr>
            <w:r w:rsidRPr="003A3C9E">
              <w:rPr>
                <w:rFonts w:cs="Arial"/>
                <w:sz w:val="20"/>
                <w:lang w:eastAsia="fr-FR"/>
              </w:rPr>
              <w:t>Camille</w:t>
            </w:r>
          </w:p>
        </w:tc>
        <w:tc>
          <w:tcPr>
            <w:tcW w:w="594" w:type="dxa"/>
          </w:tcPr>
          <w:p w:rsidR="00190D67" w:rsidRPr="003A3C9E" w:rsidRDefault="00190D67" w:rsidP="000163B0">
            <w:pPr>
              <w:pStyle w:val="DernierParagraphe"/>
              <w:spacing w:line="276" w:lineRule="auto"/>
              <w:jc w:val="center"/>
              <w:rPr>
                <w:rFonts w:cs="Arial"/>
                <w:sz w:val="20"/>
                <w:lang w:eastAsia="fr-FR"/>
              </w:rPr>
            </w:pPr>
          </w:p>
        </w:tc>
        <w:tc>
          <w:tcPr>
            <w:tcW w:w="3012" w:type="dxa"/>
          </w:tcPr>
          <w:p w:rsidR="00190D67" w:rsidRPr="003A3C9E" w:rsidRDefault="009A3248" w:rsidP="00CE4567">
            <w:pPr>
              <w:pStyle w:val="DernierParagraphe"/>
              <w:spacing w:line="276" w:lineRule="auto"/>
              <w:rPr>
                <w:rFonts w:cs="Arial"/>
                <w:sz w:val="20"/>
                <w:lang w:eastAsia="fr-FR"/>
              </w:rPr>
            </w:pPr>
            <w:r>
              <w:rPr>
                <w:rFonts w:cs="Arial"/>
                <w:sz w:val="20"/>
                <w:lang w:eastAsia="fr-FR"/>
              </w:rPr>
              <w:t>p</w:t>
            </w:r>
            <w:r w:rsidR="00190D67" w:rsidRPr="005F047A">
              <w:rPr>
                <w:rFonts w:cs="Arial"/>
                <w:sz w:val="20"/>
                <w:lang w:eastAsia="fr-FR"/>
              </w:rPr>
              <w:t>ons.camille@</w:t>
            </w:r>
            <w:r w:rsidR="00CE4567">
              <w:rPr>
                <w:rFonts w:cs="Arial"/>
                <w:sz w:val="20"/>
                <w:lang w:eastAsia="fr-FR"/>
              </w:rPr>
              <w:t>xxx</w:t>
            </w:r>
            <w:r w:rsidR="00190D67" w:rsidRPr="005F047A">
              <w:rPr>
                <w:rFonts w:cs="Arial"/>
                <w:sz w:val="20"/>
                <w:lang w:eastAsia="fr-FR"/>
              </w:rPr>
              <w:t>.fr</w:t>
            </w:r>
          </w:p>
        </w:tc>
      </w:tr>
      <w:tr w:rsidR="00190D67" w:rsidRPr="002B3F94" w:rsidTr="000163B0">
        <w:tc>
          <w:tcPr>
            <w:tcW w:w="549" w:type="dxa"/>
          </w:tcPr>
          <w:p w:rsidR="00190D67" w:rsidRPr="003A3C9E" w:rsidRDefault="00190D67" w:rsidP="000163B0">
            <w:pPr>
              <w:pStyle w:val="DernierParagraphe"/>
              <w:spacing w:line="276" w:lineRule="auto"/>
              <w:jc w:val="right"/>
              <w:rPr>
                <w:rFonts w:cs="Arial"/>
                <w:sz w:val="20"/>
                <w:lang w:eastAsia="fr-FR"/>
              </w:rPr>
            </w:pPr>
            <w:r w:rsidRPr="003A3C9E">
              <w:rPr>
                <w:rFonts w:cs="Arial"/>
                <w:sz w:val="20"/>
                <w:lang w:eastAsia="fr-FR"/>
              </w:rPr>
              <w:t>143</w:t>
            </w:r>
          </w:p>
        </w:tc>
        <w:tc>
          <w:tcPr>
            <w:tcW w:w="727" w:type="dxa"/>
          </w:tcPr>
          <w:p w:rsidR="00190D67" w:rsidRPr="003A3C9E" w:rsidRDefault="00190D67" w:rsidP="000163B0">
            <w:pPr>
              <w:pStyle w:val="DernierParagraphe"/>
              <w:spacing w:line="276" w:lineRule="auto"/>
              <w:rPr>
                <w:rFonts w:cs="Arial"/>
                <w:sz w:val="20"/>
                <w:lang w:eastAsia="fr-FR"/>
              </w:rPr>
            </w:pPr>
          </w:p>
        </w:tc>
        <w:tc>
          <w:tcPr>
            <w:tcW w:w="1276" w:type="dxa"/>
          </w:tcPr>
          <w:p w:rsidR="00190D67" w:rsidRPr="003A3C9E" w:rsidRDefault="00190D67" w:rsidP="000163B0">
            <w:pPr>
              <w:pStyle w:val="DernierParagraphe"/>
              <w:spacing w:line="276" w:lineRule="auto"/>
              <w:rPr>
                <w:rFonts w:cs="Arial"/>
                <w:sz w:val="20"/>
                <w:lang w:eastAsia="fr-FR"/>
              </w:rPr>
            </w:pPr>
            <w:proofErr w:type="spellStart"/>
            <w:r w:rsidRPr="003A3C9E">
              <w:rPr>
                <w:rFonts w:cs="Arial"/>
                <w:sz w:val="20"/>
                <w:lang w:eastAsia="fr-FR"/>
              </w:rPr>
              <w:t>Saulx</w:t>
            </w:r>
            <w:proofErr w:type="spellEnd"/>
          </w:p>
        </w:tc>
        <w:tc>
          <w:tcPr>
            <w:tcW w:w="1690" w:type="dxa"/>
          </w:tcPr>
          <w:p w:rsidR="00190D67" w:rsidRPr="003A3C9E" w:rsidRDefault="00190D67" w:rsidP="000163B0">
            <w:pPr>
              <w:pStyle w:val="DernierParagraphe"/>
              <w:spacing w:line="276" w:lineRule="auto"/>
              <w:rPr>
                <w:rFonts w:cs="Arial"/>
                <w:sz w:val="20"/>
                <w:lang w:eastAsia="fr-FR"/>
              </w:rPr>
            </w:pPr>
            <w:proofErr w:type="spellStart"/>
            <w:r w:rsidRPr="003A3C9E">
              <w:rPr>
                <w:rFonts w:cs="Arial"/>
                <w:sz w:val="20"/>
                <w:lang w:eastAsia="fr-FR"/>
              </w:rPr>
              <w:t>Norlan</w:t>
            </w:r>
            <w:proofErr w:type="spellEnd"/>
          </w:p>
        </w:tc>
        <w:tc>
          <w:tcPr>
            <w:tcW w:w="594" w:type="dxa"/>
          </w:tcPr>
          <w:p w:rsidR="00190D67" w:rsidRPr="00033E1F" w:rsidRDefault="00190D67" w:rsidP="000163B0">
            <w:pPr>
              <w:pStyle w:val="DernierParagraphe"/>
              <w:spacing w:line="276" w:lineRule="auto"/>
              <w:jc w:val="center"/>
              <w:rPr>
                <w:rFonts w:cs="Arial"/>
                <w:sz w:val="20"/>
                <w:lang w:val="en-US" w:eastAsia="fr-FR"/>
              </w:rPr>
            </w:pPr>
          </w:p>
        </w:tc>
        <w:tc>
          <w:tcPr>
            <w:tcW w:w="3012" w:type="dxa"/>
          </w:tcPr>
          <w:p w:rsidR="00190D67" w:rsidRPr="00033E1F" w:rsidRDefault="00190D67" w:rsidP="00CE4567">
            <w:pPr>
              <w:pStyle w:val="DernierParagraphe"/>
              <w:spacing w:line="276" w:lineRule="auto"/>
              <w:rPr>
                <w:rFonts w:cs="Arial"/>
                <w:sz w:val="20"/>
                <w:lang w:val="en-US" w:eastAsia="fr-FR"/>
              </w:rPr>
            </w:pPr>
            <w:r w:rsidRPr="005F047A">
              <w:rPr>
                <w:rFonts w:cs="Arial"/>
                <w:sz w:val="20"/>
                <w:lang w:val="en-US" w:eastAsia="fr-FR"/>
              </w:rPr>
              <w:t>s.norlan@</w:t>
            </w:r>
            <w:r w:rsidR="00CE4567">
              <w:rPr>
                <w:rFonts w:cs="Arial"/>
                <w:sz w:val="20"/>
                <w:lang w:val="en-US" w:eastAsia="fr-FR"/>
              </w:rPr>
              <w:t>xxx</w:t>
            </w:r>
            <w:r w:rsidRPr="005F047A">
              <w:rPr>
                <w:rFonts w:cs="Arial"/>
                <w:sz w:val="20"/>
                <w:lang w:val="en-US" w:eastAsia="fr-FR"/>
              </w:rPr>
              <w:t>.fr</w:t>
            </w:r>
          </w:p>
        </w:tc>
      </w:tr>
      <w:tr w:rsidR="00190D67" w:rsidRPr="002B3F94" w:rsidTr="000163B0">
        <w:tc>
          <w:tcPr>
            <w:tcW w:w="549" w:type="dxa"/>
          </w:tcPr>
          <w:p w:rsidR="00190D67" w:rsidRPr="00033E1F" w:rsidRDefault="00190D67" w:rsidP="000163B0">
            <w:pPr>
              <w:pStyle w:val="DernierParagraphe"/>
              <w:spacing w:line="276" w:lineRule="auto"/>
              <w:jc w:val="right"/>
              <w:rPr>
                <w:rFonts w:cs="Arial"/>
                <w:sz w:val="20"/>
                <w:lang w:val="en-US" w:eastAsia="fr-FR"/>
              </w:rPr>
            </w:pPr>
            <w:r w:rsidRPr="00033E1F">
              <w:rPr>
                <w:rFonts w:cs="Arial"/>
                <w:sz w:val="20"/>
                <w:lang w:val="en-US" w:eastAsia="fr-FR"/>
              </w:rPr>
              <w:t>144</w:t>
            </w:r>
          </w:p>
        </w:tc>
        <w:tc>
          <w:tcPr>
            <w:tcW w:w="727" w:type="dxa"/>
          </w:tcPr>
          <w:p w:rsidR="00190D67" w:rsidRPr="00033E1F" w:rsidRDefault="00190D67" w:rsidP="000163B0">
            <w:pPr>
              <w:pStyle w:val="DernierParagraphe"/>
              <w:spacing w:line="276" w:lineRule="auto"/>
              <w:rPr>
                <w:rFonts w:cs="Arial"/>
                <w:sz w:val="20"/>
                <w:lang w:val="en-US" w:eastAsia="fr-FR"/>
              </w:rPr>
            </w:pPr>
          </w:p>
        </w:tc>
        <w:tc>
          <w:tcPr>
            <w:tcW w:w="1276" w:type="dxa"/>
          </w:tcPr>
          <w:p w:rsidR="00190D67" w:rsidRPr="00033E1F" w:rsidRDefault="00190D67" w:rsidP="000163B0">
            <w:pPr>
              <w:pStyle w:val="DernierParagraphe"/>
              <w:spacing w:line="276" w:lineRule="auto"/>
              <w:rPr>
                <w:rFonts w:cs="Arial"/>
                <w:sz w:val="20"/>
                <w:lang w:val="en-US" w:eastAsia="fr-FR"/>
              </w:rPr>
            </w:pPr>
            <w:r w:rsidRPr="00033E1F">
              <w:rPr>
                <w:rFonts w:cs="Arial"/>
                <w:sz w:val="20"/>
                <w:lang w:val="en-US" w:eastAsia="fr-FR"/>
              </w:rPr>
              <w:t>Cetin</w:t>
            </w:r>
          </w:p>
        </w:tc>
        <w:tc>
          <w:tcPr>
            <w:tcW w:w="1690" w:type="dxa"/>
          </w:tcPr>
          <w:p w:rsidR="00190D67" w:rsidRPr="00033E1F" w:rsidRDefault="00190D67" w:rsidP="000163B0">
            <w:pPr>
              <w:pStyle w:val="DernierParagraphe"/>
              <w:spacing w:line="276" w:lineRule="auto"/>
              <w:rPr>
                <w:rFonts w:cs="Arial"/>
                <w:sz w:val="20"/>
                <w:lang w:val="en-US" w:eastAsia="fr-FR"/>
              </w:rPr>
            </w:pPr>
            <w:proofErr w:type="spellStart"/>
            <w:r w:rsidRPr="00033E1F">
              <w:rPr>
                <w:rFonts w:cs="Arial"/>
                <w:sz w:val="20"/>
                <w:lang w:val="en-US" w:eastAsia="fr-FR"/>
              </w:rPr>
              <w:t>Yuksel</w:t>
            </w:r>
            <w:proofErr w:type="spellEnd"/>
          </w:p>
        </w:tc>
        <w:tc>
          <w:tcPr>
            <w:tcW w:w="594" w:type="dxa"/>
          </w:tcPr>
          <w:p w:rsidR="00190D67" w:rsidRPr="00033E1F" w:rsidRDefault="00190D67" w:rsidP="000163B0">
            <w:pPr>
              <w:pStyle w:val="DernierParagraphe"/>
              <w:spacing w:line="276" w:lineRule="auto"/>
              <w:jc w:val="center"/>
              <w:rPr>
                <w:rFonts w:cs="Arial"/>
                <w:sz w:val="20"/>
                <w:lang w:val="en-US" w:eastAsia="fr-FR"/>
              </w:rPr>
            </w:pPr>
          </w:p>
        </w:tc>
        <w:tc>
          <w:tcPr>
            <w:tcW w:w="3012" w:type="dxa"/>
          </w:tcPr>
          <w:p w:rsidR="00190D67" w:rsidRPr="00033E1F" w:rsidRDefault="009A3248" w:rsidP="00CE4567">
            <w:pPr>
              <w:pStyle w:val="DernierParagraphe"/>
              <w:spacing w:line="276" w:lineRule="auto"/>
              <w:rPr>
                <w:rFonts w:cs="Arial"/>
                <w:sz w:val="20"/>
                <w:lang w:val="en-US" w:eastAsia="fr-FR"/>
              </w:rPr>
            </w:pPr>
            <w:r>
              <w:rPr>
                <w:rFonts w:cs="Arial"/>
                <w:sz w:val="20"/>
                <w:lang w:val="en-US" w:eastAsia="fr-FR"/>
              </w:rPr>
              <w:t>y</w:t>
            </w:r>
            <w:r w:rsidR="00190D67" w:rsidRPr="005F047A">
              <w:rPr>
                <w:rFonts w:cs="Arial"/>
                <w:sz w:val="20"/>
                <w:lang w:val="en-US" w:eastAsia="fr-FR"/>
              </w:rPr>
              <w:t>uksel66@</w:t>
            </w:r>
            <w:r w:rsidR="00CE4567">
              <w:rPr>
                <w:rFonts w:cs="Arial"/>
                <w:sz w:val="20"/>
                <w:lang w:val="en-US" w:eastAsia="fr-FR"/>
              </w:rPr>
              <w:t>xxxxx</w:t>
            </w:r>
            <w:r w:rsidR="00190D67" w:rsidRPr="005F047A">
              <w:rPr>
                <w:rFonts w:cs="Arial"/>
                <w:sz w:val="20"/>
                <w:lang w:val="en-US" w:eastAsia="fr-FR"/>
              </w:rPr>
              <w:t>.com</w:t>
            </w:r>
          </w:p>
        </w:tc>
      </w:tr>
      <w:tr w:rsidR="00190D67" w:rsidRPr="002B3F94" w:rsidTr="000163B0">
        <w:tc>
          <w:tcPr>
            <w:tcW w:w="549" w:type="dxa"/>
          </w:tcPr>
          <w:p w:rsidR="00190D67" w:rsidRPr="00033E1F" w:rsidRDefault="00190D67" w:rsidP="000163B0">
            <w:pPr>
              <w:pStyle w:val="DernierParagraphe"/>
              <w:spacing w:line="276" w:lineRule="auto"/>
              <w:jc w:val="right"/>
              <w:rPr>
                <w:rFonts w:cs="Arial"/>
                <w:sz w:val="20"/>
                <w:lang w:val="en-US" w:eastAsia="fr-FR"/>
              </w:rPr>
            </w:pPr>
            <w:r w:rsidRPr="00033E1F">
              <w:rPr>
                <w:rFonts w:cs="Arial"/>
                <w:sz w:val="20"/>
                <w:lang w:val="en-US" w:eastAsia="fr-FR"/>
              </w:rPr>
              <w:t>285</w:t>
            </w:r>
          </w:p>
        </w:tc>
        <w:tc>
          <w:tcPr>
            <w:tcW w:w="727" w:type="dxa"/>
          </w:tcPr>
          <w:p w:rsidR="00190D67" w:rsidRPr="00033E1F" w:rsidRDefault="00190D67" w:rsidP="000163B0">
            <w:pPr>
              <w:pStyle w:val="DernierParagraphe"/>
              <w:spacing w:line="276" w:lineRule="auto"/>
              <w:rPr>
                <w:rFonts w:cs="Arial"/>
                <w:sz w:val="20"/>
                <w:lang w:val="en-US" w:eastAsia="fr-FR"/>
              </w:rPr>
            </w:pPr>
          </w:p>
        </w:tc>
        <w:tc>
          <w:tcPr>
            <w:tcW w:w="1276" w:type="dxa"/>
          </w:tcPr>
          <w:p w:rsidR="00190D67" w:rsidRPr="00033E1F" w:rsidRDefault="00190D67" w:rsidP="000163B0">
            <w:pPr>
              <w:pStyle w:val="DernierParagraphe"/>
              <w:spacing w:line="276" w:lineRule="auto"/>
              <w:rPr>
                <w:rFonts w:cs="Arial"/>
                <w:sz w:val="20"/>
                <w:lang w:val="en-US" w:eastAsia="fr-FR"/>
              </w:rPr>
            </w:pPr>
            <w:r>
              <w:rPr>
                <w:rFonts w:cs="Arial"/>
                <w:sz w:val="20"/>
                <w:lang w:val="en-US" w:eastAsia="fr-FR"/>
              </w:rPr>
              <w:t>Their</w:t>
            </w:r>
          </w:p>
        </w:tc>
        <w:tc>
          <w:tcPr>
            <w:tcW w:w="1690" w:type="dxa"/>
          </w:tcPr>
          <w:p w:rsidR="00190D67" w:rsidRPr="00033E1F" w:rsidRDefault="00190D67" w:rsidP="000163B0">
            <w:pPr>
              <w:pStyle w:val="DernierParagraphe"/>
              <w:spacing w:line="276" w:lineRule="auto"/>
              <w:rPr>
                <w:rFonts w:cs="Arial"/>
                <w:sz w:val="20"/>
                <w:lang w:val="en-US" w:eastAsia="fr-FR"/>
              </w:rPr>
            </w:pPr>
            <w:proofErr w:type="spellStart"/>
            <w:r w:rsidRPr="00033E1F">
              <w:rPr>
                <w:rFonts w:cs="Arial"/>
                <w:sz w:val="20"/>
                <w:lang w:val="en-US" w:eastAsia="fr-FR"/>
              </w:rPr>
              <w:t>Kévin</w:t>
            </w:r>
            <w:proofErr w:type="spellEnd"/>
          </w:p>
        </w:tc>
        <w:tc>
          <w:tcPr>
            <w:tcW w:w="594" w:type="dxa"/>
          </w:tcPr>
          <w:p w:rsidR="00190D67" w:rsidRPr="003A3C9E" w:rsidRDefault="00190D67" w:rsidP="000163B0">
            <w:pPr>
              <w:pStyle w:val="DernierParagraphe"/>
              <w:spacing w:line="276" w:lineRule="auto"/>
              <w:jc w:val="center"/>
              <w:rPr>
                <w:rFonts w:cs="Arial"/>
                <w:sz w:val="20"/>
                <w:lang w:eastAsia="fr-FR"/>
              </w:rPr>
            </w:pPr>
          </w:p>
        </w:tc>
        <w:tc>
          <w:tcPr>
            <w:tcW w:w="3012" w:type="dxa"/>
          </w:tcPr>
          <w:p w:rsidR="00190D67" w:rsidRPr="003A3C9E" w:rsidRDefault="009A3248" w:rsidP="00CE4567">
            <w:pPr>
              <w:pStyle w:val="DernierParagraphe"/>
              <w:spacing w:line="276" w:lineRule="auto"/>
              <w:rPr>
                <w:rFonts w:cs="Arial"/>
                <w:sz w:val="20"/>
                <w:lang w:eastAsia="fr-FR"/>
              </w:rPr>
            </w:pPr>
            <w:r>
              <w:rPr>
                <w:rFonts w:cs="Arial"/>
                <w:sz w:val="20"/>
                <w:lang w:eastAsia="fr-FR"/>
              </w:rPr>
              <w:t>t</w:t>
            </w:r>
            <w:r w:rsidR="00190D67" w:rsidRPr="005F047A">
              <w:rPr>
                <w:rFonts w:cs="Arial"/>
                <w:sz w:val="20"/>
                <w:lang w:eastAsia="fr-FR"/>
              </w:rPr>
              <w:t>h.kevin@</w:t>
            </w:r>
            <w:r w:rsidR="00CE4567">
              <w:rPr>
                <w:rFonts w:cs="Arial"/>
                <w:sz w:val="20"/>
                <w:lang w:eastAsia="fr-FR"/>
              </w:rPr>
              <w:t>xxxx</w:t>
            </w:r>
            <w:r w:rsidR="00190D67" w:rsidRPr="005F047A">
              <w:rPr>
                <w:rFonts w:cs="Arial"/>
                <w:sz w:val="20"/>
                <w:lang w:eastAsia="fr-FR"/>
              </w:rPr>
              <w:t>.fr</w:t>
            </w:r>
          </w:p>
        </w:tc>
      </w:tr>
    </w:tbl>
    <w:p w:rsidR="00190D67" w:rsidRDefault="00190D67" w:rsidP="00190D67">
      <w:pPr>
        <w:pStyle w:val="Sansinterligne"/>
      </w:pPr>
    </w:p>
    <w:p w:rsidR="00190D67" w:rsidRPr="00737451" w:rsidRDefault="00190D67" w:rsidP="00190D67">
      <w:pPr>
        <w:pStyle w:val="DernierParagraphe"/>
        <w:rPr>
          <w:b/>
        </w:rPr>
      </w:pPr>
      <w:r>
        <w:rPr>
          <w:b/>
        </w:rPr>
        <w:t>Table Projet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8"/>
        <w:gridCol w:w="1134"/>
        <w:gridCol w:w="2694"/>
        <w:gridCol w:w="1417"/>
        <w:gridCol w:w="1276"/>
        <w:gridCol w:w="992"/>
        <w:gridCol w:w="1134"/>
        <w:gridCol w:w="851"/>
        <w:gridCol w:w="210"/>
      </w:tblGrid>
      <w:tr w:rsidR="00190D67" w:rsidTr="000163B0">
        <w:trPr>
          <w:gridAfter w:val="1"/>
          <w:wAfter w:w="210" w:type="dxa"/>
        </w:trPr>
        <w:tc>
          <w:tcPr>
            <w:tcW w:w="1242" w:type="dxa"/>
            <w:gridSpan w:val="2"/>
            <w:shd w:val="clear" w:color="auto" w:fill="D9D9D9"/>
          </w:tcPr>
          <w:p w:rsidR="00190D67" w:rsidRPr="00033E1F" w:rsidRDefault="00190D67" w:rsidP="000163B0">
            <w:pPr>
              <w:spacing w:line="276" w:lineRule="auto"/>
              <w:jc w:val="center"/>
              <w:rPr>
                <w:rFonts w:ascii="Arial" w:hAnsi="Arial" w:cs="Arial"/>
                <w:sz w:val="20"/>
              </w:rPr>
            </w:pPr>
            <w:r w:rsidRPr="00033E1F">
              <w:rPr>
                <w:rFonts w:ascii="Arial" w:hAnsi="Arial" w:cs="Arial"/>
                <w:sz w:val="20"/>
              </w:rPr>
              <w:t>id</w:t>
            </w:r>
          </w:p>
        </w:tc>
        <w:tc>
          <w:tcPr>
            <w:tcW w:w="2694" w:type="dxa"/>
            <w:shd w:val="clear" w:color="auto" w:fill="D9D9D9"/>
          </w:tcPr>
          <w:p w:rsidR="00190D67" w:rsidRPr="00033E1F" w:rsidRDefault="00190D67" w:rsidP="000163B0">
            <w:pPr>
              <w:spacing w:line="276" w:lineRule="auto"/>
              <w:jc w:val="center"/>
              <w:rPr>
                <w:rFonts w:ascii="Arial" w:hAnsi="Arial" w:cs="Arial"/>
                <w:sz w:val="20"/>
              </w:rPr>
            </w:pPr>
            <w:r>
              <w:rPr>
                <w:rFonts w:ascii="Arial" w:hAnsi="Arial" w:cs="Arial"/>
                <w:sz w:val="20"/>
              </w:rPr>
              <w:t>l</w:t>
            </w:r>
            <w:r w:rsidRPr="00033E1F">
              <w:rPr>
                <w:rFonts w:ascii="Arial" w:hAnsi="Arial" w:cs="Arial"/>
                <w:sz w:val="20"/>
              </w:rPr>
              <w:t>ibelle</w:t>
            </w:r>
          </w:p>
        </w:tc>
        <w:tc>
          <w:tcPr>
            <w:tcW w:w="1417" w:type="dxa"/>
            <w:shd w:val="clear" w:color="auto" w:fill="D9D9D9"/>
          </w:tcPr>
          <w:p w:rsidR="00190D67" w:rsidRPr="00033E1F" w:rsidRDefault="00190D67" w:rsidP="000163B0">
            <w:pPr>
              <w:spacing w:line="276" w:lineRule="auto"/>
              <w:jc w:val="center"/>
              <w:rPr>
                <w:rFonts w:ascii="Arial" w:hAnsi="Arial" w:cs="Arial"/>
                <w:sz w:val="20"/>
              </w:rPr>
            </w:pPr>
            <w:proofErr w:type="spellStart"/>
            <w:r w:rsidRPr="00033E1F">
              <w:rPr>
                <w:rFonts w:ascii="Arial" w:hAnsi="Arial" w:cs="Arial"/>
                <w:sz w:val="20"/>
              </w:rPr>
              <w:t>dateCreation</w:t>
            </w:r>
            <w:proofErr w:type="spellEnd"/>
          </w:p>
        </w:tc>
        <w:tc>
          <w:tcPr>
            <w:tcW w:w="1276" w:type="dxa"/>
            <w:shd w:val="clear" w:color="auto" w:fill="D9D9D9"/>
          </w:tcPr>
          <w:p w:rsidR="00190D67" w:rsidRPr="00033E1F" w:rsidRDefault="00190D67" w:rsidP="000163B0">
            <w:pPr>
              <w:spacing w:line="276" w:lineRule="auto"/>
              <w:jc w:val="center"/>
              <w:rPr>
                <w:rFonts w:ascii="Arial" w:hAnsi="Arial" w:cs="Arial"/>
                <w:sz w:val="20"/>
              </w:rPr>
            </w:pPr>
            <w:proofErr w:type="spellStart"/>
            <w:r w:rsidRPr="00033E1F">
              <w:rPr>
                <w:rFonts w:ascii="Arial" w:hAnsi="Arial" w:cs="Arial"/>
                <w:sz w:val="20"/>
              </w:rPr>
              <w:t>dateFin</w:t>
            </w:r>
            <w:proofErr w:type="spellEnd"/>
          </w:p>
        </w:tc>
        <w:tc>
          <w:tcPr>
            <w:tcW w:w="992" w:type="dxa"/>
            <w:shd w:val="clear" w:color="auto" w:fill="D9D9D9"/>
          </w:tcPr>
          <w:p w:rsidR="00190D67" w:rsidRPr="00033E1F" w:rsidRDefault="00190D67" w:rsidP="000163B0">
            <w:pPr>
              <w:spacing w:line="276" w:lineRule="auto"/>
              <w:jc w:val="center"/>
              <w:rPr>
                <w:rFonts w:ascii="Arial" w:hAnsi="Arial" w:cs="Arial"/>
                <w:sz w:val="20"/>
              </w:rPr>
            </w:pPr>
            <w:r w:rsidRPr="00033E1F">
              <w:rPr>
                <w:rFonts w:ascii="Arial" w:hAnsi="Arial" w:cs="Arial"/>
                <w:sz w:val="20"/>
              </w:rPr>
              <w:t>objectif</w:t>
            </w:r>
          </w:p>
        </w:tc>
        <w:tc>
          <w:tcPr>
            <w:tcW w:w="1134" w:type="dxa"/>
            <w:shd w:val="clear" w:color="auto" w:fill="D9D9D9"/>
          </w:tcPr>
          <w:p w:rsidR="00190D67" w:rsidRPr="00033E1F" w:rsidRDefault="00190D67" w:rsidP="000163B0">
            <w:pPr>
              <w:spacing w:line="276" w:lineRule="auto"/>
              <w:jc w:val="center"/>
              <w:rPr>
                <w:rFonts w:ascii="Arial" w:hAnsi="Arial" w:cs="Arial"/>
                <w:sz w:val="20"/>
              </w:rPr>
            </w:pPr>
            <w:proofErr w:type="spellStart"/>
            <w:r>
              <w:rPr>
                <w:rFonts w:ascii="Arial" w:hAnsi="Arial" w:cs="Arial"/>
                <w:sz w:val="20"/>
              </w:rPr>
              <w:t>c</w:t>
            </w:r>
            <w:r w:rsidRPr="00033E1F">
              <w:rPr>
                <w:rFonts w:ascii="Arial" w:hAnsi="Arial" w:cs="Arial"/>
                <w:sz w:val="20"/>
              </w:rPr>
              <w:t>reateur</w:t>
            </w:r>
            <w:proofErr w:type="spellEnd"/>
          </w:p>
        </w:tc>
        <w:tc>
          <w:tcPr>
            <w:tcW w:w="851" w:type="dxa"/>
            <w:shd w:val="clear" w:color="auto" w:fill="D9D9D9"/>
          </w:tcPr>
          <w:p w:rsidR="00190D67" w:rsidRPr="00033E1F" w:rsidRDefault="00190D67" w:rsidP="000163B0">
            <w:pPr>
              <w:spacing w:line="276" w:lineRule="auto"/>
              <w:jc w:val="center"/>
              <w:rPr>
                <w:rFonts w:ascii="Arial" w:hAnsi="Arial" w:cs="Arial"/>
                <w:sz w:val="20"/>
              </w:rPr>
            </w:pPr>
            <w:proofErr w:type="spellStart"/>
            <w:r w:rsidRPr="00033E1F">
              <w:rPr>
                <w:rFonts w:ascii="Arial" w:hAnsi="Arial" w:cs="Arial"/>
                <w:sz w:val="20"/>
              </w:rPr>
              <w:t>idCat</w:t>
            </w:r>
            <w:proofErr w:type="spellEnd"/>
          </w:p>
        </w:tc>
      </w:tr>
      <w:tr w:rsidR="00190D67" w:rsidTr="000163B0">
        <w:trPr>
          <w:gridAfter w:val="1"/>
          <w:wAfter w:w="210" w:type="dxa"/>
          <w:trHeight w:val="162"/>
        </w:trPr>
        <w:tc>
          <w:tcPr>
            <w:tcW w:w="1242" w:type="dxa"/>
            <w:gridSpan w:val="2"/>
            <w:vAlign w:val="center"/>
          </w:tcPr>
          <w:p w:rsidR="00190D67" w:rsidRPr="003A3C9E" w:rsidRDefault="00190D67" w:rsidP="000163B0">
            <w:pPr>
              <w:pStyle w:val="DernierParagraphe"/>
              <w:spacing w:line="276" w:lineRule="auto"/>
              <w:jc w:val="center"/>
              <w:rPr>
                <w:rFonts w:cs="Arial"/>
                <w:sz w:val="20"/>
                <w:lang w:eastAsia="fr-FR"/>
              </w:rPr>
            </w:pPr>
            <w:r w:rsidRPr="003A3C9E">
              <w:rPr>
                <w:rFonts w:cs="Arial"/>
                <w:sz w:val="20"/>
                <w:lang w:eastAsia="fr-FR"/>
              </w:rPr>
              <w:t>1889</w:t>
            </w:r>
          </w:p>
        </w:tc>
        <w:tc>
          <w:tcPr>
            <w:tcW w:w="2694" w:type="dxa"/>
            <w:vAlign w:val="center"/>
          </w:tcPr>
          <w:p w:rsidR="00190D67" w:rsidRPr="003A3C9E" w:rsidRDefault="00190D67" w:rsidP="000163B0">
            <w:pPr>
              <w:pStyle w:val="DernierParagraphe"/>
              <w:spacing w:line="276" w:lineRule="auto"/>
              <w:rPr>
                <w:rFonts w:cs="Arial"/>
                <w:sz w:val="20"/>
                <w:lang w:eastAsia="fr-FR"/>
              </w:rPr>
            </w:pPr>
            <w:r w:rsidRPr="003A3C9E">
              <w:rPr>
                <w:rFonts w:cs="Arial"/>
                <w:sz w:val="20"/>
                <w:lang w:eastAsia="fr-FR"/>
              </w:rPr>
              <w:t>"Protégeons les océans"</w:t>
            </w:r>
          </w:p>
        </w:tc>
        <w:tc>
          <w:tcPr>
            <w:tcW w:w="1417" w:type="dxa"/>
            <w:vAlign w:val="center"/>
          </w:tcPr>
          <w:p w:rsidR="00190D67" w:rsidRPr="003A3C9E" w:rsidRDefault="00190D67" w:rsidP="000163B0">
            <w:pPr>
              <w:pStyle w:val="DernierParagraphe"/>
              <w:spacing w:line="276" w:lineRule="auto"/>
              <w:rPr>
                <w:rFonts w:cs="Arial"/>
                <w:sz w:val="20"/>
                <w:lang w:eastAsia="fr-FR"/>
              </w:rPr>
            </w:pPr>
            <w:r w:rsidRPr="003A3C9E">
              <w:rPr>
                <w:rFonts w:cs="Arial"/>
                <w:sz w:val="20"/>
                <w:lang w:eastAsia="fr-FR"/>
              </w:rPr>
              <w:t>01/12/2015</w:t>
            </w:r>
          </w:p>
        </w:tc>
        <w:tc>
          <w:tcPr>
            <w:tcW w:w="1276" w:type="dxa"/>
            <w:vAlign w:val="center"/>
          </w:tcPr>
          <w:p w:rsidR="00190D67" w:rsidRPr="003A3C9E" w:rsidRDefault="00190D67" w:rsidP="000163B0">
            <w:pPr>
              <w:pStyle w:val="DernierParagraphe"/>
              <w:spacing w:line="276" w:lineRule="auto"/>
              <w:rPr>
                <w:rFonts w:cs="Arial"/>
                <w:sz w:val="20"/>
                <w:lang w:eastAsia="fr-FR"/>
              </w:rPr>
            </w:pPr>
            <w:r w:rsidRPr="003A3C9E">
              <w:rPr>
                <w:rFonts w:cs="Arial"/>
                <w:sz w:val="20"/>
                <w:lang w:eastAsia="fr-FR"/>
              </w:rPr>
              <w:t>01/02/2016</w:t>
            </w:r>
          </w:p>
        </w:tc>
        <w:tc>
          <w:tcPr>
            <w:tcW w:w="992" w:type="dxa"/>
            <w:vAlign w:val="center"/>
          </w:tcPr>
          <w:p w:rsidR="00190D67" w:rsidRPr="003A3C9E" w:rsidRDefault="00190D67" w:rsidP="000163B0">
            <w:pPr>
              <w:pStyle w:val="DernierParagraphe"/>
              <w:spacing w:line="276" w:lineRule="auto"/>
              <w:jc w:val="right"/>
              <w:rPr>
                <w:rFonts w:cs="Arial"/>
                <w:sz w:val="20"/>
                <w:lang w:eastAsia="fr-FR"/>
              </w:rPr>
            </w:pPr>
            <w:r w:rsidRPr="003A3C9E">
              <w:rPr>
                <w:rFonts w:cs="Arial"/>
                <w:sz w:val="20"/>
                <w:lang w:eastAsia="fr-FR"/>
              </w:rPr>
              <w:t>5 000</w:t>
            </w:r>
          </w:p>
        </w:tc>
        <w:tc>
          <w:tcPr>
            <w:tcW w:w="1134" w:type="dxa"/>
            <w:vAlign w:val="center"/>
          </w:tcPr>
          <w:p w:rsidR="00190D67" w:rsidRPr="003A3C9E" w:rsidRDefault="00190D67" w:rsidP="000163B0">
            <w:pPr>
              <w:pStyle w:val="DernierParagraphe"/>
              <w:spacing w:line="276" w:lineRule="auto"/>
              <w:jc w:val="center"/>
              <w:rPr>
                <w:rFonts w:cs="Arial"/>
                <w:sz w:val="20"/>
                <w:lang w:eastAsia="fr-FR"/>
              </w:rPr>
            </w:pPr>
            <w:r w:rsidRPr="003A3C9E">
              <w:rPr>
                <w:rFonts w:cs="Arial"/>
                <w:sz w:val="20"/>
                <w:lang w:eastAsia="fr-FR"/>
              </w:rPr>
              <w:t>12</w:t>
            </w:r>
          </w:p>
        </w:tc>
        <w:tc>
          <w:tcPr>
            <w:tcW w:w="851" w:type="dxa"/>
            <w:vAlign w:val="center"/>
          </w:tcPr>
          <w:p w:rsidR="00190D67" w:rsidRPr="003A3C9E" w:rsidRDefault="00190D67" w:rsidP="000163B0">
            <w:pPr>
              <w:pStyle w:val="DernierParagraphe"/>
              <w:spacing w:line="276" w:lineRule="auto"/>
              <w:jc w:val="center"/>
              <w:rPr>
                <w:rFonts w:cs="Arial"/>
                <w:sz w:val="20"/>
                <w:lang w:eastAsia="fr-FR"/>
              </w:rPr>
            </w:pPr>
            <w:r w:rsidRPr="003A3C9E">
              <w:rPr>
                <w:rFonts w:cs="Arial"/>
                <w:sz w:val="20"/>
                <w:lang w:eastAsia="fr-FR"/>
              </w:rPr>
              <w:t>2</w:t>
            </w:r>
          </w:p>
        </w:tc>
      </w:tr>
      <w:tr w:rsidR="00190D67" w:rsidTr="000163B0">
        <w:trPr>
          <w:gridAfter w:val="1"/>
          <w:wAfter w:w="210" w:type="dxa"/>
        </w:trPr>
        <w:tc>
          <w:tcPr>
            <w:tcW w:w="1242" w:type="dxa"/>
            <w:gridSpan w:val="2"/>
            <w:vAlign w:val="center"/>
          </w:tcPr>
          <w:p w:rsidR="00190D67" w:rsidRPr="003A3C9E" w:rsidRDefault="00190D67" w:rsidP="000163B0">
            <w:pPr>
              <w:pStyle w:val="DernierParagraphe"/>
              <w:spacing w:line="276" w:lineRule="auto"/>
              <w:jc w:val="center"/>
              <w:rPr>
                <w:rFonts w:cs="Arial"/>
                <w:sz w:val="20"/>
                <w:lang w:eastAsia="fr-FR"/>
              </w:rPr>
            </w:pPr>
            <w:r w:rsidRPr="003A3C9E">
              <w:rPr>
                <w:rFonts w:cs="Arial"/>
                <w:sz w:val="20"/>
                <w:lang w:eastAsia="fr-FR"/>
              </w:rPr>
              <w:t>6008</w:t>
            </w:r>
          </w:p>
        </w:tc>
        <w:tc>
          <w:tcPr>
            <w:tcW w:w="2694" w:type="dxa"/>
            <w:vAlign w:val="center"/>
          </w:tcPr>
          <w:p w:rsidR="00190D67" w:rsidRPr="003A3C9E" w:rsidRDefault="00190D67" w:rsidP="000163B0">
            <w:pPr>
              <w:pStyle w:val="DernierParagraphe"/>
              <w:spacing w:line="276" w:lineRule="auto"/>
              <w:rPr>
                <w:rFonts w:cs="Arial"/>
                <w:sz w:val="20"/>
                <w:lang w:eastAsia="fr-FR"/>
              </w:rPr>
            </w:pPr>
            <w:r w:rsidRPr="003A3C9E">
              <w:rPr>
                <w:rFonts w:cs="Arial"/>
                <w:sz w:val="20"/>
                <w:lang w:eastAsia="fr-FR"/>
              </w:rPr>
              <w:t>"</w:t>
            </w:r>
            <w:r>
              <w:rPr>
                <w:rFonts w:cs="Arial"/>
                <w:sz w:val="20"/>
                <w:lang w:eastAsia="fr-FR"/>
              </w:rPr>
              <w:t>Un toit</w:t>
            </w:r>
            <w:r w:rsidRPr="003A3C9E">
              <w:rPr>
                <w:rFonts w:cs="Arial"/>
                <w:sz w:val="20"/>
                <w:lang w:eastAsia="fr-FR"/>
              </w:rPr>
              <w:t xml:space="preserve"> bio en ville"</w:t>
            </w:r>
          </w:p>
        </w:tc>
        <w:tc>
          <w:tcPr>
            <w:tcW w:w="1417" w:type="dxa"/>
            <w:vAlign w:val="center"/>
          </w:tcPr>
          <w:p w:rsidR="00190D67" w:rsidRPr="003A3C9E" w:rsidRDefault="00190D67" w:rsidP="000163B0">
            <w:pPr>
              <w:pStyle w:val="DernierParagraphe"/>
              <w:spacing w:line="276" w:lineRule="auto"/>
              <w:rPr>
                <w:rFonts w:cs="Arial"/>
                <w:sz w:val="20"/>
                <w:lang w:eastAsia="fr-FR"/>
              </w:rPr>
            </w:pPr>
            <w:r w:rsidRPr="003A3C9E">
              <w:rPr>
                <w:rFonts w:cs="Arial"/>
                <w:sz w:val="20"/>
                <w:lang w:eastAsia="fr-FR"/>
              </w:rPr>
              <w:t>05/02/2016</w:t>
            </w:r>
          </w:p>
        </w:tc>
        <w:tc>
          <w:tcPr>
            <w:tcW w:w="1276" w:type="dxa"/>
            <w:vAlign w:val="center"/>
          </w:tcPr>
          <w:p w:rsidR="00190D67" w:rsidRPr="003A3C9E" w:rsidRDefault="00190D67" w:rsidP="000163B0">
            <w:pPr>
              <w:pStyle w:val="DernierParagraphe"/>
              <w:spacing w:line="276" w:lineRule="auto"/>
              <w:rPr>
                <w:rFonts w:cs="Arial"/>
                <w:sz w:val="20"/>
                <w:lang w:eastAsia="fr-FR"/>
              </w:rPr>
            </w:pPr>
            <w:r w:rsidRPr="003A3C9E">
              <w:rPr>
                <w:rFonts w:cs="Arial"/>
                <w:sz w:val="20"/>
                <w:lang w:eastAsia="fr-FR"/>
              </w:rPr>
              <w:t>25/07/2016</w:t>
            </w:r>
          </w:p>
        </w:tc>
        <w:tc>
          <w:tcPr>
            <w:tcW w:w="992" w:type="dxa"/>
            <w:vAlign w:val="center"/>
          </w:tcPr>
          <w:p w:rsidR="00190D67" w:rsidRPr="003A3C9E" w:rsidRDefault="00190D67" w:rsidP="000163B0">
            <w:pPr>
              <w:pStyle w:val="DernierParagraphe"/>
              <w:spacing w:line="276" w:lineRule="auto"/>
              <w:jc w:val="right"/>
              <w:rPr>
                <w:rFonts w:cs="Arial"/>
                <w:sz w:val="20"/>
                <w:lang w:eastAsia="fr-FR"/>
              </w:rPr>
            </w:pPr>
            <w:r w:rsidRPr="003A3C9E">
              <w:rPr>
                <w:rFonts w:cs="Arial"/>
                <w:sz w:val="20"/>
                <w:lang w:eastAsia="fr-FR"/>
              </w:rPr>
              <w:t>12 000</w:t>
            </w:r>
          </w:p>
        </w:tc>
        <w:tc>
          <w:tcPr>
            <w:tcW w:w="1134" w:type="dxa"/>
            <w:vAlign w:val="center"/>
          </w:tcPr>
          <w:p w:rsidR="00190D67" w:rsidRPr="003A3C9E" w:rsidRDefault="00190D67" w:rsidP="000163B0">
            <w:pPr>
              <w:pStyle w:val="DernierParagraphe"/>
              <w:spacing w:line="276" w:lineRule="auto"/>
              <w:jc w:val="center"/>
              <w:rPr>
                <w:rFonts w:cs="Arial"/>
                <w:sz w:val="20"/>
                <w:lang w:eastAsia="fr-FR"/>
              </w:rPr>
            </w:pPr>
            <w:r w:rsidRPr="003A3C9E">
              <w:rPr>
                <w:rFonts w:cs="Arial"/>
                <w:sz w:val="20"/>
                <w:lang w:eastAsia="fr-FR"/>
              </w:rPr>
              <w:t>23</w:t>
            </w:r>
          </w:p>
        </w:tc>
        <w:tc>
          <w:tcPr>
            <w:tcW w:w="851" w:type="dxa"/>
            <w:vAlign w:val="center"/>
          </w:tcPr>
          <w:p w:rsidR="00190D67" w:rsidRPr="003A3C9E" w:rsidRDefault="00190D67" w:rsidP="000163B0">
            <w:pPr>
              <w:pStyle w:val="DernierParagraphe"/>
              <w:spacing w:line="276" w:lineRule="auto"/>
              <w:jc w:val="center"/>
              <w:rPr>
                <w:rFonts w:cs="Arial"/>
                <w:sz w:val="20"/>
                <w:lang w:eastAsia="fr-FR"/>
              </w:rPr>
            </w:pPr>
            <w:r w:rsidRPr="003A3C9E">
              <w:rPr>
                <w:rFonts w:cs="Arial"/>
                <w:sz w:val="20"/>
                <w:lang w:eastAsia="fr-FR"/>
              </w:rPr>
              <w:t>2</w:t>
            </w:r>
          </w:p>
        </w:tc>
      </w:tr>
      <w:tr w:rsidR="00190D67" w:rsidTr="000163B0">
        <w:trPr>
          <w:gridAfter w:val="1"/>
          <w:wAfter w:w="210" w:type="dxa"/>
        </w:trPr>
        <w:tc>
          <w:tcPr>
            <w:tcW w:w="1242" w:type="dxa"/>
            <w:gridSpan w:val="2"/>
            <w:vAlign w:val="center"/>
          </w:tcPr>
          <w:p w:rsidR="00190D67" w:rsidRPr="003A3C9E" w:rsidRDefault="00190D67" w:rsidP="000163B0">
            <w:pPr>
              <w:pStyle w:val="DernierParagraphe"/>
              <w:spacing w:line="276" w:lineRule="auto"/>
              <w:jc w:val="center"/>
              <w:rPr>
                <w:rFonts w:cs="Arial"/>
                <w:sz w:val="20"/>
                <w:lang w:eastAsia="fr-FR"/>
              </w:rPr>
            </w:pPr>
            <w:r w:rsidRPr="003A3C9E">
              <w:rPr>
                <w:rFonts w:cs="Arial"/>
                <w:sz w:val="20"/>
                <w:lang w:eastAsia="fr-FR"/>
              </w:rPr>
              <w:t>7002</w:t>
            </w:r>
          </w:p>
        </w:tc>
        <w:tc>
          <w:tcPr>
            <w:tcW w:w="2694" w:type="dxa"/>
            <w:vAlign w:val="center"/>
          </w:tcPr>
          <w:p w:rsidR="00190D67" w:rsidRPr="003A3C9E" w:rsidRDefault="00190D67" w:rsidP="000163B0">
            <w:pPr>
              <w:pStyle w:val="DernierParagraphe"/>
              <w:spacing w:line="276" w:lineRule="auto"/>
              <w:rPr>
                <w:rFonts w:cs="Arial"/>
                <w:sz w:val="20"/>
                <w:lang w:eastAsia="fr-FR"/>
              </w:rPr>
            </w:pPr>
            <w:r w:rsidRPr="003A3C9E">
              <w:rPr>
                <w:rFonts w:cs="Arial"/>
                <w:sz w:val="20"/>
                <w:lang w:eastAsia="fr-FR"/>
              </w:rPr>
              <w:t>"La toile du maître"</w:t>
            </w:r>
          </w:p>
        </w:tc>
        <w:tc>
          <w:tcPr>
            <w:tcW w:w="1417" w:type="dxa"/>
            <w:vAlign w:val="center"/>
          </w:tcPr>
          <w:p w:rsidR="00190D67" w:rsidRPr="003A3C9E" w:rsidRDefault="00190D67" w:rsidP="000163B0">
            <w:pPr>
              <w:pStyle w:val="DernierParagraphe"/>
              <w:spacing w:line="276" w:lineRule="auto"/>
              <w:rPr>
                <w:rFonts w:cs="Arial"/>
                <w:sz w:val="20"/>
                <w:lang w:eastAsia="fr-FR"/>
              </w:rPr>
            </w:pPr>
            <w:r w:rsidRPr="003A3C9E">
              <w:rPr>
                <w:rFonts w:cs="Arial"/>
                <w:sz w:val="20"/>
                <w:lang w:eastAsia="fr-FR"/>
              </w:rPr>
              <w:t>05/02/2016</w:t>
            </w:r>
          </w:p>
        </w:tc>
        <w:tc>
          <w:tcPr>
            <w:tcW w:w="1276" w:type="dxa"/>
            <w:vAlign w:val="center"/>
          </w:tcPr>
          <w:p w:rsidR="00190D67" w:rsidRPr="003A3C9E" w:rsidRDefault="00190D67" w:rsidP="000163B0">
            <w:pPr>
              <w:pStyle w:val="DernierParagraphe"/>
              <w:spacing w:line="276" w:lineRule="auto"/>
              <w:rPr>
                <w:rFonts w:cs="Arial"/>
                <w:sz w:val="20"/>
                <w:lang w:eastAsia="fr-FR"/>
              </w:rPr>
            </w:pPr>
            <w:r w:rsidRPr="003A3C9E">
              <w:rPr>
                <w:rFonts w:cs="Arial"/>
                <w:sz w:val="20"/>
                <w:lang w:eastAsia="fr-FR"/>
              </w:rPr>
              <w:t>05/03/2016</w:t>
            </w:r>
          </w:p>
        </w:tc>
        <w:tc>
          <w:tcPr>
            <w:tcW w:w="992" w:type="dxa"/>
            <w:vAlign w:val="center"/>
          </w:tcPr>
          <w:p w:rsidR="00190D67" w:rsidRPr="003A3C9E" w:rsidRDefault="00190D67" w:rsidP="000163B0">
            <w:pPr>
              <w:pStyle w:val="DernierParagraphe"/>
              <w:spacing w:line="276" w:lineRule="auto"/>
              <w:jc w:val="right"/>
              <w:rPr>
                <w:rFonts w:cs="Arial"/>
                <w:sz w:val="20"/>
                <w:lang w:eastAsia="fr-FR"/>
              </w:rPr>
            </w:pPr>
            <w:r w:rsidRPr="003A3C9E">
              <w:rPr>
                <w:rFonts w:cs="Arial"/>
                <w:sz w:val="20"/>
                <w:lang w:eastAsia="fr-FR"/>
              </w:rPr>
              <w:t>1250</w:t>
            </w:r>
          </w:p>
        </w:tc>
        <w:tc>
          <w:tcPr>
            <w:tcW w:w="1134" w:type="dxa"/>
            <w:vAlign w:val="center"/>
          </w:tcPr>
          <w:p w:rsidR="00190D67" w:rsidRPr="003A3C9E" w:rsidRDefault="00190D67" w:rsidP="000163B0">
            <w:pPr>
              <w:pStyle w:val="DernierParagraphe"/>
              <w:spacing w:line="276" w:lineRule="auto"/>
              <w:jc w:val="center"/>
              <w:rPr>
                <w:rFonts w:cs="Arial"/>
                <w:sz w:val="20"/>
                <w:lang w:eastAsia="fr-FR"/>
              </w:rPr>
            </w:pPr>
            <w:r w:rsidRPr="003A3C9E">
              <w:rPr>
                <w:rFonts w:cs="Arial"/>
                <w:sz w:val="20"/>
                <w:lang w:eastAsia="fr-FR"/>
              </w:rPr>
              <w:t>23</w:t>
            </w:r>
          </w:p>
        </w:tc>
        <w:tc>
          <w:tcPr>
            <w:tcW w:w="851" w:type="dxa"/>
            <w:vAlign w:val="center"/>
          </w:tcPr>
          <w:p w:rsidR="00190D67" w:rsidRPr="003A3C9E" w:rsidRDefault="00190D67" w:rsidP="000163B0">
            <w:pPr>
              <w:pStyle w:val="DernierParagraphe"/>
              <w:spacing w:line="276" w:lineRule="auto"/>
              <w:jc w:val="center"/>
              <w:rPr>
                <w:rFonts w:cs="Arial"/>
                <w:sz w:val="20"/>
                <w:lang w:eastAsia="fr-FR"/>
              </w:rPr>
            </w:pPr>
            <w:r w:rsidRPr="003A3C9E">
              <w:rPr>
                <w:rFonts w:cs="Arial"/>
                <w:sz w:val="20"/>
                <w:lang w:eastAsia="fr-FR"/>
              </w:rPr>
              <w:t>1</w:t>
            </w:r>
          </w:p>
        </w:tc>
      </w:tr>
      <w:tr w:rsidR="00190D67" w:rsidTr="000163B0">
        <w:trPr>
          <w:gridAfter w:val="1"/>
          <w:wAfter w:w="210" w:type="dxa"/>
        </w:trPr>
        <w:tc>
          <w:tcPr>
            <w:tcW w:w="1242" w:type="dxa"/>
            <w:gridSpan w:val="2"/>
            <w:vAlign w:val="center"/>
          </w:tcPr>
          <w:p w:rsidR="00190D67" w:rsidRPr="003A3C9E" w:rsidRDefault="00190D67" w:rsidP="000163B0">
            <w:pPr>
              <w:pStyle w:val="DernierParagraphe"/>
              <w:spacing w:line="276" w:lineRule="auto"/>
              <w:jc w:val="center"/>
              <w:rPr>
                <w:rFonts w:cs="Arial"/>
                <w:sz w:val="20"/>
                <w:lang w:eastAsia="fr-FR"/>
              </w:rPr>
            </w:pPr>
            <w:r w:rsidRPr="003A3C9E">
              <w:rPr>
                <w:rFonts w:cs="Arial"/>
                <w:sz w:val="20"/>
                <w:lang w:eastAsia="fr-FR"/>
              </w:rPr>
              <w:t>7202</w:t>
            </w:r>
          </w:p>
        </w:tc>
        <w:tc>
          <w:tcPr>
            <w:tcW w:w="2694" w:type="dxa"/>
            <w:vAlign w:val="center"/>
          </w:tcPr>
          <w:p w:rsidR="00190D67" w:rsidRPr="003A3C9E" w:rsidRDefault="00190D67" w:rsidP="000163B0">
            <w:pPr>
              <w:pStyle w:val="DernierParagraphe"/>
              <w:spacing w:line="276" w:lineRule="auto"/>
              <w:rPr>
                <w:rFonts w:cs="Arial"/>
                <w:sz w:val="20"/>
                <w:lang w:eastAsia="fr-FR"/>
              </w:rPr>
            </w:pPr>
            <w:r w:rsidRPr="003A3C9E">
              <w:rPr>
                <w:rFonts w:cs="Arial"/>
                <w:sz w:val="20"/>
                <w:lang w:eastAsia="fr-FR"/>
              </w:rPr>
              <w:t>"Libérons nos oreilles"</w:t>
            </w:r>
          </w:p>
        </w:tc>
        <w:tc>
          <w:tcPr>
            <w:tcW w:w="1417" w:type="dxa"/>
            <w:vAlign w:val="center"/>
          </w:tcPr>
          <w:p w:rsidR="00190D67" w:rsidRPr="003A3C9E" w:rsidRDefault="00190D67" w:rsidP="000163B0">
            <w:pPr>
              <w:pStyle w:val="DernierParagraphe"/>
              <w:spacing w:line="276" w:lineRule="auto"/>
              <w:rPr>
                <w:rFonts w:cs="Arial"/>
                <w:sz w:val="20"/>
                <w:lang w:eastAsia="fr-FR"/>
              </w:rPr>
            </w:pPr>
            <w:r w:rsidRPr="003A3C9E">
              <w:rPr>
                <w:rFonts w:cs="Arial"/>
                <w:sz w:val="20"/>
                <w:lang w:eastAsia="fr-FR"/>
              </w:rPr>
              <w:t>10/06/2016</w:t>
            </w:r>
          </w:p>
        </w:tc>
        <w:tc>
          <w:tcPr>
            <w:tcW w:w="1276" w:type="dxa"/>
            <w:vAlign w:val="center"/>
          </w:tcPr>
          <w:p w:rsidR="00190D67" w:rsidRPr="003A3C9E" w:rsidRDefault="00190D67" w:rsidP="000163B0">
            <w:pPr>
              <w:pStyle w:val="DernierParagraphe"/>
              <w:spacing w:line="276" w:lineRule="auto"/>
              <w:rPr>
                <w:rFonts w:cs="Arial"/>
                <w:sz w:val="20"/>
                <w:lang w:eastAsia="fr-FR"/>
              </w:rPr>
            </w:pPr>
            <w:r w:rsidRPr="003A3C9E">
              <w:rPr>
                <w:rFonts w:cs="Arial"/>
                <w:sz w:val="20"/>
                <w:lang w:eastAsia="fr-FR"/>
              </w:rPr>
              <w:t>15/07/2016</w:t>
            </w:r>
          </w:p>
        </w:tc>
        <w:tc>
          <w:tcPr>
            <w:tcW w:w="992" w:type="dxa"/>
            <w:vAlign w:val="center"/>
          </w:tcPr>
          <w:p w:rsidR="00190D67" w:rsidRPr="003A3C9E" w:rsidRDefault="00190D67" w:rsidP="000163B0">
            <w:pPr>
              <w:pStyle w:val="DernierParagraphe"/>
              <w:spacing w:line="276" w:lineRule="auto"/>
              <w:jc w:val="right"/>
              <w:rPr>
                <w:rFonts w:cs="Arial"/>
                <w:sz w:val="20"/>
                <w:lang w:eastAsia="fr-FR"/>
              </w:rPr>
            </w:pPr>
            <w:r w:rsidRPr="003A3C9E">
              <w:rPr>
                <w:rFonts w:cs="Arial"/>
                <w:sz w:val="20"/>
                <w:lang w:eastAsia="fr-FR"/>
              </w:rPr>
              <w:t>4 000</w:t>
            </w:r>
          </w:p>
        </w:tc>
        <w:tc>
          <w:tcPr>
            <w:tcW w:w="1134" w:type="dxa"/>
            <w:vAlign w:val="center"/>
          </w:tcPr>
          <w:p w:rsidR="00190D67" w:rsidRPr="003A3C9E" w:rsidRDefault="00190D67" w:rsidP="000163B0">
            <w:pPr>
              <w:pStyle w:val="DernierParagraphe"/>
              <w:spacing w:line="276" w:lineRule="auto"/>
              <w:jc w:val="center"/>
              <w:rPr>
                <w:rFonts w:cs="Arial"/>
                <w:sz w:val="20"/>
                <w:lang w:eastAsia="fr-FR"/>
              </w:rPr>
            </w:pPr>
            <w:r w:rsidRPr="003A3C9E">
              <w:rPr>
                <w:rFonts w:cs="Arial"/>
                <w:sz w:val="20"/>
                <w:lang w:eastAsia="fr-FR"/>
              </w:rPr>
              <w:t>144</w:t>
            </w:r>
          </w:p>
        </w:tc>
        <w:tc>
          <w:tcPr>
            <w:tcW w:w="851" w:type="dxa"/>
            <w:vAlign w:val="center"/>
          </w:tcPr>
          <w:p w:rsidR="00190D67" w:rsidRPr="003A3C9E" w:rsidRDefault="00190D67" w:rsidP="000163B0">
            <w:pPr>
              <w:pStyle w:val="DernierParagraphe"/>
              <w:spacing w:line="276" w:lineRule="auto"/>
              <w:jc w:val="center"/>
              <w:rPr>
                <w:rFonts w:cs="Arial"/>
                <w:sz w:val="20"/>
                <w:lang w:eastAsia="fr-FR"/>
              </w:rPr>
            </w:pPr>
            <w:r w:rsidRPr="003A3C9E">
              <w:rPr>
                <w:rFonts w:cs="Arial"/>
                <w:sz w:val="20"/>
                <w:lang w:eastAsia="fr-FR"/>
              </w:rPr>
              <w:t>4</w:t>
            </w:r>
          </w:p>
        </w:tc>
      </w:tr>
      <w:tr w:rsidR="00190D67" w:rsidTr="000163B0">
        <w:trPr>
          <w:gridAfter w:val="1"/>
          <w:wAfter w:w="210" w:type="dxa"/>
        </w:trPr>
        <w:tc>
          <w:tcPr>
            <w:tcW w:w="1242" w:type="dxa"/>
            <w:gridSpan w:val="2"/>
            <w:vAlign w:val="center"/>
          </w:tcPr>
          <w:p w:rsidR="00190D67" w:rsidRPr="003A3C9E" w:rsidRDefault="00190D67" w:rsidP="000163B0">
            <w:pPr>
              <w:pStyle w:val="DernierParagraphe"/>
              <w:spacing w:line="276" w:lineRule="auto"/>
              <w:jc w:val="center"/>
              <w:rPr>
                <w:rFonts w:cs="Arial"/>
                <w:sz w:val="20"/>
                <w:lang w:eastAsia="fr-FR"/>
              </w:rPr>
            </w:pPr>
            <w:r>
              <w:rPr>
                <w:rFonts w:cs="Arial"/>
                <w:sz w:val="20"/>
                <w:lang w:eastAsia="fr-FR"/>
              </w:rPr>
              <w:t>7203</w:t>
            </w:r>
          </w:p>
        </w:tc>
        <w:tc>
          <w:tcPr>
            <w:tcW w:w="2694" w:type="dxa"/>
            <w:vAlign w:val="center"/>
          </w:tcPr>
          <w:p w:rsidR="00190D67" w:rsidRPr="003A3C9E" w:rsidRDefault="00190D67" w:rsidP="000163B0">
            <w:pPr>
              <w:pStyle w:val="DernierParagraphe"/>
              <w:spacing w:line="276" w:lineRule="auto"/>
              <w:jc w:val="left"/>
              <w:rPr>
                <w:rFonts w:cs="Arial"/>
                <w:sz w:val="20"/>
                <w:lang w:eastAsia="fr-FR"/>
              </w:rPr>
            </w:pPr>
            <w:r>
              <w:rPr>
                <w:rFonts w:cs="Arial"/>
                <w:sz w:val="20"/>
                <w:lang w:eastAsia="fr-FR"/>
              </w:rPr>
              <w:t>"Livraison de brunchs &amp; Petits déjeuners à domicile"</w:t>
            </w:r>
          </w:p>
        </w:tc>
        <w:tc>
          <w:tcPr>
            <w:tcW w:w="1417" w:type="dxa"/>
            <w:vAlign w:val="center"/>
          </w:tcPr>
          <w:p w:rsidR="00190D67" w:rsidRPr="003A3C9E" w:rsidRDefault="00190D67" w:rsidP="000163B0">
            <w:pPr>
              <w:pStyle w:val="DernierParagraphe"/>
              <w:spacing w:line="276" w:lineRule="auto"/>
              <w:rPr>
                <w:rFonts w:cs="Arial"/>
                <w:sz w:val="20"/>
                <w:lang w:eastAsia="fr-FR"/>
              </w:rPr>
            </w:pPr>
            <w:r>
              <w:rPr>
                <w:rFonts w:cs="Arial"/>
                <w:sz w:val="20"/>
                <w:lang w:eastAsia="fr-FR"/>
              </w:rPr>
              <w:t>11/05/2016</w:t>
            </w:r>
          </w:p>
        </w:tc>
        <w:tc>
          <w:tcPr>
            <w:tcW w:w="1276" w:type="dxa"/>
            <w:vAlign w:val="center"/>
          </w:tcPr>
          <w:p w:rsidR="00190D67" w:rsidRPr="003A3C9E" w:rsidRDefault="00190D67" w:rsidP="000163B0">
            <w:pPr>
              <w:pStyle w:val="DernierParagraphe"/>
              <w:spacing w:line="276" w:lineRule="auto"/>
              <w:rPr>
                <w:rFonts w:cs="Arial"/>
                <w:sz w:val="20"/>
                <w:lang w:eastAsia="fr-FR"/>
              </w:rPr>
            </w:pPr>
            <w:r>
              <w:rPr>
                <w:rFonts w:cs="Arial"/>
                <w:sz w:val="20"/>
                <w:lang w:eastAsia="fr-FR"/>
              </w:rPr>
              <w:t>11/06/2016</w:t>
            </w:r>
          </w:p>
        </w:tc>
        <w:tc>
          <w:tcPr>
            <w:tcW w:w="992" w:type="dxa"/>
            <w:vAlign w:val="center"/>
          </w:tcPr>
          <w:p w:rsidR="00190D67" w:rsidRPr="003A3C9E" w:rsidRDefault="00190D67" w:rsidP="000163B0">
            <w:pPr>
              <w:pStyle w:val="DernierParagraphe"/>
              <w:spacing w:line="276" w:lineRule="auto"/>
              <w:jc w:val="right"/>
              <w:rPr>
                <w:rFonts w:cs="Arial"/>
                <w:sz w:val="20"/>
                <w:lang w:eastAsia="fr-FR"/>
              </w:rPr>
            </w:pPr>
            <w:r>
              <w:rPr>
                <w:rFonts w:cs="Arial"/>
                <w:sz w:val="20"/>
                <w:lang w:eastAsia="fr-FR"/>
              </w:rPr>
              <w:t>3 500</w:t>
            </w:r>
          </w:p>
        </w:tc>
        <w:tc>
          <w:tcPr>
            <w:tcW w:w="1134" w:type="dxa"/>
            <w:vAlign w:val="center"/>
          </w:tcPr>
          <w:p w:rsidR="00190D67" w:rsidRPr="003A3C9E" w:rsidRDefault="00190D67" w:rsidP="000163B0">
            <w:pPr>
              <w:pStyle w:val="DernierParagraphe"/>
              <w:spacing w:line="276" w:lineRule="auto"/>
              <w:jc w:val="center"/>
              <w:rPr>
                <w:rFonts w:cs="Arial"/>
                <w:sz w:val="20"/>
                <w:lang w:eastAsia="fr-FR"/>
              </w:rPr>
            </w:pPr>
            <w:r>
              <w:rPr>
                <w:rFonts w:cs="Arial"/>
                <w:sz w:val="20"/>
                <w:lang w:eastAsia="fr-FR"/>
              </w:rPr>
              <w:t>143</w:t>
            </w:r>
          </w:p>
        </w:tc>
        <w:tc>
          <w:tcPr>
            <w:tcW w:w="851" w:type="dxa"/>
            <w:vAlign w:val="center"/>
          </w:tcPr>
          <w:p w:rsidR="00190D67" w:rsidRPr="003A3C9E" w:rsidRDefault="00190D67" w:rsidP="000163B0">
            <w:pPr>
              <w:pStyle w:val="DernierParagraphe"/>
              <w:spacing w:line="276" w:lineRule="auto"/>
              <w:jc w:val="center"/>
              <w:rPr>
                <w:rFonts w:cs="Arial"/>
                <w:sz w:val="20"/>
                <w:lang w:eastAsia="fr-FR"/>
              </w:rPr>
            </w:pPr>
            <w:r>
              <w:rPr>
                <w:rFonts w:cs="Arial"/>
                <w:sz w:val="20"/>
                <w:lang w:eastAsia="fr-FR"/>
              </w:rPr>
              <w:t>6</w:t>
            </w:r>
          </w:p>
        </w:tc>
      </w:tr>
      <w:tr w:rsidR="00190D67" w:rsidRPr="00120695" w:rsidTr="000163B0">
        <w:tblPrEx>
          <w:tblCellMar>
            <w:left w:w="70" w:type="dxa"/>
            <w:right w:w="70" w:type="dxa"/>
          </w:tblCellMar>
          <w:tblLook w:val="0000"/>
        </w:tblPrEx>
        <w:trPr>
          <w:gridBefore w:val="1"/>
          <w:wBefore w:w="108" w:type="dxa"/>
        </w:trPr>
        <w:tc>
          <w:tcPr>
            <w:tcW w:w="9708" w:type="dxa"/>
            <w:gridSpan w:val="8"/>
          </w:tcPr>
          <w:p w:rsidR="00190D67" w:rsidRPr="00120695" w:rsidRDefault="00190D67" w:rsidP="00C92E37">
            <w:pPr>
              <w:pStyle w:val="Titre5"/>
              <w:spacing w:line="240" w:lineRule="auto"/>
              <w:ind w:left="1009" w:hanging="1009"/>
              <w:rPr>
                <w:rFonts w:ascii="Arial" w:hAnsi="Arial" w:cs="Arial"/>
                <w:sz w:val="24"/>
              </w:rPr>
            </w:pPr>
            <w:r>
              <w:rPr>
                <w:rFonts w:ascii="Arial" w:hAnsi="Arial" w:cs="Arial"/>
                <w:sz w:val="24"/>
              </w:rPr>
              <w:lastRenderedPageBreak/>
              <w:t xml:space="preserve">Document 9 :   Extrait du script PHP de réalisation </w:t>
            </w:r>
            <w:r w:rsidRPr="00A94EB5">
              <w:rPr>
                <w:rFonts w:ascii="Arial" w:hAnsi="Arial" w:cs="Arial"/>
                <w:sz w:val="24"/>
              </w:rPr>
              <w:t>de</w:t>
            </w:r>
            <w:r>
              <w:rPr>
                <w:rFonts w:ascii="Arial" w:hAnsi="Arial" w:cs="Arial"/>
                <w:sz w:val="24"/>
              </w:rPr>
              <w:t>s</w:t>
            </w:r>
            <w:r w:rsidRPr="00A94EB5">
              <w:rPr>
                <w:rFonts w:ascii="Arial" w:hAnsi="Arial" w:cs="Arial"/>
                <w:sz w:val="24"/>
              </w:rPr>
              <w:t xml:space="preserve"> statistique</w:t>
            </w:r>
            <w:r>
              <w:rPr>
                <w:rFonts w:ascii="Arial" w:hAnsi="Arial" w:cs="Arial"/>
                <w:sz w:val="24"/>
              </w:rPr>
              <w:t>s</w:t>
            </w:r>
            <w:r w:rsidR="00270B03">
              <w:rPr>
                <w:rFonts w:ascii="Arial" w:hAnsi="Arial" w:cs="Arial"/>
                <w:sz w:val="24"/>
              </w:rPr>
              <w:t xml:space="preserve"> </w:t>
            </w:r>
            <w:r w:rsidR="00C92E37">
              <w:rPr>
                <w:rFonts w:ascii="Arial" w:hAnsi="Arial" w:cs="Arial"/>
                <w:sz w:val="24"/>
              </w:rPr>
              <w:t xml:space="preserve">concernant les </w:t>
            </w:r>
            <w:r w:rsidR="00270B03">
              <w:rPr>
                <w:rFonts w:ascii="Arial" w:hAnsi="Arial" w:cs="Arial"/>
                <w:sz w:val="24"/>
              </w:rPr>
              <w:t>projet</w:t>
            </w:r>
            <w:r w:rsidR="00C92E37">
              <w:rPr>
                <w:rFonts w:ascii="Arial" w:hAnsi="Arial" w:cs="Arial"/>
                <w:sz w:val="24"/>
              </w:rPr>
              <w:t>s</w:t>
            </w:r>
          </w:p>
        </w:tc>
      </w:tr>
    </w:tbl>
    <w:p w:rsidR="00190D67" w:rsidRDefault="00190D67" w:rsidP="00190D67">
      <w:pPr>
        <w:tabs>
          <w:tab w:val="left" w:pos="567"/>
          <w:tab w:val="left" w:pos="851"/>
          <w:tab w:val="left" w:pos="1134"/>
          <w:tab w:val="left" w:pos="1418"/>
          <w:tab w:val="left" w:pos="1701"/>
          <w:tab w:val="left" w:pos="1985"/>
          <w:tab w:val="left" w:pos="2268"/>
        </w:tabs>
        <w:spacing w:line="240" w:lineRule="auto"/>
        <w:rPr>
          <w:rFonts w:ascii="Courier New" w:hAnsi="Courier New" w:cs="Courier New"/>
          <w:sz w:val="20"/>
          <w:szCs w:val="20"/>
        </w:rPr>
      </w:pPr>
    </w:p>
    <w:p w:rsidR="00190D67" w:rsidRDefault="00190D67" w:rsidP="00190D67">
      <w:pPr>
        <w:pStyle w:val="Sansinterligne"/>
        <w:rPr>
          <w:rFonts w:ascii="Arial" w:hAnsi="Arial" w:cs="Arial"/>
          <w:b/>
        </w:rPr>
      </w:pPr>
      <w:r>
        <w:rPr>
          <w:rFonts w:ascii="Arial" w:hAnsi="Arial" w:cs="Arial"/>
          <w:b/>
        </w:rPr>
        <w:t>Extrait du script stat_contributeur.php</w:t>
      </w:r>
    </w:p>
    <w:tbl>
      <w:tblPr>
        <w:tblStyle w:val="Grilledutableau"/>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6" w:space="0" w:color="7F7F7F" w:themeColor="text1" w:themeTint="80"/>
          <w:insideV w:val="single" w:sz="6" w:space="0" w:color="7F7F7F" w:themeColor="text1" w:themeTint="80"/>
        </w:tblBorders>
        <w:tblLook w:val="04A0"/>
      </w:tblPr>
      <w:tblGrid>
        <w:gridCol w:w="706"/>
        <w:gridCol w:w="9148"/>
      </w:tblGrid>
      <w:tr w:rsidR="00BC1FC2" w:rsidRPr="00BC1FC2" w:rsidTr="00153C8D">
        <w:tc>
          <w:tcPr>
            <w:tcW w:w="706" w:type="dxa"/>
            <w:tcBorders>
              <w:top w:val="single" w:sz="4" w:space="0" w:color="7F7F7F" w:themeColor="text1" w:themeTint="80"/>
            </w:tcBorders>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rPr>
            </w:pPr>
          </w:p>
        </w:tc>
        <w:tc>
          <w:tcPr>
            <w:tcW w:w="9148" w:type="dxa"/>
            <w:tcBorders>
              <w:top w:val="single" w:sz="4" w:space="0" w:color="7F7F7F" w:themeColor="text1" w:themeTint="80"/>
            </w:tcBorders>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Courier New" w:hAnsi="Courier New" w:cs="Arial"/>
                <w:szCs w:val="22"/>
              </w:rPr>
            </w:pPr>
            <w:r w:rsidRPr="00BC1FC2">
              <w:rPr>
                <w:rFonts w:ascii="Courier New" w:hAnsi="Courier New" w:cs="Arial"/>
                <w:szCs w:val="22"/>
              </w:rPr>
              <w:t>…</w:t>
            </w:r>
          </w:p>
        </w:tc>
      </w:tr>
      <w:tr w:rsidR="00BC1FC2" w:rsidRPr="00BC1FC2" w:rsidTr="00153C8D">
        <w:tc>
          <w:tcPr>
            <w:tcW w:w="706"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rPr>
            </w:pPr>
            <w:r w:rsidRPr="00BC1FC2">
              <w:rPr>
                <w:rFonts w:ascii="Arial" w:hAnsi="Arial" w:cs="Arial"/>
                <w:szCs w:val="22"/>
              </w:rPr>
              <w:t>1110</w:t>
            </w:r>
          </w:p>
        </w:tc>
        <w:tc>
          <w:tcPr>
            <w:tcW w:w="9148"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Courier New" w:hAnsi="Courier New" w:cs="Arial"/>
                <w:szCs w:val="22"/>
              </w:rPr>
            </w:pPr>
          </w:p>
        </w:tc>
      </w:tr>
      <w:tr w:rsidR="00BC1FC2" w:rsidRPr="00BC1FC2" w:rsidTr="00153C8D">
        <w:tc>
          <w:tcPr>
            <w:tcW w:w="706"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rPr>
            </w:pPr>
            <w:r w:rsidRPr="00BC1FC2">
              <w:rPr>
                <w:rFonts w:ascii="Arial" w:hAnsi="Arial" w:cs="Arial"/>
                <w:szCs w:val="22"/>
              </w:rPr>
              <w:t>1120</w:t>
            </w:r>
          </w:p>
        </w:tc>
        <w:tc>
          <w:tcPr>
            <w:tcW w:w="9148"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Courier New" w:hAnsi="Courier New" w:cs="Arial"/>
                <w:szCs w:val="22"/>
              </w:rPr>
            </w:pPr>
            <w:proofErr w:type="gramStart"/>
            <w:r w:rsidRPr="00BC1FC2">
              <w:rPr>
                <w:rFonts w:ascii="Courier New" w:hAnsi="Courier New" w:cs="Arial"/>
                <w:szCs w:val="22"/>
              </w:rPr>
              <w:t>&lt;?</w:t>
            </w:r>
            <w:proofErr w:type="spellStart"/>
            <w:r w:rsidRPr="00BC1FC2">
              <w:rPr>
                <w:rFonts w:ascii="Courier New" w:hAnsi="Courier New" w:cs="Arial"/>
                <w:szCs w:val="22"/>
              </w:rPr>
              <w:t>php</w:t>
            </w:r>
            <w:proofErr w:type="spellEnd"/>
            <w:proofErr w:type="gramEnd"/>
          </w:p>
        </w:tc>
      </w:tr>
      <w:tr w:rsidR="00BC1FC2" w:rsidRPr="00BC1FC2" w:rsidTr="00153C8D">
        <w:tc>
          <w:tcPr>
            <w:tcW w:w="706"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rPr>
            </w:pPr>
            <w:r w:rsidRPr="00BC1FC2">
              <w:rPr>
                <w:rFonts w:ascii="Arial" w:hAnsi="Arial" w:cs="Arial"/>
                <w:szCs w:val="22"/>
              </w:rPr>
              <w:t>1130</w:t>
            </w:r>
          </w:p>
        </w:tc>
        <w:tc>
          <w:tcPr>
            <w:tcW w:w="9148"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rPr>
            </w:pPr>
            <w:r w:rsidRPr="00BC1FC2">
              <w:rPr>
                <w:rFonts w:ascii="Courier New" w:hAnsi="Courier New" w:cs="Arial"/>
                <w:szCs w:val="22"/>
              </w:rPr>
              <w:tab/>
            </w:r>
            <w:r w:rsidRPr="00BC1FC2">
              <w:rPr>
                <w:rFonts w:ascii="Arial" w:hAnsi="Arial" w:cs="Arial"/>
                <w:szCs w:val="22"/>
              </w:rPr>
              <w:t>// chargement des variables de connexion</w:t>
            </w:r>
          </w:p>
        </w:tc>
      </w:tr>
      <w:tr w:rsidR="00BC1FC2" w:rsidRPr="00BC1FC2" w:rsidTr="00153C8D">
        <w:tc>
          <w:tcPr>
            <w:tcW w:w="706"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rPr>
            </w:pPr>
            <w:r w:rsidRPr="00BC1FC2">
              <w:rPr>
                <w:rFonts w:ascii="Arial" w:hAnsi="Arial" w:cs="Arial"/>
                <w:szCs w:val="22"/>
              </w:rPr>
              <w:t>1140</w:t>
            </w:r>
          </w:p>
        </w:tc>
        <w:tc>
          <w:tcPr>
            <w:tcW w:w="9148"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Courier New" w:hAnsi="Courier New" w:cs="Arial"/>
                <w:szCs w:val="22"/>
              </w:rPr>
            </w:pPr>
            <w:r w:rsidRPr="00BC1FC2">
              <w:rPr>
                <w:rFonts w:ascii="Courier New" w:hAnsi="Courier New" w:cs="Arial"/>
                <w:szCs w:val="22"/>
              </w:rPr>
              <w:tab/>
              <w:t>$host="54.154.124.59";</w:t>
            </w:r>
          </w:p>
        </w:tc>
      </w:tr>
      <w:tr w:rsidR="00BC1FC2" w:rsidRPr="00BC1FC2" w:rsidTr="00153C8D">
        <w:tc>
          <w:tcPr>
            <w:tcW w:w="706"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rPr>
            </w:pPr>
            <w:r w:rsidRPr="00BC1FC2">
              <w:rPr>
                <w:rFonts w:ascii="Arial" w:hAnsi="Arial" w:cs="Arial"/>
                <w:szCs w:val="22"/>
              </w:rPr>
              <w:t>1150</w:t>
            </w:r>
          </w:p>
        </w:tc>
        <w:tc>
          <w:tcPr>
            <w:tcW w:w="9148"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Courier New" w:hAnsi="Courier New" w:cs="Arial"/>
                <w:szCs w:val="22"/>
              </w:rPr>
            </w:pPr>
            <w:r w:rsidRPr="00BC1FC2">
              <w:rPr>
                <w:rFonts w:ascii="Courier New" w:hAnsi="Courier New" w:cs="Arial"/>
                <w:szCs w:val="22"/>
              </w:rPr>
              <w:tab/>
              <w:t>$log="</w:t>
            </w:r>
            <w:proofErr w:type="spellStart"/>
            <w:r w:rsidRPr="00BC1FC2">
              <w:rPr>
                <w:rFonts w:ascii="Courier New" w:hAnsi="Courier New" w:cs="Arial"/>
                <w:szCs w:val="22"/>
              </w:rPr>
              <w:t>kisskiss</w:t>
            </w:r>
            <w:proofErr w:type="spellEnd"/>
            <w:r w:rsidRPr="00BC1FC2">
              <w:rPr>
                <w:rFonts w:ascii="Courier New" w:hAnsi="Courier New" w:cs="Arial"/>
                <w:szCs w:val="22"/>
              </w:rPr>
              <w:t>";</w:t>
            </w:r>
          </w:p>
        </w:tc>
      </w:tr>
      <w:tr w:rsidR="00BC1FC2" w:rsidRPr="00BC1FC2" w:rsidTr="00153C8D">
        <w:tc>
          <w:tcPr>
            <w:tcW w:w="706"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rPr>
            </w:pPr>
            <w:r w:rsidRPr="00BC1FC2">
              <w:rPr>
                <w:rFonts w:ascii="Arial" w:hAnsi="Arial" w:cs="Arial"/>
                <w:szCs w:val="22"/>
              </w:rPr>
              <w:t>1160</w:t>
            </w:r>
          </w:p>
        </w:tc>
        <w:tc>
          <w:tcPr>
            <w:tcW w:w="9148"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Courier New" w:hAnsi="Courier New" w:cs="Arial"/>
                <w:szCs w:val="22"/>
              </w:rPr>
            </w:pPr>
            <w:r w:rsidRPr="00BC1FC2">
              <w:rPr>
                <w:rFonts w:ascii="Courier New" w:hAnsi="Courier New" w:cs="Arial"/>
                <w:szCs w:val="22"/>
              </w:rPr>
              <w:tab/>
              <w:t>$</w:t>
            </w:r>
            <w:proofErr w:type="spellStart"/>
            <w:r w:rsidRPr="00BC1FC2">
              <w:rPr>
                <w:rFonts w:ascii="Courier New" w:hAnsi="Courier New" w:cs="Arial"/>
                <w:szCs w:val="22"/>
              </w:rPr>
              <w:t>mdp</w:t>
            </w:r>
            <w:proofErr w:type="spellEnd"/>
            <w:r w:rsidRPr="00BC1FC2">
              <w:rPr>
                <w:rFonts w:ascii="Courier New" w:hAnsi="Courier New" w:cs="Arial"/>
                <w:szCs w:val="22"/>
              </w:rPr>
              <w:t>="P@ssw0rd";</w:t>
            </w:r>
          </w:p>
        </w:tc>
      </w:tr>
      <w:tr w:rsidR="00BC1FC2" w:rsidRPr="00BC1FC2" w:rsidTr="00153C8D">
        <w:tc>
          <w:tcPr>
            <w:tcW w:w="706"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rPr>
            </w:pPr>
            <w:r w:rsidRPr="00BC1FC2">
              <w:rPr>
                <w:rFonts w:ascii="Arial" w:hAnsi="Arial" w:cs="Arial"/>
                <w:szCs w:val="22"/>
              </w:rPr>
              <w:t>1170</w:t>
            </w:r>
          </w:p>
        </w:tc>
        <w:tc>
          <w:tcPr>
            <w:tcW w:w="9148"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Courier New" w:hAnsi="Courier New" w:cs="Arial"/>
                <w:szCs w:val="22"/>
              </w:rPr>
            </w:pPr>
            <w:r w:rsidRPr="00BC1FC2">
              <w:rPr>
                <w:rFonts w:ascii="Courier New" w:hAnsi="Courier New" w:cs="Arial"/>
                <w:szCs w:val="22"/>
              </w:rPr>
              <w:tab/>
              <w:t>$bd="KISSKISS";</w:t>
            </w:r>
          </w:p>
        </w:tc>
      </w:tr>
      <w:tr w:rsidR="00BC1FC2" w:rsidRPr="00BC1FC2" w:rsidTr="00153C8D">
        <w:tc>
          <w:tcPr>
            <w:tcW w:w="706"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rPr>
            </w:pPr>
            <w:r w:rsidRPr="00BC1FC2">
              <w:rPr>
                <w:rFonts w:ascii="Arial" w:hAnsi="Arial" w:cs="Arial"/>
                <w:szCs w:val="22"/>
              </w:rPr>
              <w:t>1180</w:t>
            </w:r>
          </w:p>
        </w:tc>
        <w:tc>
          <w:tcPr>
            <w:tcW w:w="9148"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Courier New" w:hAnsi="Courier New" w:cs="Arial"/>
                <w:szCs w:val="22"/>
              </w:rPr>
            </w:pPr>
          </w:p>
        </w:tc>
      </w:tr>
      <w:tr w:rsidR="00BC1FC2" w:rsidRPr="00BC1FC2" w:rsidTr="00153C8D">
        <w:tc>
          <w:tcPr>
            <w:tcW w:w="706"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rPr>
            </w:pPr>
            <w:r w:rsidRPr="00BC1FC2">
              <w:rPr>
                <w:rFonts w:ascii="Arial" w:hAnsi="Arial" w:cs="Arial"/>
                <w:szCs w:val="22"/>
              </w:rPr>
              <w:t>1190</w:t>
            </w:r>
          </w:p>
        </w:tc>
        <w:tc>
          <w:tcPr>
            <w:tcW w:w="9148"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Courier New" w:hAnsi="Courier New" w:cs="Arial"/>
                <w:szCs w:val="22"/>
              </w:rPr>
            </w:pPr>
            <w:r w:rsidRPr="00BC1FC2">
              <w:rPr>
                <w:rFonts w:ascii="Courier New" w:hAnsi="Courier New" w:cs="Arial"/>
                <w:szCs w:val="22"/>
              </w:rPr>
              <w:tab/>
              <w:t>$</w:t>
            </w:r>
            <w:proofErr w:type="spellStart"/>
            <w:r w:rsidRPr="00BC1FC2">
              <w:rPr>
                <w:rFonts w:ascii="Courier New" w:hAnsi="Courier New" w:cs="Arial"/>
                <w:szCs w:val="22"/>
              </w:rPr>
              <w:t>req</w:t>
            </w:r>
            <w:proofErr w:type="spellEnd"/>
            <w:r w:rsidRPr="00BC1FC2">
              <w:rPr>
                <w:rFonts w:ascii="Courier New" w:hAnsi="Courier New" w:cs="Arial"/>
                <w:szCs w:val="22"/>
              </w:rPr>
              <w:t xml:space="preserve"> = "</w:t>
            </w:r>
            <w:r w:rsidRPr="00BC1FC2">
              <w:rPr>
                <w:rFonts w:ascii="Courier New" w:hAnsi="Courier New" w:cs="Arial"/>
                <w:szCs w:val="22"/>
              </w:rPr>
              <w:tab/>
              <w:t xml:space="preserve">SELECT </w:t>
            </w:r>
            <w:proofErr w:type="spellStart"/>
            <w:r w:rsidRPr="00BC1FC2">
              <w:rPr>
                <w:rFonts w:ascii="Courier New" w:hAnsi="Courier New" w:cs="Arial"/>
                <w:szCs w:val="22"/>
              </w:rPr>
              <w:t>idProjet</w:t>
            </w:r>
            <w:proofErr w:type="spellEnd"/>
            <w:r w:rsidRPr="00BC1FC2">
              <w:rPr>
                <w:rFonts w:ascii="Courier New" w:hAnsi="Courier New" w:cs="Arial"/>
                <w:szCs w:val="22"/>
              </w:rPr>
              <w:t xml:space="preserve">, libelle, nom, </w:t>
            </w:r>
            <w:proofErr w:type="spellStart"/>
            <w:r w:rsidRPr="00BC1FC2">
              <w:rPr>
                <w:rFonts w:ascii="Courier New" w:hAnsi="Courier New" w:cs="Arial"/>
                <w:szCs w:val="22"/>
              </w:rPr>
              <w:t>prenom</w:t>
            </w:r>
            <w:proofErr w:type="spellEnd"/>
            <w:r w:rsidRPr="00BC1FC2">
              <w:rPr>
                <w:rFonts w:ascii="Courier New" w:hAnsi="Courier New" w:cs="Arial"/>
                <w:szCs w:val="22"/>
              </w:rPr>
              <w:t xml:space="preserve">, </w:t>
            </w:r>
          </w:p>
        </w:tc>
      </w:tr>
      <w:tr w:rsidR="00BC1FC2" w:rsidRPr="00BC1FC2" w:rsidTr="00153C8D">
        <w:tc>
          <w:tcPr>
            <w:tcW w:w="706"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rPr>
            </w:pPr>
          </w:p>
        </w:tc>
        <w:tc>
          <w:tcPr>
            <w:tcW w:w="9148"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Courier New" w:hAnsi="Courier New" w:cs="Arial"/>
                <w:szCs w:val="22"/>
              </w:rPr>
            </w:pPr>
            <w:r w:rsidRPr="00BC1FC2">
              <w:rPr>
                <w:rFonts w:ascii="Courier New" w:hAnsi="Courier New" w:cs="Arial"/>
                <w:szCs w:val="22"/>
              </w:rPr>
              <w:tab/>
            </w:r>
            <w:r w:rsidRPr="00BC1FC2">
              <w:rPr>
                <w:rFonts w:ascii="Courier New" w:hAnsi="Courier New" w:cs="Arial"/>
                <w:szCs w:val="22"/>
              </w:rPr>
              <w:tab/>
            </w:r>
            <w:r w:rsidRPr="00BC1FC2">
              <w:rPr>
                <w:rFonts w:ascii="Courier New" w:hAnsi="Courier New" w:cs="Arial"/>
                <w:szCs w:val="22"/>
              </w:rPr>
              <w:tab/>
            </w:r>
            <w:r w:rsidRPr="00BC1FC2">
              <w:rPr>
                <w:rFonts w:ascii="Courier New" w:hAnsi="Courier New" w:cs="Arial"/>
                <w:szCs w:val="22"/>
              </w:rPr>
              <w:tab/>
            </w:r>
            <w:r w:rsidRPr="00BC1FC2">
              <w:rPr>
                <w:rFonts w:ascii="Courier New" w:hAnsi="Courier New" w:cs="Arial"/>
                <w:szCs w:val="22"/>
              </w:rPr>
              <w:tab/>
            </w:r>
            <w:r w:rsidRPr="00BC1FC2">
              <w:rPr>
                <w:rFonts w:ascii="Courier New" w:hAnsi="Courier New" w:cs="Arial"/>
                <w:szCs w:val="22"/>
              </w:rPr>
              <w:tab/>
              <w:t>o</w:t>
            </w:r>
            <w:r w:rsidR="000A5A0F">
              <w:rPr>
                <w:rFonts w:ascii="Courier New" w:hAnsi="Courier New" w:cs="Arial"/>
                <w:szCs w:val="22"/>
              </w:rPr>
              <w:t xml:space="preserve">bjectif, </w:t>
            </w:r>
            <w:proofErr w:type="gramStart"/>
            <w:r w:rsidR="000A5A0F">
              <w:rPr>
                <w:rFonts w:ascii="Courier New" w:hAnsi="Courier New" w:cs="Arial"/>
                <w:szCs w:val="22"/>
              </w:rPr>
              <w:t>SUM(</w:t>
            </w:r>
            <w:proofErr w:type="gramEnd"/>
            <w:r w:rsidR="000A5A0F">
              <w:rPr>
                <w:rFonts w:ascii="Courier New" w:hAnsi="Courier New" w:cs="Arial"/>
                <w:szCs w:val="22"/>
              </w:rPr>
              <w:t>montant) as '</w:t>
            </w:r>
            <w:proofErr w:type="spellStart"/>
            <w:r w:rsidR="000A5A0F">
              <w:rPr>
                <w:rFonts w:ascii="Courier New" w:hAnsi="Courier New" w:cs="Arial"/>
                <w:szCs w:val="22"/>
              </w:rPr>
              <w:t>sommeC</w:t>
            </w:r>
            <w:r w:rsidRPr="00BC1FC2">
              <w:rPr>
                <w:rFonts w:ascii="Courier New" w:hAnsi="Courier New" w:cs="Arial"/>
                <w:szCs w:val="22"/>
              </w:rPr>
              <w:t>ollectee</w:t>
            </w:r>
            <w:proofErr w:type="spellEnd"/>
            <w:r w:rsidRPr="00BC1FC2">
              <w:rPr>
                <w:rFonts w:ascii="Courier New" w:hAnsi="Courier New" w:cs="Arial"/>
                <w:szCs w:val="22"/>
              </w:rPr>
              <w:t xml:space="preserve">' </w:t>
            </w:r>
          </w:p>
        </w:tc>
      </w:tr>
      <w:tr w:rsidR="00BC1FC2" w:rsidRPr="00BC1FC2" w:rsidTr="00153C8D">
        <w:tc>
          <w:tcPr>
            <w:tcW w:w="706"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rPr>
            </w:pPr>
          </w:p>
        </w:tc>
        <w:tc>
          <w:tcPr>
            <w:tcW w:w="9148" w:type="dxa"/>
          </w:tcPr>
          <w:p w:rsidR="00BC1FC2" w:rsidRPr="00BC1FC2" w:rsidRDefault="00370DF0" w:rsidP="00D10F2D">
            <w:pPr>
              <w:tabs>
                <w:tab w:val="left" w:pos="567"/>
                <w:tab w:val="left" w:pos="851"/>
                <w:tab w:val="left" w:pos="1134"/>
                <w:tab w:val="left" w:pos="1418"/>
                <w:tab w:val="left" w:pos="1701"/>
                <w:tab w:val="left" w:pos="1985"/>
                <w:tab w:val="left" w:pos="2268"/>
              </w:tabs>
              <w:spacing w:line="276" w:lineRule="auto"/>
              <w:rPr>
                <w:rFonts w:ascii="Courier New" w:hAnsi="Courier New" w:cs="Arial"/>
                <w:szCs w:val="22"/>
              </w:rPr>
            </w:pPr>
            <w:r>
              <w:rPr>
                <w:rFonts w:ascii="Courier New" w:hAnsi="Courier New" w:cs="Arial"/>
                <w:szCs w:val="22"/>
              </w:rPr>
              <w:tab/>
            </w:r>
            <w:r>
              <w:rPr>
                <w:rFonts w:ascii="Courier New" w:hAnsi="Courier New" w:cs="Arial"/>
                <w:szCs w:val="22"/>
              </w:rPr>
              <w:tab/>
            </w:r>
            <w:r>
              <w:rPr>
                <w:rFonts w:ascii="Courier New" w:hAnsi="Courier New" w:cs="Arial"/>
                <w:szCs w:val="22"/>
              </w:rPr>
              <w:tab/>
            </w:r>
            <w:r>
              <w:rPr>
                <w:rFonts w:ascii="Courier New" w:hAnsi="Courier New" w:cs="Arial"/>
                <w:szCs w:val="22"/>
              </w:rPr>
              <w:tab/>
            </w:r>
            <w:r>
              <w:rPr>
                <w:rFonts w:ascii="Courier New" w:hAnsi="Courier New" w:cs="Arial"/>
                <w:szCs w:val="22"/>
              </w:rPr>
              <w:tab/>
              <w:t>FROM Projet, Membre, I</w:t>
            </w:r>
            <w:r w:rsidR="00BC1FC2" w:rsidRPr="00BC1FC2">
              <w:rPr>
                <w:rFonts w:ascii="Courier New" w:hAnsi="Courier New" w:cs="Arial"/>
                <w:szCs w:val="22"/>
              </w:rPr>
              <w:t>nvestir</w:t>
            </w:r>
          </w:p>
        </w:tc>
      </w:tr>
      <w:tr w:rsidR="00BC1FC2" w:rsidRPr="00986234" w:rsidTr="00153C8D">
        <w:tc>
          <w:tcPr>
            <w:tcW w:w="706"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rPr>
            </w:pPr>
          </w:p>
        </w:tc>
        <w:tc>
          <w:tcPr>
            <w:tcW w:w="9148" w:type="dxa"/>
          </w:tcPr>
          <w:p w:rsidR="00BC1FC2" w:rsidRPr="00F42D2E" w:rsidRDefault="00E24C4E" w:rsidP="00D10F2D">
            <w:pPr>
              <w:tabs>
                <w:tab w:val="left" w:pos="567"/>
                <w:tab w:val="left" w:pos="851"/>
                <w:tab w:val="left" w:pos="1134"/>
                <w:tab w:val="left" w:pos="1418"/>
                <w:tab w:val="left" w:pos="1701"/>
                <w:tab w:val="left" w:pos="1985"/>
                <w:tab w:val="left" w:pos="2268"/>
              </w:tabs>
              <w:spacing w:line="276" w:lineRule="auto"/>
              <w:rPr>
                <w:rFonts w:ascii="Courier New" w:hAnsi="Courier New" w:cs="Arial"/>
                <w:szCs w:val="22"/>
                <w:lang w:val="en-US"/>
              </w:rPr>
            </w:pPr>
            <w:r>
              <w:rPr>
                <w:rFonts w:ascii="Courier New" w:hAnsi="Courier New" w:cs="Arial"/>
                <w:szCs w:val="22"/>
                <w:lang w:val="en-US"/>
              </w:rPr>
              <w:tab/>
            </w:r>
            <w:r>
              <w:rPr>
                <w:rFonts w:ascii="Courier New" w:hAnsi="Courier New" w:cs="Arial"/>
                <w:szCs w:val="22"/>
                <w:lang w:val="en-US"/>
              </w:rPr>
              <w:tab/>
            </w:r>
            <w:r>
              <w:rPr>
                <w:rFonts w:ascii="Courier New" w:hAnsi="Courier New" w:cs="Arial"/>
                <w:szCs w:val="22"/>
                <w:lang w:val="en-US"/>
              </w:rPr>
              <w:tab/>
            </w:r>
            <w:r>
              <w:rPr>
                <w:rFonts w:ascii="Courier New" w:hAnsi="Courier New" w:cs="Arial"/>
                <w:szCs w:val="22"/>
                <w:lang w:val="en-US"/>
              </w:rPr>
              <w:tab/>
            </w:r>
            <w:r>
              <w:rPr>
                <w:rFonts w:ascii="Courier New" w:hAnsi="Courier New" w:cs="Arial"/>
                <w:szCs w:val="22"/>
                <w:lang w:val="en-US"/>
              </w:rPr>
              <w:tab/>
              <w:t xml:space="preserve">WHERE </w:t>
            </w:r>
            <w:proofErr w:type="spellStart"/>
            <w:r>
              <w:rPr>
                <w:rFonts w:ascii="Courier New" w:hAnsi="Courier New" w:cs="Arial"/>
                <w:szCs w:val="22"/>
                <w:lang w:val="en-US"/>
              </w:rPr>
              <w:t>c</w:t>
            </w:r>
            <w:r w:rsidR="00370DF0">
              <w:rPr>
                <w:rFonts w:ascii="Courier New" w:hAnsi="Courier New" w:cs="Arial"/>
                <w:szCs w:val="22"/>
                <w:lang w:val="en-US"/>
              </w:rPr>
              <w:t>reateur</w:t>
            </w:r>
            <w:proofErr w:type="spellEnd"/>
            <w:r w:rsidR="00370DF0">
              <w:rPr>
                <w:rFonts w:ascii="Courier New" w:hAnsi="Courier New" w:cs="Arial"/>
                <w:szCs w:val="22"/>
                <w:lang w:val="en-US"/>
              </w:rPr>
              <w:t xml:space="preserve"> =</w:t>
            </w:r>
            <w:r w:rsidR="00C6149D">
              <w:rPr>
                <w:rFonts w:ascii="Courier New" w:hAnsi="Courier New" w:cs="Arial"/>
                <w:szCs w:val="22"/>
                <w:lang w:val="en-US"/>
              </w:rPr>
              <w:t xml:space="preserve"> </w:t>
            </w:r>
            <w:r w:rsidR="00370DF0">
              <w:rPr>
                <w:rFonts w:ascii="Courier New" w:hAnsi="Courier New" w:cs="Arial"/>
                <w:szCs w:val="22"/>
                <w:lang w:val="en-US"/>
              </w:rPr>
              <w:t>M</w:t>
            </w:r>
            <w:r>
              <w:rPr>
                <w:rFonts w:ascii="Courier New" w:hAnsi="Courier New" w:cs="Arial"/>
                <w:szCs w:val="22"/>
                <w:lang w:val="en-US"/>
              </w:rPr>
              <w:t xml:space="preserve">embre.id AND </w:t>
            </w:r>
            <w:proofErr w:type="spellStart"/>
            <w:r>
              <w:rPr>
                <w:rFonts w:ascii="Courier New" w:hAnsi="Courier New" w:cs="Arial"/>
                <w:szCs w:val="22"/>
                <w:lang w:val="en-US"/>
              </w:rPr>
              <w:t>idProjet</w:t>
            </w:r>
            <w:proofErr w:type="spellEnd"/>
            <w:r>
              <w:rPr>
                <w:rFonts w:ascii="Courier New" w:hAnsi="Courier New" w:cs="Arial"/>
                <w:szCs w:val="22"/>
                <w:lang w:val="en-US"/>
              </w:rPr>
              <w:t xml:space="preserve"> = P</w:t>
            </w:r>
            <w:r w:rsidR="00BC1FC2" w:rsidRPr="00F42D2E">
              <w:rPr>
                <w:rFonts w:ascii="Courier New" w:hAnsi="Courier New" w:cs="Arial"/>
                <w:szCs w:val="22"/>
                <w:lang w:val="en-US"/>
              </w:rPr>
              <w:t xml:space="preserve">rojet.id </w:t>
            </w:r>
          </w:p>
        </w:tc>
      </w:tr>
      <w:tr w:rsidR="00BC1FC2" w:rsidRPr="00BC1FC2" w:rsidTr="00153C8D">
        <w:tc>
          <w:tcPr>
            <w:tcW w:w="706" w:type="dxa"/>
          </w:tcPr>
          <w:p w:rsidR="00BC1FC2" w:rsidRPr="00F42D2E"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lang w:val="en-US"/>
              </w:rPr>
            </w:pPr>
          </w:p>
        </w:tc>
        <w:tc>
          <w:tcPr>
            <w:tcW w:w="9148"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Courier New" w:hAnsi="Courier New" w:cs="Arial"/>
                <w:szCs w:val="22"/>
              </w:rPr>
            </w:pPr>
            <w:r w:rsidRPr="00F42D2E">
              <w:rPr>
                <w:rFonts w:ascii="Courier New" w:hAnsi="Courier New" w:cs="Arial"/>
                <w:szCs w:val="22"/>
                <w:lang w:val="en-US"/>
              </w:rPr>
              <w:tab/>
            </w:r>
            <w:r w:rsidRPr="00F42D2E">
              <w:rPr>
                <w:rFonts w:ascii="Courier New" w:hAnsi="Courier New" w:cs="Arial"/>
                <w:szCs w:val="22"/>
                <w:lang w:val="en-US"/>
              </w:rPr>
              <w:tab/>
            </w:r>
            <w:r w:rsidRPr="00F42D2E">
              <w:rPr>
                <w:rFonts w:ascii="Courier New" w:hAnsi="Courier New" w:cs="Arial"/>
                <w:szCs w:val="22"/>
                <w:lang w:val="en-US"/>
              </w:rPr>
              <w:tab/>
            </w:r>
            <w:r w:rsidRPr="00F42D2E">
              <w:rPr>
                <w:rFonts w:ascii="Courier New" w:hAnsi="Courier New" w:cs="Arial"/>
                <w:szCs w:val="22"/>
                <w:lang w:val="en-US"/>
              </w:rPr>
              <w:tab/>
            </w:r>
            <w:r w:rsidRPr="00F42D2E">
              <w:rPr>
                <w:rFonts w:ascii="Courier New" w:hAnsi="Courier New" w:cs="Arial"/>
                <w:szCs w:val="22"/>
                <w:lang w:val="en-US"/>
              </w:rPr>
              <w:tab/>
            </w:r>
            <w:r w:rsidRPr="00BC1FC2">
              <w:rPr>
                <w:rFonts w:ascii="Courier New" w:hAnsi="Courier New" w:cs="Arial"/>
                <w:szCs w:val="22"/>
              </w:rPr>
              <w:t xml:space="preserve">AND </w:t>
            </w:r>
            <w:proofErr w:type="spellStart"/>
            <w:r w:rsidRPr="00BC1FC2">
              <w:rPr>
                <w:rFonts w:ascii="Courier New" w:hAnsi="Courier New" w:cs="Arial"/>
                <w:szCs w:val="22"/>
              </w:rPr>
              <w:t>dateFin</w:t>
            </w:r>
            <w:proofErr w:type="spellEnd"/>
            <w:r w:rsidRPr="00BC1FC2">
              <w:rPr>
                <w:rFonts w:ascii="Courier New" w:hAnsi="Courier New" w:cs="Arial"/>
                <w:szCs w:val="22"/>
              </w:rPr>
              <w:t xml:space="preserve"> &gt; </w:t>
            </w:r>
            <w:proofErr w:type="gramStart"/>
            <w:r w:rsidRPr="00BC1FC2">
              <w:rPr>
                <w:rFonts w:ascii="Courier New" w:hAnsi="Courier New" w:cs="Arial"/>
                <w:szCs w:val="22"/>
              </w:rPr>
              <w:t>CURDATE(</w:t>
            </w:r>
            <w:proofErr w:type="gramEnd"/>
            <w:r w:rsidRPr="00BC1FC2">
              <w:rPr>
                <w:rFonts w:ascii="Courier New" w:hAnsi="Courier New" w:cs="Arial"/>
                <w:szCs w:val="22"/>
              </w:rPr>
              <w:t>)</w:t>
            </w:r>
          </w:p>
        </w:tc>
      </w:tr>
      <w:tr w:rsidR="00BC1FC2" w:rsidRPr="00BC1FC2" w:rsidTr="00153C8D">
        <w:tc>
          <w:tcPr>
            <w:tcW w:w="706"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rPr>
            </w:pPr>
          </w:p>
        </w:tc>
        <w:tc>
          <w:tcPr>
            <w:tcW w:w="9148" w:type="dxa"/>
          </w:tcPr>
          <w:p w:rsidR="00BC1FC2" w:rsidRPr="00BC1FC2" w:rsidRDefault="00BC1FC2" w:rsidP="00FF59ED">
            <w:pPr>
              <w:tabs>
                <w:tab w:val="left" w:pos="567"/>
                <w:tab w:val="left" w:pos="851"/>
                <w:tab w:val="left" w:pos="1134"/>
                <w:tab w:val="left" w:pos="1418"/>
                <w:tab w:val="left" w:pos="1701"/>
                <w:tab w:val="left" w:pos="1985"/>
                <w:tab w:val="left" w:pos="2268"/>
              </w:tabs>
              <w:spacing w:line="276" w:lineRule="auto"/>
              <w:rPr>
                <w:rFonts w:ascii="Courier New" w:hAnsi="Courier New" w:cs="Arial"/>
                <w:szCs w:val="22"/>
              </w:rPr>
            </w:pPr>
            <w:r w:rsidRPr="00BC1FC2">
              <w:rPr>
                <w:rFonts w:ascii="Courier New" w:hAnsi="Courier New" w:cs="Arial"/>
                <w:szCs w:val="22"/>
              </w:rPr>
              <w:tab/>
            </w:r>
            <w:r w:rsidRPr="00BC1FC2">
              <w:rPr>
                <w:rFonts w:ascii="Courier New" w:hAnsi="Courier New" w:cs="Arial"/>
                <w:szCs w:val="22"/>
              </w:rPr>
              <w:tab/>
            </w:r>
            <w:r w:rsidRPr="00BC1FC2">
              <w:rPr>
                <w:rFonts w:ascii="Courier New" w:hAnsi="Courier New" w:cs="Arial"/>
                <w:szCs w:val="22"/>
              </w:rPr>
              <w:tab/>
            </w:r>
            <w:r w:rsidRPr="00BC1FC2">
              <w:rPr>
                <w:rFonts w:ascii="Courier New" w:hAnsi="Courier New" w:cs="Arial"/>
                <w:szCs w:val="22"/>
              </w:rPr>
              <w:tab/>
            </w:r>
            <w:r w:rsidRPr="00BC1FC2">
              <w:rPr>
                <w:rFonts w:ascii="Courier New" w:hAnsi="Courier New" w:cs="Arial"/>
                <w:szCs w:val="22"/>
              </w:rPr>
              <w:tab/>
              <w:t xml:space="preserve">GROUP BY </w:t>
            </w:r>
            <w:proofErr w:type="spellStart"/>
            <w:r w:rsidRPr="00BC1FC2">
              <w:rPr>
                <w:rFonts w:ascii="Courier New" w:hAnsi="Courier New" w:cs="Arial"/>
                <w:szCs w:val="22"/>
              </w:rPr>
              <w:t>idProjet</w:t>
            </w:r>
            <w:proofErr w:type="spellEnd"/>
            <w:r w:rsidR="00E24C4E">
              <w:rPr>
                <w:rFonts w:ascii="Courier New" w:hAnsi="Courier New" w:cs="Arial"/>
                <w:szCs w:val="22"/>
              </w:rPr>
              <w:t>,</w:t>
            </w:r>
            <w:r w:rsidR="00FF59ED" w:rsidRPr="00BC1FC2">
              <w:rPr>
                <w:rFonts w:ascii="Courier New" w:hAnsi="Courier New" w:cs="Arial"/>
                <w:szCs w:val="22"/>
              </w:rPr>
              <w:t xml:space="preserve"> libelle, nom, </w:t>
            </w:r>
            <w:proofErr w:type="spellStart"/>
            <w:r w:rsidR="00FF59ED" w:rsidRPr="00BC1FC2">
              <w:rPr>
                <w:rFonts w:ascii="Courier New" w:hAnsi="Courier New" w:cs="Arial"/>
                <w:szCs w:val="22"/>
              </w:rPr>
              <w:t>prenom</w:t>
            </w:r>
            <w:proofErr w:type="spellEnd"/>
            <w:r w:rsidR="00FF59ED">
              <w:rPr>
                <w:rFonts w:ascii="Courier New" w:hAnsi="Courier New" w:cs="Arial"/>
                <w:szCs w:val="22"/>
              </w:rPr>
              <w:t>,</w:t>
            </w:r>
            <w:r w:rsidR="00FF59ED" w:rsidRPr="00BC1FC2">
              <w:rPr>
                <w:rFonts w:ascii="Courier New" w:hAnsi="Courier New" w:cs="Arial"/>
                <w:szCs w:val="22"/>
              </w:rPr>
              <w:t xml:space="preserve"> objectif</w:t>
            </w:r>
            <w:r w:rsidRPr="00BC1FC2">
              <w:rPr>
                <w:rFonts w:ascii="Courier New" w:hAnsi="Courier New" w:cs="Arial"/>
                <w:szCs w:val="22"/>
              </w:rPr>
              <w:t>";</w:t>
            </w:r>
          </w:p>
        </w:tc>
      </w:tr>
      <w:tr w:rsidR="00BC1FC2" w:rsidRPr="00BC1FC2" w:rsidTr="00153C8D">
        <w:tc>
          <w:tcPr>
            <w:tcW w:w="706"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rPr>
            </w:pPr>
            <w:r w:rsidRPr="00BC1FC2">
              <w:rPr>
                <w:rFonts w:ascii="Arial" w:hAnsi="Arial" w:cs="Arial"/>
                <w:szCs w:val="22"/>
              </w:rPr>
              <w:t>1200</w:t>
            </w:r>
          </w:p>
        </w:tc>
        <w:tc>
          <w:tcPr>
            <w:tcW w:w="9148"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Courier New" w:hAnsi="Courier New" w:cs="Arial"/>
                <w:szCs w:val="22"/>
              </w:rPr>
            </w:pPr>
          </w:p>
        </w:tc>
      </w:tr>
      <w:tr w:rsidR="00BC1FC2" w:rsidRPr="00BC1FC2" w:rsidTr="00153C8D">
        <w:tc>
          <w:tcPr>
            <w:tcW w:w="706"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rPr>
            </w:pPr>
            <w:r w:rsidRPr="00BC1FC2">
              <w:rPr>
                <w:rFonts w:ascii="Arial" w:hAnsi="Arial" w:cs="Arial"/>
                <w:szCs w:val="22"/>
              </w:rPr>
              <w:t>1210</w:t>
            </w:r>
          </w:p>
        </w:tc>
        <w:tc>
          <w:tcPr>
            <w:tcW w:w="9148"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rPr>
            </w:pPr>
            <w:r w:rsidRPr="00BC1FC2">
              <w:rPr>
                <w:rFonts w:ascii="Courier New" w:hAnsi="Courier New" w:cs="Arial"/>
                <w:szCs w:val="22"/>
              </w:rPr>
              <w:tab/>
            </w:r>
            <w:r w:rsidRPr="00BC1FC2">
              <w:rPr>
                <w:rFonts w:ascii="Arial" w:hAnsi="Arial" w:cs="Arial"/>
                <w:szCs w:val="22"/>
              </w:rPr>
              <w:t>//</w:t>
            </w:r>
            <w:r w:rsidR="00E24C4E">
              <w:rPr>
                <w:rFonts w:ascii="Arial" w:hAnsi="Arial" w:cs="Arial"/>
                <w:szCs w:val="22"/>
              </w:rPr>
              <w:t xml:space="preserve"> </w:t>
            </w:r>
            <w:r w:rsidRPr="00BC1FC2">
              <w:rPr>
                <w:rFonts w:ascii="Arial" w:hAnsi="Arial" w:cs="Arial"/>
                <w:szCs w:val="22"/>
              </w:rPr>
              <w:t>connexion à la base de données à l’aide des variables</w:t>
            </w:r>
          </w:p>
        </w:tc>
      </w:tr>
      <w:tr w:rsidR="00BC1FC2" w:rsidRPr="00BC1FC2" w:rsidTr="00153C8D">
        <w:tc>
          <w:tcPr>
            <w:tcW w:w="706" w:type="dxa"/>
          </w:tcPr>
          <w:p w:rsidR="00BC1FC2" w:rsidRPr="00BC1FC2" w:rsidRDefault="00BC1FC2" w:rsidP="00D10F2D">
            <w:pPr>
              <w:numPr>
                <w:ilvl w:val="0"/>
                <w:numId w:val="1"/>
              </w:numPr>
              <w:tabs>
                <w:tab w:val="clear" w:pos="0"/>
                <w:tab w:val="left" w:pos="567"/>
                <w:tab w:val="left" w:pos="851"/>
                <w:tab w:val="left" w:pos="1134"/>
                <w:tab w:val="left" w:pos="1418"/>
                <w:tab w:val="left" w:pos="1701"/>
                <w:tab w:val="left" w:pos="1985"/>
                <w:tab w:val="left" w:pos="2268"/>
              </w:tabs>
              <w:spacing w:line="276" w:lineRule="auto"/>
              <w:rPr>
                <w:rFonts w:ascii="Arial" w:hAnsi="Arial" w:cs="Arial"/>
                <w:szCs w:val="22"/>
              </w:rPr>
            </w:pPr>
            <w:r w:rsidRPr="00BC1FC2">
              <w:rPr>
                <w:rFonts w:ascii="Arial" w:hAnsi="Arial" w:cs="Arial"/>
                <w:szCs w:val="22"/>
              </w:rPr>
              <w:t>1220</w:t>
            </w:r>
          </w:p>
        </w:tc>
        <w:tc>
          <w:tcPr>
            <w:tcW w:w="9148" w:type="dxa"/>
          </w:tcPr>
          <w:p w:rsidR="00BC1FC2" w:rsidRPr="00BC1FC2" w:rsidRDefault="00BC1FC2" w:rsidP="00D10F2D">
            <w:pPr>
              <w:numPr>
                <w:ilvl w:val="0"/>
                <w:numId w:val="1"/>
              </w:numPr>
              <w:tabs>
                <w:tab w:val="clear" w:pos="0"/>
                <w:tab w:val="left" w:pos="567"/>
                <w:tab w:val="left" w:pos="851"/>
                <w:tab w:val="left" w:pos="1134"/>
                <w:tab w:val="left" w:pos="1418"/>
                <w:tab w:val="left" w:pos="1701"/>
                <w:tab w:val="left" w:pos="1985"/>
                <w:tab w:val="left" w:pos="2268"/>
              </w:tabs>
              <w:spacing w:line="276" w:lineRule="auto"/>
              <w:rPr>
                <w:rFonts w:ascii="Courier New" w:hAnsi="Courier New" w:cs="Arial"/>
                <w:szCs w:val="22"/>
              </w:rPr>
            </w:pPr>
            <w:r w:rsidRPr="00BC1FC2">
              <w:rPr>
                <w:rFonts w:ascii="Courier New" w:hAnsi="Courier New" w:cs="Arial"/>
                <w:szCs w:val="22"/>
              </w:rPr>
              <w:tab/>
            </w:r>
            <w:r w:rsidRPr="00BC1FC2">
              <w:rPr>
                <w:rFonts w:ascii="Courier New" w:hAnsi="Courier New" w:cs="Arial"/>
                <w:szCs w:val="22"/>
              </w:rPr>
              <w:tab/>
            </w:r>
            <w:proofErr w:type="spellStart"/>
            <w:r w:rsidRPr="00BC1FC2">
              <w:rPr>
                <w:rFonts w:ascii="Courier New" w:hAnsi="Courier New" w:cs="Arial"/>
                <w:szCs w:val="22"/>
              </w:rPr>
              <w:t>include</w:t>
            </w:r>
            <w:proofErr w:type="spellEnd"/>
            <w:r w:rsidRPr="00BC1FC2">
              <w:rPr>
                <w:rFonts w:ascii="Courier New" w:hAnsi="Courier New" w:cs="Arial"/>
                <w:szCs w:val="22"/>
              </w:rPr>
              <w:t xml:space="preserve"> (connexion.php) ; </w:t>
            </w:r>
            <w:r w:rsidRPr="00BC1FC2">
              <w:rPr>
                <w:rFonts w:ascii="Courier New" w:hAnsi="Courier New" w:cs="Arial"/>
                <w:szCs w:val="22"/>
              </w:rPr>
              <w:tab/>
            </w:r>
          </w:p>
        </w:tc>
      </w:tr>
      <w:tr w:rsidR="00BC1FC2" w:rsidRPr="00BC1FC2" w:rsidTr="00153C8D">
        <w:tc>
          <w:tcPr>
            <w:tcW w:w="706"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rPr>
            </w:pPr>
            <w:r w:rsidRPr="00BC1FC2">
              <w:rPr>
                <w:rFonts w:ascii="Arial" w:hAnsi="Arial" w:cs="Arial"/>
                <w:szCs w:val="22"/>
              </w:rPr>
              <w:t>1230</w:t>
            </w:r>
          </w:p>
        </w:tc>
        <w:tc>
          <w:tcPr>
            <w:tcW w:w="9148"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Courier New" w:hAnsi="Courier New" w:cs="Arial"/>
                <w:szCs w:val="22"/>
              </w:rPr>
            </w:pPr>
            <w:r w:rsidRPr="00BC1FC2">
              <w:rPr>
                <w:rFonts w:ascii="Courier New" w:hAnsi="Courier New" w:cs="Arial"/>
                <w:szCs w:val="22"/>
              </w:rPr>
              <w:tab/>
            </w:r>
          </w:p>
        </w:tc>
      </w:tr>
      <w:tr w:rsidR="00BC1FC2" w:rsidRPr="00BC1FC2" w:rsidTr="00153C8D">
        <w:tc>
          <w:tcPr>
            <w:tcW w:w="706"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rPr>
            </w:pPr>
            <w:r w:rsidRPr="00BC1FC2">
              <w:rPr>
                <w:rFonts w:ascii="Arial" w:hAnsi="Arial" w:cs="Arial"/>
                <w:szCs w:val="22"/>
              </w:rPr>
              <w:t>1240</w:t>
            </w:r>
          </w:p>
        </w:tc>
        <w:tc>
          <w:tcPr>
            <w:tcW w:w="9148"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rPr>
            </w:pPr>
            <w:r w:rsidRPr="00BC1FC2">
              <w:rPr>
                <w:rFonts w:ascii="Courier New" w:hAnsi="Courier New" w:cs="Arial"/>
                <w:szCs w:val="22"/>
              </w:rPr>
              <w:tab/>
            </w:r>
            <w:r w:rsidRPr="00BC1FC2">
              <w:rPr>
                <w:rFonts w:ascii="Arial" w:hAnsi="Arial" w:cs="Arial"/>
                <w:szCs w:val="22"/>
              </w:rPr>
              <w:t>//</w:t>
            </w:r>
            <w:r w:rsidR="00E24C4E">
              <w:rPr>
                <w:rFonts w:ascii="Arial" w:hAnsi="Arial" w:cs="Arial"/>
                <w:szCs w:val="22"/>
              </w:rPr>
              <w:t xml:space="preserve"> </w:t>
            </w:r>
            <w:r w:rsidRPr="00BC1FC2">
              <w:rPr>
                <w:rFonts w:ascii="Arial" w:hAnsi="Arial" w:cs="Arial"/>
                <w:szCs w:val="22"/>
              </w:rPr>
              <w:t>exécution de la requête</w:t>
            </w:r>
          </w:p>
        </w:tc>
      </w:tr>
      <w:tr w:rsidR="00BC1FC2" w:rsidRPr="00BC1FC2" w:rsidTr="00153C8D">
        <w:tc>
          <w:tcPr>
            <w:tcW w:w="706"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rPr>
            </w:pPr>
            <w:r w:rsidRPr="00BC1FC2">
              <w:rPr>
                <w:rFonts w:ascii="Arial" w:hAnsi="Arial" w:cs="Arial"/>
                <w:szCs w:val="22"/>
              </w:rPr>
              <w:t>1250</w:t>
            </w:r>
          </w:p>
        </w:tc>
        <w:tc>
          <w:tcPr>
            <w:tcW w:w="9148" w:type="dxa"/>
          </w:tcPr>
          <w:p w:rsidR="00BC1FC2" w:rsidRPr="00BC1FC2" w:rsidRDefault="00775297" w:rsidP="00D10F2D">
            <w:pPr>
              <w:tabs>
                <w:tab w:val="left" w:pos="567"/>
                <w:tab w:val="left" w:pos="851"/>
                <w:tab w:val="left" w:pos="1134"/>
                <w:tab w:val="left" w:pos="1418"/>
                <w:tab w:val="left" w:pos="1701"/>
                <w:tab w:val="left" w:pos="1985"/>
                <w:tab w:val="left" w:pos="2268"/>
              </w:tabs>
              <w:spacing w:line="276" w:lineRule="auto"/>
              <w:rPr>
                <w:rFonts w:ascii="Courier New" w:hAnsi="Courier New" w:cs="Arial"/>
                <w:szCs w:val="22"/>
              </w:rPr>
            </w:pPr>
            <w:r>
              <w:rPr>
                <w:rFonts w:ascii="Courier New" w:hAnsi="Courier New" w:cs="Arial"/>
                <w:szCs w:val="22"/>
              </w:rPr>
              <w:t xml:space="preserve">  </w:t>
            </w:r>
            <w:r w:rsidR="00BC1FC2" w:rsidRPr="00BC1FC2">
              <w:rPr>
                <w:rFonts w:ascii="Courier New" w:hAnsi="Courier New" w:cs="Arial"/>
                <w:szCs w:val="22"/>
              </w:rPr>
              <w:t>$</w:t>
            </w:r>
            <w:proofErr w:type="spellStart"/>
            <w:r w:rsidR="00BC1FC2" w:rsidRPr="00BC1FC2">
              <w:rPr>
                <w:rFonts w:ascii="Courier New" w:hAnsi="Courier New" w:cs="Arial"/>
                <w:szCs w:val="22"/>
              </w:rPr>
              <w:t>sql</w:t>
            </w:r>
            <w:proofErr w:type="spellEnd"/>
            <w:r w:rsidR="00BC1FC2" w:rsidRPr="00BC1FC2">
              <w:rPr>
                <w:rFonts w:ascii="Courier New" w:hAnsi="Courier New" w:cs="Arial"/>
                <w:szCs w:val="22"/>
              </w:rPr>
              <w:t>=</w:t>
            </w:r>
            <w:proofErr w:type="spellStart"/>
            <w:r w:rsidR="00BC1FC2" w:rsidRPr="00BC1FC2">
              <w:rPr>
                <w:rFonts w:ascii="Courier New" w:hAnsi="Courier New" w:cs="Arial"/>
                <w:szCs w:val="22"/>
              </w:rPr>
              <w:t>mysql_</w:t>
            </w:r>
            <w:proofErr w:type="gramStart"/>
            <w:r w:rsidR="00BC1FC2" w:rsidRPr="00BC1FC2">
              <w:rPr>
                <w:rFonts w:ascii="Courier New" w:hAnsi="Courier New" w:cs="Arial"/>
                <w:szCs w:val="22"/>
              </w:rPr>
              <w:t>query</w:t>
            </w:r>
            <w:proofErr w:type="spellEnd"/>
            <w:r w:rsidR="00BC1FC2" w:rsidRPr="00BC1FC2">
              <w:rPr>
                <w:rFonts w:ascii="Courier New" w:hAnsi="Courier New" w:cs="Arial"/>
                <w:szCs w:val="22"/>
              </w:rPr>
              <w:t>(</w:t>
            </w:r>
            <w:proofErr w:type="gramEnd"/>
            <w:r w:rsidR="00BC1FC2" w:rsidRPr="00BC1FC2">
              <w:rPr>
                <w:rFonts w:ascii="Courier New" w:hAnsi="Courier New" w:cs="Arial"/>
                <w:szCs w:val="22"/>
              </w:rPr>
              <w:t>$</w:t>
            </w:r>
            <w:proofErr w:type="spellStart"/>
            <w:r w:rsidR="00BC1FC2" w:rsidRPr="00BC1FC2">
              <w:rPr>
                <w:rFonts w:ascii="Courier New" w:hAnsi="Courier New" w:cs="Arial"/>
                <w:szCs w:val="22"/>
              </w:rPr>
              <w:t>req</w:t>
            </w:r>
            <w:proofErr w:type="spellEnd"/>
            <w:r w:rsidR="00BC1FC2" w:rsidRPr="00BC1FC2">
              <w:rPr>
                <w:rFonts w:ascii="Courier New" w:hAnsi="Courier New" w:cs="Arial"/>
                <w:szCs w:val="22"/>
              </w:rPr>
              <w:t>) or die ('Erreur '.$</w:t>
            </w:r>
            <w:proofErr w:type="spellStart"/>
            <w:r w:rsidR="00BC1FC2" w:rsidRPr="00BC1FC2">
              <w:rPr>
                <w:rFonts w:ascii="Courier New" w:hAnsi="Courier New" w:cs="Arial"/>
                <w:szCs w:val="22"/>
              </w:rPr>
              <w:t>req</w:t>
            </w:r>
            <w:proofErr w:type="spellEnd"/>
            <w:r w:rsidR="00BC1FC2" w:rsidRPr="00BC1FC2">
              <w:rPr>
                <w:rFonts w:ascii="Courier New" w:hAnsi="Courier New" w:cs="Arial"/>
                <w:szCs w:val="22"/>
              </w:rPr>
              <w:t>.' '.</w:t>
            </w:r>
            <w:proofErr w:type="spellStart"/>
            <w:r w:rsidR="00BC1FC2" w:rsidRPr="00BC1FC2">
              <w:rPr>
                <w:rFonts w:ascii="Courier New" w:hAnsi="Courier New" w:cs="Arial"/>
                <w:szCs w:val="22"/>
              </w:rPr>
              <w:t>mysql_error</w:t>
            </w:r>
            <w:proofErr w:type="spellEnd"/>
            <w:r w:rsidR="00BC1FC2" w:rsidRPr="00BC1FC2">
              <w:rPr>
                <w:rFonts w:ascii="Courier New" w:hAnsi="Courier New" w:cs="Arial"/>
                <w:szCs w:val="22"/>
              </w:rPr>
              <w:t>());</w:t>
            </w:r>
          </w:p>
        </w:tc>
      </w:tr>
      <w:tr w:rsidR="00BC1FC2" w:rsidRPr="00BC1FC2" w:rsidTr="00153C8D">
        <w:tc>
          <w:tcPr>
            <w:tcW w:w="706" w:type="dxa"/>
          </w:tcPr>
          <w:p w:rsidR="00BC1FC2" w:rsidRPr="00BC1FC2" w:rsidRDefault="00BC1FC2" w:rsidP="00D10F2D">
            <w:pPr>
              <w:numPr>
                <w:ilvl w:val="0"/>
                <w:numId w:val="1"/>
              </w:numPr>
              <w:tabs>
                <w:tab w:val="clear" w:pos="0"/>
                <w:tab w:val="left" w:pos="567"/>
                <w:tab w:val="left" w:pos="851"/>
                <w:tab w:val="left" w:pos="1134"/>
                <w:tab w:val="left" w:pos="1418"/>
                <w:tab w:val="left" w:pos="1701"/>
                <w:tab w:val="left" w:pos="1985"/>
                <w:tab w:val="left" w:pos="2268"/>
              </w:tabs>
              <w:spacing w:line="276" w:lineRule="auto"/>
              <w:rPr>
                <w:rFonts w:ascii="Arial" w:hAnsi="Arial" w:cs="Arial"/>
                <w:szCs w:val="22"/>
              </w:rPr>
            </w:pPr>
            <w:r w:rsidRPr="00BC1FC2">
              <w:rPr>
                <w:rFonts w:ascii="Arial" w:hAnsi="Arial" w:cs="Arial"/>
                <w:szCs w:val="22"/>
              </w:rPr>
              <w:t>1260</w:t>
            </w:r>
          </w:p>
        </w:tc>
        <w:tc>
          <w:tcPr>
            <w:tcW w:w="9148" w:type="dxa"/>
          </w:tcPr>
          <w:p w:rsidR="00BC1FC2" w:rsidRPr="00BC1FC2" w:rsidRDefault="00BC1FC2" w:rsidP="00E83D67">
            <w:pPr>
              <w:tabs>
                <w:tab w:val="left" w:pos="567"/>
                <w:tab w:val="left" w:pos="851"/>
                <w:tab w:val="left" w:pos="1134"/>
                <w:tab w:val="left" w:pos="1418"/>
                <w:tab w:val="left" w:pos="1701"/>
                <w:tab w:val="left" w:pos="1985"/>
                <w:tab w:val="left" w:pos="2268"/>
              </w:tabs>
              <w:spacing w:line="276" w:lineRule="auto"/>
              <w:rPr>
                <w:rFonts w:ascii="Courier New" w:hAnsi="Courier New" w:cs="Arial"/>
                <w:szCs w:val="22"/>
              </w:rPr>
            </w:pPr>
          </w:p>
        </w:tc>
      </w:tr>
      <w:tr w:rsidR="00BC1FC2" w:rsidRPr="00BC1FC2" w:rsidTr="00153C8D">
        <w:tc>
          <w:tcPr>
            <w:tcW w:w="706"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rPr>
            </w:pPr>
            <w:r w:rsidRPr="00BC1FC2">
              <w:rPr>
                <w:rFonts w:ascii="Arial" w:hAnsi="Arial" w:cs="Arial"/>
                <w:szCs w:val="22"/>
              </w:rPr>
              <w:t>1270</w:t>
            </w:r>
          </w:p>
        </w:tc>
        <w:tc>
          <w:tcPr>
            <w:tcW w:w="9148"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rPr>
            </w:pPr>
            <w:r w:rsidRPr="00BC1FC2">
              <w:rPr>
                <w:rFonts w:ascii="Courier New" w:hAnsi="Courier New" w:cs="Arial"/>
                <w:szCs w:val="22"/>
              </w:rPr>
              <w:tab/>
            </w:r>
            <w:r w:rsidR="00E24C4E">
              <w:rPr>
                <w:rFonts w:ascii="Arial" w:hAnsi="Arial" w:cs="Arial"/>
                <w:szCs w:val="22"/>
              </w:rPr>
              <w:t>// a</w:t>
            </w:r>
            <w:r w:rsidRPr="00BC1FC2">
              <w:rPr>
                <w:rFonts w:ascii="Arial" w:hAnsi="Arial" w:cs="Arial"/>
                <w:szCs w:val="22"/>
              </w:rPr>
              <w:t>ffichage des résultats de la requête</w:t>
            </w:r>
            <w:r w:rsidR="00ED6ECA">
              <w:rPr>
                <w:rFonts w:ascii="Arial" w:hAnsi="Arial" w:cs="Arial"/>
                <w:szCs w:val="22"/>
              </w:rPr>
              <w:t xml:space="preserve"> (la mise en forme n’est pas représentée)</w:t>
            </w:r>
          </w:p>
        </w:tc>
      </w:tr>
      <w:tr w:rsidR="00BC1FC2" w:rsidRPr="00986234" w:rsidTr="00153C8D">
        <w:tc>
          <w:tcPr>
            <w:tcW w:w="706"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rPr>
            </w:pPr>
            <w:r w:rsidRPr="00BC1FC2">
              <w:rPr>
                <w:rFonts w:ascii="Arial" w:hAnsi="Arial" w:cs="Arial"/>
                <w:szCs w:val="22"/>
              </w:rPr>
              <w:t>1280</w:t>
            </w:r>
          </w:p>
        </w:tc>
        <w:tc>
          <w:tcPr>
            <w:tcW w:w="9148" w:type="dxa"/>
          </w:tcPr>
          <w:p w:rsidR="00BC1FC2" w:rsidRPr="00460FFA" w:rsidRDefault="00BC1FC2" w:rsidP="00D10F2D">
            <w:pPr>
              <w:tabs>
                <w:tab w:val="left" w:pos="567"/>
                <w:tab w:val="left" w:pos="851"/>
                <w:tab w:val="left" w:pos="1134"/>
                <w:tab w:val="left" w:pos="1418"/>
                <w:tab w:val="left" w:pos="1701"/>
                <w:tab w:val="left" w:pos="1985"/>
                <w:tab w:val="left" w:pos="2268"/>
              </w:tabs>
              <w:spacing w:line="276" w:lineRule="auto"/>
              <w:rPr>
                <w:rFonts w:ascii="Courier New" w:hAnsi="Courier New" w:cs="Arial"/>
                <w:szCs w:val="22"/>
                <w:lang w:val="en-US"/>
              </w:rPr>
            </w:pPr>
            <w:r w:rsidRPr="00F42D2E">
              <w:rPr>
                <w:rFonts w:ascii="Courier New" w:hAnsi="Courier New" w:cs="Arial"/>
                <w:szCs w:val="22"/>
                <w:lang w:val="en-US"/>
              </w:rPr>
              <w:tab/>
            </w:r>
            <w:r w:rsidRPr="00460FFA">
              <w:rPr>
                <w:rFonts w:ascii="Courier New" w:hAnsi="Courier New" w:cs="Arial"/>
                <w:szCs w:val="22"/>
                <w:lang w:val="en-US"/>
              </w:rPr>
              <w:t>while ($</w:t>
            </w:r>
            <w:proofErr w:type="spellStart"/>
            <w:r w:rsidRPr="00460FFA">
              <w:rPr>
                <w:rFonts w:ascii="Courier New" w:hAnsi="Courier New" w:cs="Arial"/>
                <w:szCs w:val="22"/>
                <w:lang w:val="en-US"/>
              </w:rPr>
              <w:t>ligne</w:t>
            </w:r>
            <w:proofErr w:type="spellEnd"/>
            <w:r w:rsidRPr="00460FFA">
              <w:rPr>
                <w:rFonts w:ascii="Courier New" w:hAnsi="Courier New" w:cs="Arial"/>
                <w:szCs w:val="22"/>
                <w:lang w:val="en-US"/>
              </w:rPr>
              <w:t xml:space="preserve">== </w:t>
            </w:r>
            <w:proofErr w:type="spellStart"/>
            <w:r w:rsidRPr="00460FFA">
              <w:rPr>
                <w:rFonts w:ascii="Courier New" w:hAnsi="Courier New" w:cs="Arial"/>
                <w:szCs w:val="22"/>
                <w:lang w:val="en-US"/>
              </w:rPr>
              <w:t>mysql_fetch_array</w:t>
            </w:r>
            <w:proofErr w:type="spellEnd"/>
            <w:r w:rsidRPr="00460FFA">
              <w:rPr>
                <w:rFonts w:ascii="Courier New" w:hAnsi="Courier New" w:cs="Arial"/>
                <w:szCs w:val="22"/>
                <w:lang w:val="en-US"/>
              </w:rPr>
              <w:t>($</w:t>
            </w:r>
            <w:proofErr w:type="spellStart"/>
            <w:r w:rsidRPr="00460FFA">
              <w:rPr>
                <w:rFonts w:ascii="Courier New" w:hAnsi="Courier New" w:cs="Arial"/>
                <w:szCs w:val="22"/>
                <w:lang w:val="en-US"/>
              </w:rPr>
              <w:t>sql</w:t>
            </w:r>
            <w:proofErr w:type="spellEnd"/>
            <w:r w:rsidRPr="00460FFA">
              <w:rPr>
                <w:rFonts w:ascii="Courier New" w:hAnsi="Courier New" w:cs="Arial"/>
                <w:szCs w:val="22"/>
                <w:lang w:val="en-US"/>
              </w:rPr>
              <w:t>)) {</w:t>
            </w:r>
            <w:r w:rsidRPr="00460FFA">
              <w:rPr>
                <w:rFonts w:ascii="Courier New" w:hAnsi="Courier New" w:cs="Arial"/>
                <w:szCs w:val="22"/>
                <w:lang w:val="en-US"/>
              </w:rPr>
              <w:tab/>
            </w:r>
          </w:p>
        </w:tc>
      </w:tr>
      <w:tr w:rsidR="00BC1FC2" w:rsidRPr="00BC1FC2" w:rsidTr="00153C8D">
        <w:tc>
          <w:tcPr>
            <w:tcW w:w="706"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rPr>
            </w:pPr>
            <w:r w:rsidRPr="00BC1FC2">
              <w:rPr>
                <w:rFonts w:ascii="Arial" w:hAnsi="Arial" w:cs="Arial"/>
                <w:szCs w:val="22"/>
              </w:rPr>
              <w:t>1290</w:t>
            </w:r>
          </w:p>
        </w:tc>
        <w:tc>
          <w:tcPr>
            <w:tcW w:w="9148"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rPr>
            </w:pPr>
            <w:r w:rsidRPr="00BC1FC2">
              <w:rPr>
                <w:rFonts w:ascii="Courier New" w:hAnsi="Courier New" w:cs="Arial"/>
                <w:szCs w:val="22"/>
              </w:rPr>
              <w:tab/>
            </w:r>
            <w:r w:rsidRPr="00BC1FC2">
              <w:rPr>
                <w:rFonts w:ascii="Courier New" w:hAnsi="Courier New" w:cs="Arial"/>
                <w:szCs w:val="22"/>
              </w:rPr>
              <w:tab/>
            </w:r>
            <w:r w:rsidRPr="00BC1FC2">
              <w:rPr>
                <w:rFonts w:ascii="Arial" w:hAnsi="Arial" w:cs="Arial"/>
                <w:szCs w:val="22"/>
              </w:rPr>
              <w:t>//</w:t>
            </w:r>
            <w:r w:rsidR="00E24C4E">
              <w:rPr>
                <w:rFonts w:ascii="Arial" w:hAnsi="Arial" w:cs="Arial"/>
                <w:szCs w:val="22"/>
              </w:rPr>
              <w:t xml:space="preserve"> </w:t>
            </w:r>
            <w:r w:rsidRPr="00BC1FC2">
              <w:rPr>
                <w:rFonts w:ascii="Arial" w:hAnsi="Arial" w:cs="Arial"/>
                <w:szCs w:val="22"/>
              </w:rPr>
              <w:t>préparation des variables de calcul</w:t>
            </w:r>
          </w:p>
        </w:tc>
      </w:tr>
      <w:tr w:rsidR="00BC1FC2" w:rsidRPr="00BC1FC2" w:rsidTr="00153C8D">
        <w:tc>
          <w:tcPr>
            <w:tcW w:w="706"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rPr>
            </w:pPr>
            <w:r w:rsidRPr="00BC1FC2">
              <w:rPr>
                <w:rFonts w:ascii="Arial" w:hAnsi="Arial" w:cs="Arial"/>
                <w:szCs w:val="22"/>
              </w:rPr>
              <w:t>1300</w:t>
            </w:r>
          </w:p>
        </w:tc>
        <w:tc>
          <w:tcPr>
            <w:tcW w:w="9148" w:type="dxa"/>
          </w:tcPr>
          <w:p w:rsidR="00BC1FC2" w:rsidRPr="00BC1FC2" w:rsidRDefault="000A5A0F" w:rsidP="00775297">
            <w:pPr>
              <w:tabs>
                <w:tab w:val="left" w:pos="567"/>
                <w:tab w:val="left" w:pos="851"/>
                <w:tab w:val="left" w:pos="1134"/>
                <w:tab w:val="left" w:pos="1418"/>
                <w:tab w:val="left" w:pos="1701"/>
                <w:tab w:val="left" w:pos="1985"/>
                <w:tab w:val="left" w:pos="2268"/>
              </w:tabs>
              <w:spacing w:line="276" w:lineRule="auto"/>
              <w:rPr>
                <w:rFonts w:ascii="Courier New" w:hAnsi="Courier New" w:cs="Arial"/>
                <w:szCs w:val="22"/>
              </w:rPr>
            </w:pPr>
            <w:r>
              <w:rPr>
                <w:rFonts w:ascii="Courier New" w:hAnsi="Courier New" w:cs="Arial"/>
                <w:szCs w:val="22"/>
              </w:rPr>
              <w:tab/>
            </w:r>
            <w:r>
              <w:rPr>
                <w:rFonts w:ascii="Courier New" w:hAnsi="Courier New" w:cs="Arial"/>
                <w:szCs w:val="22"/>
              </w:rPr>
              <w:tab/>
              <w:t>$</w:t>
            </w:r>
            <w:proofErr w:type="spellStart"/>
            <w:r>
              <w:rPr>
                <w:rFonts w:ascii="Courier New" w:hAnsi="Courier New" w:cs="Arial"/>
                <w:szCs w:val="22"/>
              </w:rPr>
              <w:t>sommeC</w:t>
            </w:r>
            <w:r w:rsidR="00BC1FC2" w:rsidRPr="00BC1FC2">
              <w:rPr>
                <w:rFonts w:ascii="Courier New" w:hAnsi="Courier New" w:cs="Arial"/>
                <w:szCs w:val="22"/>
              </w:rPr>
              <w:t>ollectee</w:t>
            </w:r>
            <w:proofErr w:type="spellEnd"/>
            <w:r w:rsidR="00BC1FC2" w:rsidRPr="00BC1FC2">
              <w:rPr>
                <w:rFonts w:ascii="Courier New" w:hAnsi="Courier New" w:cs="Arial"/>
                <w:szCs w:val="22"/>
              </w:rPr>
              <w:t xml:space="preserve"> = ... </w:t>
            </w:r>
          </w:p>
        </w:tc>
      </w:tr>
      <w:tr w:rsidR="00BC1FC2" w:rsidRPr="00BC1FC2" w:rsidTr="00153C8D">
        <w:tc>
          <w:tcPr>
            <w:tcW w:w="706"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rPr>
            </w:pPr>
            <w:r w:rsidRPr="00BC1FC2">
              <w:rPr>
                <w:rFonts w:ascii="Arial" w:hAnsi="Arial" w:cs="Arial"/>
                <w:szCs w:val="22"/>
              </w:rPr>
              <w:t>1310</w:t>
            </w:r>
          </w:p>
        </w:tc>
        <w:tc>
          <w:tcPr>
            <w:tcW w:w="9148" w:type="dxa"/>
          </w:tcPr>
          <w:p w:rsidR="00BC1FC2" w:rsidRPr="00BC1FC2" w:rsidRDefault="00BC1FC2" w:rsidP="00775297">
            <w:pPr>
              <w:tabs>
                <w:tab w:val="left" w:pos="567"/>
                <w:tab w:val="left" w:pos="851"/>
                <w:tab w:val="left" w:pos="1134"/>
                <w:tab w:val="left" w:pos="1418"/>
                <w:tab w:val="left" w:pos="1701"/>
                <w:tab w:val="left" w:pos="1985"/>
                <w:tab w:val="left" w:pos="2268"/>
              </w:tabs>
              <w:spacing w:line="276" w:lineRule="auto"/>
              <w:rPr>
                <w:rFonts w:ascii="Courier New" w:hAnsi="Courier New" w:cs="Arial"/>
                <w:szCs w:val="22"/>
              </w:rPr>
            </w:pPr>
            <w:r w:rsidRPr="00BC1FC2">
              <w:rPr>
                <w:rFonts w:ascii="Courier New" w:hAnsi="Courier New" w:cs="Arial"/>
                <w:szCs w:val="22"/>
              </w:rPr>
              <w:tab/>
            </w:r>
            <w:r w:rsidRPr="00BC1FC2">
              <w:rPr>
                <w:rFonts w:ascii="Courier New" w:hAnsi="Courier New" w:cs="Arial"/>
                <w:szCs w:val="22"/>
              </w:rPr>
              <w:tab/>
              <w:t>$taux = ....</w:t>
            </w:r>
            <w:r w:rsidRPr="00BC1FC2">
              <w:rPr>
                <w:rFonts w:ascii="Arial" w:hAnsi="Arial" w:cs="Arial"/>
                <w:szCs w:val="22"/>
              </w:rPr>
              <w:t>//</w:t>
            </w:r>
            <w:r w:rsidR="00E24C4E">
              <w:rPr>
                <w:rFonts w:ascii="Arial" w:hAnsi="Arial" w:cs="Arial"/>
                <w:szCs w:val="22"/>
              </w:rPr>
              <w:t xml:space="preserve"> </w:t>
            </w:r>
            <w:r w:rsidRPr="00BC1FC2">
              <w:rPr>
                <w:rFonts w:ascii="Arial" w:hAnsi="Arial" w:cs="Arial"/>
                <w:szCs w:val="22"/>
              </w:rPr>
              <w:t>ce taux correspond au rapport entre la somme collectée pour un</w:t>
            </w:r>
            <w:r w:rsidRPr="00BC1FC2">
              <w:rPr>
                <w:rFonts w:ascii="Courier New" w:hAnsi="Courier New" w:cs="Arial"/>
                <w:szCs w:val="22"/>
              </w:rPr>
              <w:t xml:space="preserve"> </w:t>
            </w:r>
          </w:p>
        </w:tc>
      </w:tr>
      <w:tr w:rsidR="00BC1FC2" w:rsidRPr="00BC1FC2" w:rsidTr="00153C8D">
        <w:tc>
          <w:tcPr>
            <w:tcW w:w="706"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rPr>
            </w:pPr>
            <w:r w:rsidRPr="00BC1FC2">
              <w:rPr>
                <w:rFonts w:ascii="Arial" w:hAnsi="Arial" w:cs="Arial"/>
                <w:szCs w:val="22"/>
              </w:rPr>
              <w:t>1320</w:t>
            </w:r>
          </w:p>
        </w:tc>
        <w:tc>
          <w:tcPr>
            <w:tcW w:w="9148"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rPr>
            </w:pPr>
            <w:r w:rsidRPr="00BC1FC2">
              <w:rPr>
                <w:rFonts w:ascii="Courier New" w:hAnsi="Courier New" w:cs="Arial"/>
                <w:szCs w:val="22"/>
              </w:rPr>
              <w:tab/>
            </w:r>
            <w:r w:rsidRPr="00BC1FC2">
              <w:rPr>
                <w:rFonts w:ascii="Courier New" w:hAnsi="Courier New" w:cs="Arial"/>
                <w:szCs w:val="22"/>
              </w:rPr>
              <w:tab/>
            </w:r>
            <w:r w:rsidR="00775297">
              <w:rPr>
                <w:rFonts w:ascii="Courier New" w:hAnsi="Courier New" w:cs="Arial"/>
                <w:szCs w:val="22"/>
              </w:rPr>
              <w:t xml:space="preserve">  </w:t>
            </w:r>
            <w:r w:rsidRPr="00BC1FC2">
              <w:rPr>
                <w:rFonts w:ascii="Courier New" w:hAnsi="Courier New" w:cs="Arial"/>
                <w:szCs w:val="22"/>
              </w:rPr>
              <w:tab/>
            </w:r>
            <w:r w:rsidRPr="00BC1FC2">
              <w:rPr>
                <w:rFonts w:ascii="Courier New" w:hAnsi="Courier New" w:cs="Arial"/>
                <w:szCs w:val="22"/>
              </w:rPr>
              <w:tab/>
            </w:r>
            <w:r w:rsidRPr="00BC1FC2">
              <w:rPr>
                <w:rFonts w:ascii="Courier New" w:hAnsi="Courier New" w:cs="Arial"/>
                <w:szCs w:val="22"/>
              </w:rPr>
              <w:tab/>
            </w:r>
            <w:r w:rsidRPr="00BC1FC2">
              <w:rPr>
                <w:rFonts w:ascii="Courier New" w:hAnsi="Courier New" w:cs="Arial"/>
                <w:szCs w:val="22"/>
              </w:rPr>
              <w:tab/>
            </w:r>
            <w:r w:rsidR="00775297">
              <w:rPr>
                <w:rFonts w:ascii="Courier New" w:hAnsi="Courier New" w:cs="Arial"/>
                <w:szCs w:val="22"/>
              </w:rPr>
              <w:t xml:space="preserve">    </w:t>
            </w:r>
            <w:r w:rsidRPr="00BC1FC2">
              <w:rPr>
                <w:rFonts w:ascii="Arial" w:hAnsi="Arial" w:cs="Arial"/>
                <w:szCs w:val="22"/>
              </w:rPr>
              <w:t>// projet et l’objectif initialement fixé (il s’exprime en pourcentage)</w:t>
            </w:r>
          </w:p>
        </w:tc>
      </w:tr>
      <w:tr w:rsidR="00BC1FC2" w:rsidRPr="00BC1FC2" w:rsidTr="00153C8D">
        <w:tc>
          <w:tcPr>
            <w:tcW w:w="706"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rPr>
            </w:pPr>
            <w:r w:rsidRPr="00BC1FC2">
              <w:rPr>
                <w:rFonts w:ascii="Arial" w:hAnsi="Arial" w:cs="Arial"/>
                <w:szCs w:val="22"/>
              </w:rPr>
              <w:t>1330</w:t>
            </w:r>
          </w:p>
        </w:tc>
        <w:tc>
          <w:tcPr>
            <w:tcW w:w="9148"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Courier New" w:hAnsi="Courier New" w:cs="Arial"/>
                <w:szCs w:val="22"/>
              </w:rPr>
            </w:pPr>
            <w:r w:rsidRPr="00BC1FC2">
              <w:rPr>
                <w:rFonts w:ascii="Courier New" w:hAnsi="Courier New" w:cs="Arial"/>
                <w:szCs w:val="22"/>
              </w:rPr>
              <w:tab/>
            </w:r>
            <w:r w:rsidRPr="00BC1FC2">
              <w:rPr>
                <w:rFonts w:ascii="Courier New" w:hAnsi="Courier New" w:cs="Arial"/>
                <w:szCs w:val="22"/>
              </w:rPr>
              <w:tab/>
            </w:r>
          </w:p>
        </w:tc>
      </w:tr>
      <w:tr w:rsidR="00BC1FC2" w:rsidRPr="00BC1FC2" w:rsidTr="00153C8D">
        <w:tc>
          <w:tcPr>
            <w:tcW w:w="706"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rPr>
            </w:pPr>
            <w:r w:rsidRPr="00BC1FC2">
              <w:rPr>
                <w:rFonts w:ascii="Arial" w:hAnsi="Arial" w:cs="Arial"/>
                <w:szCs w:val="22"/>
              </w:rPr>
              <w:t>1340</w:t>
            </w:r>
          </w:p>
        </w:tc>
        <w:tc>
          <w:tcPr>
            <w:tcW w:w="9148"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Courier New" w:hAnsi="Courier New" w:cs="Arial"/>
                <w:szCs w:val="22"/>
              </w:rPr>
            </w:pPr>
            <w:r w:rsidRPr="00BC1FC2">
              <w:rPr>
                <w:rFonts w:ascii="Courier New" w:hAnsi="Courier New" w:cs="Arial"/>
                <w:szCs w:val="22"/>
              </w:rPr>
              <w:tab/>
            </w:r>
            <w:r w:rsidRPr="00BC1FC2">
              <w:rPr>
                <w:rFonts w:ascii="Courier New" w:hAnsi="Courier New" w:cs="Arial"/>
                <w:szCs w:val="22"/>
              </w:rPr>
              <w:tab/>
            </w:r>
            <w:r w:rsidRPr="00BC1FC2">
              <w:rPr>
                <w:rFonts w:ascii="Courier New" w:hAnsi="Courier New" w:cs="Arial"/>
                <w:szCs w:val="22"/>
              </w:rPr>
              <w:tab/>
            </w:r>
          </w:p>
        </w:tc>
      </w:tr>
      <w:tr w:rsidR="00BC1FC2" w:rsidRPr="00BC1FC2" w:rsidTr="00153C8D">
        <w:tc>
          <w:tcPr>
            <w:tcW w:w="706"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rPr>
            </w:pPr>
            <w:r w:rsidRPr="00BC1FC2">
              <w:rPr>
                <w:rFonts w:ascii="Arial" w:hAnsi="Arial" w:cs="Arial"/>
                <w:szCs w:val="22"/>
              </w:rPr>
              <w:t>1350</w:t>
            </w:r>
          </w:p>
        </w:tc>
        <w:tc>
          <w:tcPr>
            <w:tcW w:w="9148"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Courier New" w:hAnsi="Courier New" w:cs="Arial"/>
                <w:szCs w:val="22"/>
              </w:rPr>
            </w:pPr>
            <w:r w:rsidRPr="00BC1FC2">
              <w:rPr>
                <w:rFonts w:ascii="Courier New" w:hAnsi="Courier New" w:cs="Arial"/>
                <w:szCs w:val="22"/>
              </w:rPr>
              <w:tab/>
            </w:r>
            <w:r w:rsidRPr="00BC1FC2">
              <w:rPr>
                <w:rFonts w:ascii="Courier New" w:hAnsi="Courier New" w:cs="Arial"/>
                <w:szCs w:val="22"/>
              </w:rPr>
              <w:tab/>
            </w:r>
            <w:r w:rsidRPr="00BC1FC2">
              <w:rPr>
                <w:rFonts w:ascii="Courier New" w:hAnsi="Courier New" w:cs="Arial"/>
                <w:szCs w:val="22"/>
              </w:rPr>
              <w:tab/>
            </w:r>
            <w:proofErr w:type="spellStart"/>
            <w:r w:rsidRPr="00BC1FC2">
              <w:rPr>
                <w:rFonts w:ascii="Courier New" w:hAnsi="Courier New" w:cs="Arial"/>
                <w:szCs w:val="22"/>
              </w:rPr>
              <w:t>echo</w:t>
            </w:r>
            <w:proofErr w:type="spellEnd"/>
            <w:r w:rsidRPr="00BC1FC2">
              <w:rPr>
                <w:rFonts w:ascii="Courier New" w:hAnsi="Courier New" w:cs="Arial"/>
                <w:szCs w:val="22"/>
              </w:rPr>
              <w:t xml:space="preserve"> $</w:t>
            </w:r>
            <w:proofErr w:type="gramStart"/>
            <w:r w:rsidRPr="00BC1FC2">
              <w:rPr>
                <w:rFonts w:ascii="Courier New" w:hAnsi="Courier New" w:cs="Arial"/>
                <w:szCs w:val="22"/>
              </w:rPr>
              <w:t>ligne[</w:t>
            </w:r>
            <w:proofErr w:type="gramEnd"/>
            <w:r w:rsidRPr="00BC1FC2">
              <w:rPr>
                <w:rFonts w:ascii="Courier New" w:hAnsi="Courier New" w:cs="Arial"/>
                <w:szCs w:val="22"/>
              </w:rPr>
              <w:t>'libelle']</w:t>
            </w:r>
          </w:p>
        </w:tc>
      </w:tr>
      <w:tr w:rsidR="00BC1FC2" w:rsidRPr="00BC1FC2" w:rsidTr="00153C8D">
        <w:tc>
          <w:tcPr>
            <w:tcW w:w="706"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rPr>
            </w:pPr>
            <w:r w:rsidRPr="00BC1FC2">
              <w:rPr>
                <w:rFonts w:ascii="Arial" w:hAnsi="Arial" w:cs="Arial"/>
                <w:szCs w:val="22"/>
              </w:rPr>
              <w:t>1360</w:t>
            </w:r>
          </w:p>
        </w:tc>
        <w:tc>
          <w:tcPr>
            <w:tcW w:w="9148"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Courier New" w:hAnsi="Courier New" w:cs="Arial"/>
                <w:szCs w:val="22"/>
              </w:rPr>
            </w:pPr>
            <w:r w:rsidRPr="00BC1FC2">
              <w:rPr>
                <w:rFonts w:ascii="Courier New" w:hAnsi="Courier New" w:cs="Arial"/>
                <w:szCs w:val="22"/>
              </w:rPr>
              <w:tab/>
            </w:r>
            <w:r w:rsidRPr="00BC1FC2">
              <w:rPr>
                <w:rFonts w:ascii="Courier New" w:hAnsi="Courier New" w:cs="Arial"/>
                <w:szCs w:val="22"/>
              </w:rPr>
              <w:tab/>
            </w:r>
            <w:r w:rsidRPr="00BC1FC2">
              <w:rPr>
                <w:rFonts w:ascii="Courier New" w:hAnsi="Courier New" w:cs="Arial"/>
                <w:szCs w:val="22"/>
              </w:rPr>
              <w:tab/>
            </w:r>
            <w:proofErr w:type="spellStart"/>
            <w:r w:rsidRPr="00BC1FC2">
              <w:rPr>
                <w:rFonts w:ascii="Courier New" w:hAnsi="Courier New" w:cs="Arial"/>
                <w:szCs w:val="22"/>
              </w:rPr>
              <w:t>echo</w:t>
            </w:r>
            <w:proofErr w:type="spellEnd"/>
            <w:r w:rsidRPr="00BC1FC2">
              <w:rPr>
                <w:rFonts w:ascii="Courier New" w:hAnsi="Courier New" w:cs="Arial"/>
                <w:szCs w:val="22"/>
              </w:rPr>
              <w:t xml:space="preserve"> $</w:t>
            </w:r>
            <w:proofErr w:type="gramStart"/>
            <w:r w:rsidRPr="00BC1FC2">
              <w:rPr>
                <w:rFonts w:ascii="Courier New" w:hAnsi="Courier New" w:cs="Arial"/>
                <w:szCs w:val="22"/>
              </w:rPr>
              <w:t>ligne[</w:t>
            </w:r>
            <w:proofErr w:type="gramEnd"/>
            <w:r w:rsidRPr="00BC1FC2">
              <w:rPr>
                <w:rFonts w:ascii="Courier New" w:hAnsi="Courier New" w:cs="Arial"/>
                <w:szCs w:val="22"/>
              </w:rPr>
              <w:t>'</w:t>
            </w:r>
            <w:proofErr w:type="spellStart"/>
            <w:r w:rsidRPr="00BC1FC2">
              <w:rPr>
                <w:rFonts w:ascii="Courier New" w:hAnsi="Courier New" w:cs="Arial"/>
                <w:szCs w:val="22"/>
              </w:rPr>
              <w:t>prenom</w:t>
            </w:r>
            <w:proofErr w:type="spellEnd"/>
            <w:r w:rsidRPr="00BC1FC2">
              <w:rPr>
                <w:rFonts w:ascii="Courier New" w:hAnsi="Courier New" w:cs="Arial"/>
                <w:szCs w:val="22"/>
              </w:rPr>
              <w:t>']." ". $</w:t>
            </w:r>
            <w:proofErr w:type="gramStart"/>
            <w:r w:rsidRPr="00BC1FC2">
              <w:rPr>
                <w:rFonts w:ascii="Courier New" w:hAnsi="Courier New" w:cs="Arial"/>
                <w:szCs w:val="22"/>
              </w:rPr>
              <w:t>ligne[</w:t>
            </w:r>
            <w:proofErr w:type="gramEnd"/>
            <w:r w:rsidRPr="00BC1FC2">
              <w:rPr>
                <w:rFonts w:ascii="Courier New" w:hAnsi="Courier New" w:cs="Arial"/>
                <w:szCs w:val="22"/>
              </w:rPr>
              <w:t>'nom'];</w:t>
            </w:r>
          </w:p>
        </w:tc>
      </w:tr>
      <w:tr w:rsidR="00BC1FC2" w:rsidRPr="00BC1FC2" w:rsidTr="00153C8D">
        <w:tc>
          <w:tcPr>
            <w:tcW w:w="706"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rPr>
            </w:pPr>
            <w:r w:rsidRPr="00BC1FC2">
              <w:rPr>
                <w:rFonts w:ascii="Arial" w:hAnsi="Arial" w:cs="Arial"/>
                <w:szCs w:val="22"/>
              </w:rPr>
              <w:t>1370</w:t>
            </w:r>
          </w:p>
        </w:tc>
        <w:tc>
          <w:tcPr>
            <w:tcW w:w="9148"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Courier New" w:hAnsi="Courier New" w:cs="Arial"/>
                <w:szCs w:val="22"/>
              </w:rPr>
            </w:pPr>
            <w:r w:rsidRPr="00BC1FC2">
              <w:rPr>
                <w:rFonts w:ascii="Courier New" w:hAnsi="Courier New" w:cs="Arial"/>
                <w:szCs w:val="22"/>
              </w:rPr>
              <w:tab/>
            </w:r>
            <w:r w:rsidRPr="00BC1FC2">
              <w:rPr>
                <w:rFonts w:ascii="Courier New" w:hAnsi="Courier New" w:cs="Arial"/>
                <w:szCs w:val="22"/>
              </w:rPr>
              <w:tab/>
            </w:r>
            <w:r w:rsidRPr="00BC1FC2">
              <w:rPr>
                <w:rFonts w:ascii="Courier New" w:hAnsi="Courier New" w:cs="Arial"/>
                <w:szCs w:val="22"/>
              </w:rPr>
              <w:tab/>
            </w:r>
            <w:proofErr w:type="spellStart"/>
            <w:r w:rsidRPr="00BC1FC2">
              <w:rPr>
                <w:rFonts w:ascii="Courier New" w:hAnsi="Courier New" w:cs="Arial"/>
                <w:szCs w:val="22"/>
              </w:rPr>
              <w:t>echo</w:t>
            </w:r>
            <w:proofErr w:type="spellEnd"/>
            <w:r w:rsidRPr="00BC1FC2">
              <w:rPr>
                <w:rFonts w:ascii="Courier New" w:hAnsi="Courier New" w:cs="Arial"/>
                <w:szCs w:val="22"/>
              </w:rPr>
              <w:t xml:space="preserve"> $</w:t>
            </w:r>
            <w:proofErr w:type="gramStart"/>
            <w:r w:rsidRPr="00BC1FC2">
              <w:rPr>
                <w:rFonts w:ascii="Courier New" w:hAnsi="Courier New" w:cs="Arial"/>
                <w:szCs w:val="22"/>
              </w:rPr>
              <w:t>ligne[</w:t>
            </w:r>
            <w:proofErr w:type="gramEnd"/>
            <w:r w:rsidRPr="00BC1FC2">
              <w:rPr>
                <w:rFonts w:ascii="Courier New" w:hAnsi="Courier New" w:cs="Arial"/>
                <w:szCs w:val="22"/>
              </w:rPr>
              <w:t>‘objectif’]." €";</w:t>
            </w:r>
          </w:p>
        </w:tc>
      </w:tr>
      <w:tr w:rsidR="00BC1FC2" w:rsidRPr="00BC1FC2" w:rsidTr="00153C8D">
        <w:tc>
          <w:tcPr>
            <w:tcW w:w="706"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rPr>
            </w:pPr>
            <w:r w:rsidRPr="00BC1FC2">
              <w:rPr>
                <w:rFonts w:ascii="Arial" w:hAnsi="Arial" w:cs="Arial"/>
                <w:szCs w:val="22"/>
              </w:rPr>
              <w:t>1380</w:t>
            </w:r>
          </w:p>
        </w:tc>
        <w:tc>
          <w:tcPr>
            <w:tcW w:w="9148"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Courier New" w:hAnsi="Courier New" w:cs="Arial"/>
                <w:szCs w:val="22"/>
              </w:rPr>
            </w:pPr>
            <w:r w:rsidRPr="00BC1FC2">
              <w:rPr>
                <w:rFonts w:ascii="Courier New" w:hAnsi="Courier New" w:cs="Arial"/>
                <w:szCs w:val="22"/>
              </w:rPr>
              <w:tab/>
            </w:r>
            <w:r w:rsidRPr="00BC1FC2">
              <w:rPr>
                <w:rFonts w:ascii="Courier New" w:hAnsi="Courier New" w:cs="Arial"/>
                <w:szCs w:val="22"/>
              </w:rPr>
              <w:tab/>
            </w:r>
            <w:r w:rsidRPr="00BC1FC2">
              <w:rPr>
                <w:rFonts w:ascii="Courier New" w:hAnsi="Courier New" w:cs="Arial"/>
                <w:szCs w:val="22"/>
              </w:rPr>
              <w:tab/>
            </w:r>
            <w:proofErr w:type="spellStart"/>
            <w:r w:rsidRPr="00BC1FC2">
              <w:rPr>
                <w:rFonts w:ascii="Courier New" w:hAnsi="Courier New" w:cs="Arial"/>
                <w:szCs w:val="22"/>
              </w:rPr>
              <w:t>echo</w:t>
            </w:r>
            <w:proofErr w:type="spellEnd"/>
            <w:r w:rsidRPr="00BC1FC2">
              <w:rPr>
                <w:rFonts w:ascii="Courier New" w:hAnsi="Courier New" w:cs="Arial"/>
                <w:szCs w:val="22"/>
              </w:rPr>
              <w:t xml:space="preserve"> $</w:t>
            </w:r>
            <w:proofErr w:type="spellStart"/>
            <w:r w:rsidR="00474531">
              <w:rPr>
                <w:rFonts w:ascii="Courier New" w:hAnsi="Courier New" w:cs="Arial"/>
                <w:szCs w:val="22"/>
              </w:rPr>
              <w:t>sommeC</w:t>
            </w:r>
            <w:r w:rsidRPr="00BC1FC2">
              <w:rPr>
                <w:rFonts w:ascii="Courier New" w:hAnsi="Courier New" w:cs="Arial"/>
                <w:szCs w:val="22"/>
              </w:rPr>
              <w:t>ollectee</w:t>
            </w:r>
            <w:proofErr w:type="spellEnd"/>
            <w:r w:rsidRPr="00BC1FC2">
              <w:rPr>
                <w:rFonts w:ascii="Courier New" w:hAnsi="Courier New" w:cs="Arial"/>
                <w:szCs w:val="22"/>
              </w:rPr>
              <w:t>." €";</w:t>
            </w:r>
          </w:p>
        </w:tc>
      </w:tr>
      <w:tr w:rsidR="00BC1FC2" w:rsidRPr="00BC1FC2" w:rsidTr="00153C8D">
        <w:tc>
          <w:tcPr>
            <w:tcW w:w="706"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rPr>
            </w:pPr>
            <w:r w:rsidRPr="00BC1FC2">
              <w:rPr>
                <w:rFonts w:ascii="Arial" w:hAnsi="Arial" w:cs="Arial"/>
                <w:szCs w:val="22"/>
              </w:rPr>
              <w:t>1390</w:t>
            </w:r>
          </w:p>
        </w:tc>
        <w:tc>
          <w:tcPr>
            <w:tcW w:w="9148"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Courier New" w:hAnsi="Courier New" w:cs="Arial"/>
                <w:szCs w:val="22"/>
              </w:rPr>
            </w:pPr>
            <w:r w:rsidRPr="00BC1FC2">
              <w:rPr>
                <w:rFonts w:ascii="Courier New" w:hAnsi="Courier New" w:cs="Arial"/>
                <w:szCs w:val="22"/>
              </w:rPr>
              <w:tab/>
            </w:r>
            <w:r w:rsidRPr="00BC1FC2">
              <w:rPr>
                <w:rFonts w:ascii="Courier New" w:hAnsi="Courier New" w:cs="Arial"/>
                <w:szCs w:val="22"/>
              </w:rPr>
              <w:tab/>
            </w:r>
            <w:r w:rsidRPr="00BC1FC2">
              <w:rPr>
                <w:rFonts w:ascii="Courier New" w:hAnsi="Courier New" w:cs="Arial"/>
                <w:szCs w:val="22"/>
              </w:rPr>
              <w:tab/>
            </w:r>
            <w:proofErr w:type="spellStart"/>
            <w:r w:rsidRPr="00BC1FC2">
              <w:rPr>
                <w:rFonts w:ascii="Courier New" w:hAnsi="Courier New" w:cs="Arial"/>
                <w:szCs w:val="22"/>
              </w:rPr>
              <w:t>echo</w:t>
            </w:r>
            <w:proofErr w:type="spellEnd"/>
            <w:r w:rsidRPr="00BC1FC2">
              <w:rPr>
                <w:rFonts w:ascii="Courier New" w:hAnsi="Courier New" w:cs="Arial"/>
                <w:szCs w:val="22"/>
              </w:rPr>
              <w:t xml:space="preserve"> $taux." %";</w:t>
            </w:r>
          </w:p>
        </w:tc>
      </w:tr>
      <w:tr w:rsidR="00BC1FC2" w:rsidRPr="00BC1FC2" w:rsidTr="00153C8D">
        <w:tc>
          <w:tcPr>
            <w:tcW w:w="706"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rPr>
            </w:pPr>
            <w:r w:rsidRPr="00BC1FC2">
              <w:rPr>
                <w:rFonts w:ascii="Arial" w:hAnsi="Arial" w:cs="Arial"/>
                <w:szCs w:val="22"/>
              </w:rPr>
              <w:t>1400</w:t>
            </w:r>
          </w:p>
        </w:tc>
        <w:tc>
          <w:tcPr>
            <w:tcW w:w="9148"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Courier New" w:hAnsi="Courier New" w:cs="Arial"/>
                <w:szCs w:val="22"/>
              </w:rPr>
            </w:pPr>
          </w:p>
        </w:tc>
      </w:tr>
      <w:tr w:rsidR="00BC1FC2" w:rsidRPr="00BC1FC2" w:rsidTr="00153C8D">
        <w:tc>
          <w:tcPr>
            <w:tcW w:w="706"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rPr>
            </w:pPr>
            <w:r w:rsidRPr="00BC1FC2">
              <w:rPr>
                <w:rFonts w:ascii="Arial" w:hAnsi="Arial" w:cs="Arial"/>
                <w:szCs w:val="22"/>
              </w:rPr>
              <w:t>1410</w:t>
            </w:r>
          </w:p>
        </w:tc>
        <w:tc>
          <w:tcPr>
            <w:tcW w:w="9148"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Courier New" w:hAnsi="Courier New" w:cs="Arial"/>
                <w:szCs w:val="22"/>
              </w:rPr>
            </w:pPr>
          </w:p>
        </w:tc>
      </w:tr>
      <w:tr w:rsidR="00BC1FC2" w:rsidRPr="00BC1FC2" w:rsidTr="00153C8D">
        <w:tc>
          <w:tcPr>
            <w:tcW w:w="706"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rPr>
            </w:pPr>
            <w:r w:rsidRPr="00BC1FC2">
              <w:rPr>
                <w:rFonts w:ascii="Arial" w:hAnsi="Arial" w:cs="Arial"/>
                <w:szCs w:val="22"/>
              </w:rPr>
              <w:t>1420</w:t>
            </w:r>
          </w:p>
        </w:tc>
        <w:tc>
          <w:tcPr>
            <w:tcW w:w="9148"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Courier New" w:hAnsi="Courier New" w:cs="Arial"/>
                <w:szCs w:val="22"/>
              </w:rPr>
            </w:pPr>
            <w:r w:rsidRPr="00BC1FC2">
              <w:rPr>
                <w:rFonts w:ascii="Courier New" w:hAnsi="Courier New" w:cs="Arial"/>
                <w:szCs w:val="22"/>
              </w:rPr>
              <w:tab/>
            </w:r>
            <w:r w:rsidRPr="00BC1FC2">
              <w:rPr>
                <w:rFonts w:ascii="Courier New" w:hAnsi="Courier New" w:cs="Arial"/>
                <w:szCs w:val="22"/>
              </w:rPr>
              <w:tab/>
            </w:r>
            <w:r w:rsidRPr="00BC1FC2">
              <w:rPr>
                <w:rFonts w:ascii="Courier New" w:hAnsi="Courier New" w:cs="Arial"/>
                <w:szCs w:val="22"/>
              </w:rPr>
              <w:tab/>
              <w:t>…</w:t>
            </w:r>
            <w:r w:rsidRPr="00BC1FC2">
              <w:rPr>
                <w:rFonts w:ascii="Courier New" w:hAnsi="Courier New" w:cs="Arial"/>
                <w:szCs w:val="22"/>
              </w:rPr>
              <w:tab/>
            </w:r>
            <w:r w:rsidRPr="00BC1FC2">
              <w:rPr>
                <w:rFonts w:ascii="Courier New" w:hAnsi="Courier New" w:cs="Arial"/>
                <w:szCs w:val="22"/>
              </w:rPr>
              <w:tab/>
            </w:r>
            <w:r w:rsidRPr="00BC1FC2">
              <w:rPr>
                <w:rFonts w:ascii="Courier New" w:hAnsi="Courier New" w:cs="Arial"/>
                <w:szCs w:val="22"/>
              </w:rPr>
              <w:tab/>
            </w:r>
            <w:r w:rsidRPr="00BC1FC2">
              <w:rPr>
                <w:rFonts w:ascii="Courier New" w:hAnsi="Courier New" w:cs="Arial"/>
                <w:szCs w:val="22"/>
              </w:rPr>
              <w:tab/>
            </w:r>
          </w:p>
        </w:tc>
      </w:tr>
      <w:tr w:rsidR="00BC1FC2" w:rsidRPr="00BC1FC2" w:rsidTr="00153C8D">
        <w:tc>
          <w:tcPr>
            <w:tcW w:w="706"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rPr>
            </w:pPr>
            <w:r w:rsidRPr="00BC1FC2">
              <w:rPr>
                <w:rFonts w:ascii="Arial" w:hAnsi="Arial" w:cs="Arial"/>
                <w:szCs w:val="22"/>
              </w:rPr>
              <w:t>1430</w:t>
            </w:r>
          </w:p>
        </w:tc>
        <w:tc>
          <w:tcPr>
            <w:tcW w:w="9148"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Courier New" w:hAnsi="Courier New" w:cs="Arial"/>
                <w:szCs w:val="22"/>
              </w:rPr>
            </w:pPr>
            <w:r w:rsidRPr="00BC1FC2">
              <w:rPr>
                <w:rFonts w:ascii="Courier New" w:hAnsi="Courier New" w:cs="Arial"/>
                <w:szCs w:val="22"/>
              </w:rPr>
              <w:tab/>
              <w:t>}</w:t>
            </w:r>
          </w:p>
        </w:tc>
      </w:tr>
      <w:tr w:rsidR="00BC1FC2" w:rsidRPr="00BC1FC2" w:rsidTr="00153C8D">
        <w:tc>
          <w:tcPr>
            <w:tcW w:w="706"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rPr>
            </w:pPr>
            <w:r w:rsidRPr="00BC1FC2">
              <w:rPr>
                <w:rFonts w:ascii="Arial" w:hAnsi="Arial" w:cs="Arial"/>
                <w:szCs w:val="22"/>
              </w:rPr>
              <w:t>1440</w:t>
            </w:r>
          </w:p>
        </w:tc>
        <w:tc>
          <w:tcPr>
            <w:tcW w:w="9148" w:type="dxa"/>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Courier New" w:hAnsi="Courier New" w:cs="Arial"/>
                <w:szCs w:val="22"/>
              </w:rPr>
            </w:pPr>
            <w:r w:rsidRPr="00BC1FC2">
              <w:rPr>
                <w:rFonts w:ascii="Courier New" w:hAnsi="Courier New" w:cs="Arial"/>
                <w:szCs w:val="22"/>
              </w:rPr>
              <w:t>?&gt;</w:t>
            </w:r>
          </w:p>
        </w:tc>
      </w:tr>
      <w:tr w:rsidR="00BC1FC2" w:rsidRPr="00BC1FC2" w:rsidTr="00153C8D">
        <w:tc>
          <w:tcPr>
            <w:tcW w:w="706" w:type="dxa"/>
            <w:tcBorders>
              <w:bottom w:val="single" w:sz="4" w:space="0" w:color="7F7F7F" w:themeColor="text1" w:themeTint="80"/>
            </w:tcBorders>
          </w:tcPr>
          <w:p w:rsidR="00BC1FC2" w:rsidRPr="00BC1FC2" w:rsidRDefault="00BC1FC2" w:rsidP="00D10F2D">
            <w:pPr>
              <w:tabs>
                <w:tab w:val="left" w:pos="567"/>
                <w:tab w:val="left" w:pos="851"/>
                <w:tab w:val="left" w:pos="1134"/>
                <w:tab w:val="left" w:pos="1418"/>
                <w:tab w:val="left" w:pos="1701"/>
                <w:tab w:val="left" w:pos="1985"/>
                <w:tab w:val="left" w:pos="2268"/>
              </w:tabs>
              <w:spacing w:line="276" w:lineRule="auto"/>
              <w:rPr>
                <w:rFonts w:ascii="Arial" w:hAnsi="Arial" w:cs="Arial"/>
                <w:szCs w:val="22"/>
              </w:rPr>
            </w:pPr>
            <w:r w:rsidRPr="00BC1FC2">
              <w:rPr>
                <w:rFonts w:ascii="Arial" w:hAnsi="Arial" w:cs="Arial"/>
                <w:szCs w:val="22"/>
              </w:rPr>
              <w:t>1450</w:t>
            </w:r>
          </w:p>
        </w:tc>
        <w:tc>
          <w:tcPr>
            <w:tcW w:w="9148" w:type="dxa"/>
            <w:tcBorders>
              <w:bottom w:val="single" w:sz="4" w:space="0" w:color="7F7F7F" w:themeColor="text1" w:themeTint="80"/>
            </w:tcBorders>
          </w:tcPr>
          <w:p w:rsidR="00BC1FC2" w:rsidRPr="00BC1FC2" w:rsidRDefault="00BC1FC2" w:rsidP="00BC1FC2">
            <w:pPr>
              <w:tabs>
                <w:tab w:val="left" w:pos="567"/>
                <w:tab w:val="left" w:pos="851"/>
                <w:tab w:val="left" w:pos="1134"/>
                <w:tab w:val="left" w:pos="1418"/>
                <w:tab w:val="left" w:pos="1701"/>
                <w:tab w:val="left" w:pos="1985"/>
                <w:tab w:val="left" w:pos="2268"/>
              </w:tabs>
              <w:spacing w:line="276" w:lineRule="auto"/>
              <w:rPr>
                <w:rFonts w:ascii="Courier New" w:hAnsi="Courier New" w:cs="Arial"/>
                <w:szCs w:val="22"/>
              </w:rPr>
            </w:pPr>
          </w:p>
        </w:tc>
      </w:tr>
    </w:tbl>
    <w:p w:rsidR="00190D67" w:rsidRDefault="00190D67" w:rsidP="00190D67">
      <w:pPr>
        <w:tabs>
          <w:tab w:val="left" w:pos="567"/>
          <w:tab w:val="left" w:pos="851"/>
          <w:tab w:val="left" w:pos="1134"/>
          <w:tab w:val="left" w:pos="1418"/>
          <w:tab w:val="left" w:pos="1701"/>
          <w:tab w:val="left" w:pos="1985"/>
          <w:tab w:val="left" w:pos="2268"/>
        </w:tabs>
        <w:spacing w:line="240" w:lineRule="auto"/>
        <w:rPr>
          <w:rFonts w:ascii="Arial" w:hAnsi="Arial" w:cs="Arial"/>
          <w:szCs w:val="22"/>
        </w:rPr>
      </w:pPr>
    </w:p>
    <w:p w:rsidR="00644E8F" w:rsidRPr="00190D67" w:rsidRDefault="00644E8F" w:rsidP="00190D67"/>
    <w:sectPr w:rsidR="00644E8F" w:rsidRPr="00190D67" w:rsidSect="00EA1D7B">
      <w:footerReference w:type="default" r:id="rId14"/>
      <w:type w:val="continuous"/>
      <w:pgSz w:w="11906" w:h="16838" w:code="9"/>
      <w:pgMar w:top="1134" w:right="1134" w:bottom="1134" w:left="1134" w:header="720"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3257" w:rsidRDefault="003A3257">
      <w:r>
        <w:separator/>
      </w:r>
    </w:p>
  </w:endnote>
  <w:endnote w:type="continuationSeparator" w:id="0">
    <w:p w:rsidR="003A3257" w:rsidRDefault="003A325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OpenSymbol">
    <w:panose1 w:val="05010000000000000000"/>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Lucida Grande">
    <w:altName w:val="Arial Unicode MS"/>
    <w:charset w:val="80"/>
    <w:family w:val="swiss"/>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257" w:rsidRPr="00551E3D" w:rsidRDefault="003A3257" w:rsidP="00551E3D">
    <w:pPr>
      <w:pBdr>
        <w:top w:val="single" w:sz="32" w:space="2" w:color="000000"/>
      </w:pBdr>
      <w:tabs>
        <w:tab w:val="right" w:pos="9639"/>
      </w:tabs>
      <w:spacing w:line="240" w:lineRule="auto"/>
      <w:rPr>
        <w:rFonts w:ascii="Arial" w:hAnsi="Arial" w:cs="Arial"/>
        <w:sz w:val="16"/>
        <w:szCs w:val="16"/>
      </w:rPr>
    </w:pPr>
    <w:r w:rsidRPr="00551E3D">
      <w:rPr>
        <w:rFonts w:ascii="Arial" w:hAnsi="Arial" w:cs="Arial"/>
        <w:b/>
        <w:bCs/>
        <w:sz w:val="16"/>
        <w:szCs w:val="16"/>
      </w:rPr>
      <w:t>Baccalauréat technologique STMG SIG</w:t>
    </w:r>
    <w:r w:rsidRPr="00551E3D">
      <w:rPr>
        <w:rFonts w:ascii="Arial" w:hAnsi="Arial" w:cs="Arial"/>
        <w:b/>
        <w:bCs/>
        <w:sz w:val="16"/>
        <w:szCs w:val="16"/>
      </w:rPr>
      <w:tab/>
      <w:t xml:space="preserve">PAGE </w:t>
    </w:r>
    <w:r w:rsidR="00562C0D">
      <w:rPr>
        <w:rFonts w:ascii="Arial" w:hAnsi="Arial" w:cs="Arial"/>
        <w:b/>
        <w:bCs/>
        <w:sz w:val="16"/>
        <w:szCs w:val="16"/>
      </w:rPr>
      <w:fldChar w:fldCharType="begin"/>
    </w:r>
    <w:r>
      <w:rPr>
        <w:rFonts w:ascii="Arial" w:hAnsi="Arial" w:cs="Arial"/>
        <w:b/>
        <w:bCs/>
        <w:sz w:val="16"/>
        <w:szCs w:val="16"/>
      </w:rPr>
      <w:instrText>PAGE</w:instrText>
    </w:r>
    <w:r w:rsidR="00562C0D">
      <w:rPr>
        <w:rFonts w:ascii="Arial" w:hAnsi="Arial" w:cs="Arial"/>
        <w:b/>
        <w:bCs/>
        <w:sz w:val="16"/>
        <w:szCs w:val="16"/>
      </w:rPr>
      <w:fldChar w:fldCharType="separate"/>
    </w:r>
    <w:r w:rsidR="00FD15E9">
      <w:rPr>
        <w:rFonts w:ascii="Arial" w:hAnsi="Arial" w:cs="Arial"/>
        <w:b/>
        <w:bCs/>
        <w:noProof/>
        <w:sz w:val="16"/>
        <w:szCs w:val="16"/>
      </w:rPr>
      <w:t>13</w:t>
    </w:r>
    <w:r w:rsidR="00562C0D">
      <w:rPr>
        <w:rFonts w:ascii="Arial" w:hAnsi="Arial" w:cs="Arial"/>
        <w:b/>
        <w:bCs/>
        <w:sz w:val="16"/>
        <w:szCs w:val="16"/>
      </w:rPr>
      <w:fldChar w:fldCharType="end"/>
    </w:r>
    <w:r w:rsidRPr="00551E3D">
      <w:rPr>
        <w:rFonts w:ascii="Arial" w:hAnsi="Arial" w:cs="Arial"/>
        <w:b/>
        <w:bCs/>
        <w:sz w:val="16"/>
        <w:szCs w:val="16"/>
      </w:rPr>
      <w:t>/</w:t>
    </w:r>
    <w:r w:rsidR="00562C0D">
      <w:rPr>
        <w:rFonts w:ascii="Arial" w:hAnsi="Arial" w:cs="Arial"/>
        <w:b/>
        <w:sz w:val="16"/>
        <w:szCs w:val="16"/>
      </w:rPr>
      <w:fldChar w:fldCharType="begin"/>
    </w:r>
    <w:r>
      <w:rPr>
        <w:rFonts w:ascii="Arial" w:hAnsi="Arial" w:cs="Arial"/>
        <w:b/>
        <w:sz w:val="16"/>
        <w:szCs w:val="16"/>
      </w:rPr>
      <w:instrText>NUMPAGES</w:instrText>
    </w:r>
    <w:r w:rsidRPr="00551E3D">
      <w:rPr>
        <w:rFonts w:ascii="Arial" w:hAnsi="Arial" w:cs="Arial"/>
        <w:b/>
        <w:sz w:val="16"/>
        <w:szCs w:val="16"/>
      </w:rPr>
      <w:instrText xml:space="preserve"> \*Arabic </w:instrText>
    </w:r>
    <w:r w:rsidR="00562C0D">
      <w:rPr>
        <w:rFonts w:ascii="Arial" w:hAnsi="Arial" w:cs="Arial"/>
        <w:b/>
        <w:sz w:val="16"/>
        <w:szCs w:val="16"/>
      </w:rPr>
      <w:fldChar w:fldCharType="separate"/>
    </w:r>
    <w:r w:rsidR="00FD15E9">
      <w:rPr>
        <w:rFonts w:ascii="Arial" w:hAnsi="Arial" w:cs="Arial"/>
        <w:b/>
        <w:noProof/>
        <w:sz w:val="16"/>
        <w:szCs w:val="16"/>
      </w:rPr>
      <w:t>15</w:t>
    </w:r>
    <w:r w:rsidR="00562C0D">
      <w:rPr>
        <w:rFonts w:ascii="Arial" w:hAnsi="Arial" w:cs="Arial"/>
        <w:b/>
        <w:sz w:val="16"/>
        <w:szCs w:val="16"/>
      </w:rPr>
      <w:fldChar w:fldCharType="end"/>
    </w:r>
  </w:p>
  <w:p w:rsidR="003A3257" w:rsidRPr="00551E3D" w:rsidRDefault="003A3257" w:rsidP="00551E3D">
    <w:pPr>
      <w:tabs>
        <w:tab w:val="right" w:pos="9639"/>
      </w:tabs>
      <w:spacing w:line="240" w:lineRule="auto"/>
      <w:rPr>
        <w:rFonts w:ascii="Arial" w:hAnsi="Arial" w:cs="Arial"/>
      </w:rPr>
    </w:pPr>
    <w:r w:rsidRPr="00551E3D">
      <w:rPr>
        <w:rFonts w:ascii="Arial" w:hAnsi="Arial" w:cs="Arial"/>
        <w:sz w:val="16"/>
        <w:szCs w:val="16"/>
      </w:rPr>
      <w:t xml:space="preserve">Systèmes d’information de gestion – épreuve écrite de spécialité </w:t>
    </w:r>
    <w:r>
      <w:rPr>
        <w:rFonts w:ascii="Arial" w:hAnsi="Arial" w:cs="Arial"/>
        <w:sz w:val="16"/>
        <w:szCs w:val="16"/>
      </w:rPr>
      <w:tab/>
    </w:r>
    <w:r w:rsidRPr="00551E3D">
      <w:rPr>
        <w:rFonts w:ascii="Arial" w:hAnsi="Arial" w:cs="Arial"/>
        <w:b/>
        <w:sz w:val="16"/>
        <w:szCs w:val="16"/>
      </w:rPr>
      <w:t>REPÈRE :</w:t>
    </w:r>
    <w:r>
      <w:rPr>
        <w:rFonts w:ascii="Arial" w:hAnsi="Arial" w:cs="Arial"/>
        <w:b/>
        <w:sz w:val="16"/>
        <w:szCs w:val="16"/>
      </w:rPr>
      <w:t xml:space="preserve"> 16SIGMLR1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257" w:rsidRPr="00551E3D" w:rsidRDefault="003A3257" w:rsidP="00551E3D">
    <w:pPr>
      <w:pBdr>
        <w:top w:val="single" w:sz="32" w:space="2" w:color="000000"/>
      </w:pBdr>
      <w:tabs>
        <w:tab w:val="right" w:pos="9639"/>
      </w:tabs>
      <w:spacing w:line="240" w:lineRule="auto"/>
      <w:rPr>
        <w:rFonts w:ascii="Arial" w:hAnsi="Arial" w:cs="Arial"/>
        <w:sz w:val="16"/>
        <w:szCs w:val="16"/>
      </w:rPr>
    </w:pPr>
    <w:r w:rsidRPr="00551E3D">
      <w:rPr>
        <w:rFonts w:ascii="Arial" w:hAnsi="Arial" w:cs="Arial"/>
        <w:b/>
        <w:bCs/>
        <w:sz w:val="16"/>
        <w:szCs w:val="16"/>
      </w:rPr>
      <w:t>Baccalauréat technologique STMG SIG</w:t>
    </w:r>
    <w:r w:rsidRPr="00551E3D">
      <w:rPr>
        <w:rFonts w:ascii="Arial" w:hAnsi="Arial" w:cs="Arial"/>
        <w:b/>
        <w:bCs/>
        <w:sz w:val="16"/>
        <w:szCs w:val="16"/>
      </w:rPr>
      <w:tab/>
      <w:t xml:space="preserve">PAGE </w:t>
    </w:r>
    <w:r w:rsidR="00562C0D">
      <w:rPr>
        <w:rFonts w:ascii="Arial" w:hAnsi="Arial" w:cs="Arial"/>
        <w:b/>
        <w:bCs/>
        <w:sz w:val="16"/>
        <w:szCs w:val="16"/>
      </w:rPr>
      <w:fldChar w:fldCharType="begin"/>
    </w:r>
    <w:r>
      <w:rPr>
        <w:rFonts w:ascii="Arial" w:hAnsi="Arial" w:cs="Arial"/>
        <w:b/>
        <w:bCs/>
        <w:sz w:val="16"/>
        <w:szCs w:val="16"/>
      </w:rPr>
      <w:instrText>PAGE</w:instrText>
    </w:r>
    <w:r w:rsidR="00562C0D">
      <w:rPr>
        <w:rFonts w:ascii="Arial" w:hAnsi="Arial" w:cs="Arial"/>
        <w:b/>
        <w:bCs/>
        <w:sz w:val="16"/>
        <w:szCs w:val="16"/>
      </w:rPr>
      <w:fldChar w:fldCharType="separate"/>
    </w:r>
    <w:r w:rsidR="00FD15E9">
      <w:rPr>
        <w:rFonts w:ascii="Arial" w:hAnsi="Arial" w:cs="Arial"/>
        <w:b/>
        <w:bCs/>
        <w:noProof/>
        <w:sz w:val="16"/>
        <w:szCs w:val="16"/>
      </w:rPr>
      <w:t>15</w:t>
    </w:r>
    <w:r w:rsidR="00562C0D">
      <w:rPr>
        <w:rFonts w:ascii="Arial" w:hAnsi="Arial" w:cs="Arial"/>
        <w:b/>
        <w:bCs/>
        <w:sz w:val="16"/>
        <w:szCs w:val="16"/>
      </w:rPr>
      <w:fldChar w:fldCharType="end"/>
    </w:r>
    <w:r w:rsidRPr="00551E3D">
      <w:rPr>
        <w:rFonts w:ascii="Arial" w:hAnsi="Arial" w:cs="Arial"/>
        <w:b/>
        <w:bCs/>
        <w:sz w:val="16"/>
        <w:szCs w:val="16"/>
      </w:rPr>
      <w:t>/</w:t>
    </w:r>
    <w:r w:rsidR="00562C0D">
      <w:rPr>
        <w:rFonts w:ascii="Arial" w:hAnsi="Arial" w:cs="Arial"/>
        <w:b/>
        <w:sz w:val="16"/>
        <w:szCs w:val="16"/>
      </w:rPr>
      <w:fldChar w:fldCharType="begin"/>
    </w:r>
    <w:r>
      <w:rPr>
        <w:rFonts w:ascii="Arial" w:hAnsi="Arial" w:cs="Arial"/>
        <w:b/>
        <w:sz w:val="16"/>
        <w:szCs w:val="16"/>
      </w:rPr>
      <w:instrText>NUMPAGES</w:instrText>
    </w:r>
    <w:r w:rsidRPr="00551E3D">
      <w:rPr>
        <w:rFonts w:ascii="Arial" w:hAnsi="Arial" w:cs="Arial"/>
        <w:b/>
        <w:sz w:val="16"/>
        <w:szCs w:val="16"/>
      </w:rPr>
      <w:instrText xml:space="preserve"> \*Arabic </w:instrText>
    </w:r>
    <w:r w:rsidR="00562C0D">
      <w:rPr>
        <w:rFonts w:ascii="Arial" w:hAnsi="Arial" w:cs="Arial"/>
        <w:b/>
        <w:sz w:val="16"/>
        <w:szCs w:val="16"/>
      </w:rPr>
      <w:fldChar w:fldCharType="separate"/>
    </w:r>
    <w:r w:rsidR="00FD15E9">
      <w:rPr>
        <w:rFonts w:ascii="Arial" w:hAnsi="Arial" w:cs="Arial"/>
        <w:b/>
        <w:noProof/>
        <w:sz w:val="16"/>
        <w:szCs w:val="16"/>
      </w:rPr>
      <w:t>15</w:t>
    </w:r>
    <w:r w:rsidR="00562C0D">
      <w:rPr>
        <w:rFonts w:ascii="Arial" w:hAnsi="Arial" w:cs="Arial"/>
        <w:b/>
        <w:sz w:val="16"/>
        <w:szCs w:val="16"/>
      </w:rPr>
      <w:fldChar w:fldCharType="end"/>
    </w:r>
  </w:p>
  <w:p w:rsidR="003A3257" w:rsidRPr="00551E3D" w:rsidRDefault="003A3257" w:rsidP="001B267B">
    <w:pPr>
      <w:tabs>
        <w:tab w:val="right" w:pos="9639"/>
      </w:tabs>
      <w:spacing w:line="240" w:lineRule="auto"/>
      <w:rPr>
        <w:rFonts w:ascii="Arial" w:hAnsi="Arial" w:cs="Arial"/>
      </w:rPr>
    </w:pPr>
    <w:r w:rsidRPr="00551E3D">
      <w:rPr>
        <w:rFonts w:ascii="Arial" w:hAnsi="Arial" w:cs="Arial"/>
        <w:sz w:val="16"/>
        <w:szCs w:val="16"/>
      </w:rPr>
      <w:t xml:space="preserve">Systèmes d’information de gestion – épreuve écrite de spécialité </w:t>
    </w:r>
    <w:r>
      <w:rPr>
        <w:rFonts w:ascii="Arial" w:hAnsi="Arial" w:cs="Arial"/>
        <w:sz w:val="16"/>
        <w:szCs w:val="16"/>
      </w:rPr>
      <w:tab/>
    </w:r>
    <w:r w:rsidRPr="00551E3D">
      <w:rPr>
        <w:rFonts w:ascii="Arial" w:hAnsi="Arial" w:cs="Arial"/>
        <w:b/>
        <w:sz w:val="16"/>
        <w:szCs w:val="16"/>
      </w:rPr>
      <w:t>REPÈRE :</w:t>
    </w:r>
    <w:r w:rsidRPr="001B267B">
      <w:rPr>
        <w:rFonts w:ascii="Arial" w:hAnsi="Arial" w:cs="Arial"/>
        <w:b/>
        <w:sz w:val="16"/>
        <w:szCs w:val="16"/>
      </w:rPr>
      <w:t xml:space="preserve"> </w:t>
    </w:r>
    <w:r>
      <w:rPr>
        <w:rFonts w:ascii="Arial" w:hAnsi="Arial" w:cs="Arial"/>
        <w:b/>
        <w:sz w:val="16"/>
        <w:szCs w:val="16"/>
      </w:rPr>
      <w:t>16SIGMLR1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3257" w:rsidRDefault="003A3257">
      <w:r>
        <w:separator/>
      </w:r>
    </w:p>
  </w:footnote>
  <w:footnote w:type="continuationSeparator" w:id="0">
    <w:p w:rsidR="003A3257" w:rsidRDefault="003A3257">
      <w:r>
        <w:continuationSeparator/>
      </w:r>
    </w:p>
  </w:footnote>
  <w:footnote w:id="1">
    <w:p w:rsidR="003A3257" w:rsidRDefault="003A3257">
      <w:pPr>
        <w:pStyle w:val="Notedebasdepage"/>
      </w:pPr>
      <w:r>
        <w:rPr>
          <w:rStyle w:val="Appelnotedebasdep"/>
        </w:rPr>
        <w:footnoteRef/>
      </w:r>
      <w:r>
        <w:t xml:space="preserve"> </w:t>
      </w:r>
      <w:r w:rsidRPr="007154C6">
        <w:rPr>
          <w:sz w:val="20"/>
          <w:szCs w:val="20"/>
        </w:rPr>
        <w:t>Cybermarchand : commerçant proposant</w:t>
      </w:r>
      <w:r>
        <w:rPr>
          <w:sz w:val="20"/>
          <w:szCs w:val="20"/>
        </w:rPr>
        <w:t xml:space="preserve">, via un </w:t>
      </w:r>
      <w:r w:rsidRPr="007154C6">
        <w:rPr>
          <w:sz w:val="20"/>
          <w:szCs w:val="20"/>
        </w:rPr>
        <w:t>site d’e-commerce</w:t>
      </w:r>
      <w:r>
        <w:rPr>
          <w:sz w:val="20"/>
          <w:szCs w:val="20"/>
        </w:rPr>
        <w:t>,</w:t>
      </w:r>
      <w:r w:rsidRPr="007154C6">
        <w:rPr>
          <w:sz w:val="20"/>
          <w:szCs w:val="20"/>
        </w:rPr>
        <w:t xml:space="preserve"> la vente de bien</w:t>
      </w:r>
      <w:r>
        <w:rPr>
          <w:sz w:val="20"/>
          <w:szCs w:val="20"/>
        </w:rPr>
        <w:t>s</w:t>
      </w:r>
      <w:r w:rsidRPr="007154C6">
        <w:rPr>
          <w:sz w:val="20"/>
          <w:szCs w:val="20"/>
        </w:rPr>
        <w:t xml:space="preserve"> et/ou</w:t>
      </w:r>
      <w:r>
        <w:rPr>
          <w:sz w:val="20"/>
          <w:szCs w:val="20"/>
        </w:rPr>
        <w:t xml:space="preserve"> de</w:t>
      </w:r>
      <w:r w:rsidRPr="007154C6">
        <w:rPr>
          <w:sz w:val="20"/>
          <w:szCs w:val="20"/>
        </w:rPr>
        <w:t xml:space="preserve"> </w:t>
      </w:r>
      <w:r>
        <w:rPr>
          <w:sz w:val="20"/>
          <w:szCs w:val="20"/>
        </w:rPr>
        <w:t>services</w:t>
      </w:r>
      <w:r w:rsidRPr="007154C6">
        <w:rPr>
          <w:sz w:val="20"/>
          <w:szCs w:val="20"/>
        </w:rPr>
        <w:t>.</w:t>
      </w:r>
      <w:r w:rsidRPr="007154C6">
        <w:rPr>
          <w:sz w:val="20"/>
          <w:szCs w:val="20"/>
        </w:rPr>
        <w:tab/>
      </w:r>
    </w:p>
  </w:footnote>
  <w:footnote w:id="2">
    <w:p w:rsidR="003A3257" w:rsidRDefault="003A3257">
      <w:pPr>
        <w:pStyle w:val="Notedebasdepage"/>
      </w:pPr>
      <w:r>
        <w:rPr>
          <w:rStyle w:val="Appelnotedebasdep"/>
        </w:rPr>
        <w:footnoteRef/>
      </w:r>
      <w:r>
        <w:t xml:space="preserve"> </w:t>
      </w:r>
      <w:r w:rsidRPr="00932D6B">
        <w:rPr>
          <w:sz w:val="20"/>
          <w:szCs w:val="20"/>
        </w:rPr>
        <w:t>TRACFIN : organisme du ministère de l’</w:t>
      </w:r>
      <w:r>
        <w:rPr>
          <w:sz w:val="20"/>
          <w:szCs w:val="20"/>
        </w:rPr>
        <w:t>É</w:t>
      </w:r>
      <w:r w:rsidRPr="00932D6B">
        <w:rPr>
          <w:sz w:val="20"/>
          <w:szCs w:val="20"/>
        </w:rPr>
        <w:t>conomie et des Finances chargé de la lutte contre le blanchiment d’argent.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4258B45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616ABDB8"/>
    <w:lvl w:ilvl="0">
      <w:start w:val="1"/>
      <w:numFmt w:val="none"/>
      <w:suff w:val="nothing"/>
      <w:lvlText w:val=""/>
      <w:lvlJc w:val="left"/>
      <w:pPr>
        <w:tabs>
          <w:tab w:val="num" w:pos="0"/>
        </w:tabs>
        <w:ind w:left="432" w:hanging="432"/>
      </w:pPr>
      <w:rPr>
        <w:rFonts w:cs="Times New Roman"/>
      </w:rPr>
    </w:lvl>
    <w:lvl w:ilvl="1">
      <w:numFmt w:val="bullet"/>
      <w:lvlText w:val="-"/>
      <w:lvlJc w:val="left"/>
      <w:pPr>
        <w:tabs>
          <w:tab w:val="num" w:pos="0"/>
        </w:tabs>
        <w:ind w:left="576" w:hanging="576"/>
      </w:pPr>
      <w:rPr>
        <w:rFonts w:ascii="Arial" w:eastAsia="Times New Roman" w:hAnsi="Arial" w:hint="default"/>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pStyle w:val="Titre6"/>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nsid w:val="00000002"/>
    <w:multiLevelType w:val="singleLevel"/>
    <w:tmpl w:val="00000002"/>
    <w:name w:val="WW8Num2"/>
    <w:lvl w:ilvl="0">
      <w:start w:val="1"/>
      <w:numFmt w:val="bullet"/>
      <w:lvlText w:val="-"/>
      <w:lvlJc w:val="left"/>
      <w:pPr>
        <w:tabs>
          <w:tab w:val="num" w:pos="0"/>
        </w:tabs>
        <w:ind w:left="720" w:hanging="360"/>
      </w:pPr>
      <w:rPr>
        <w:rFonts w:ascii="Calibri" w:hAnsi="Calibri"/>
      </w:rPr>
    </w:lvl>
  </w:abstractNum>
  <w:abstractNum w:abstractNumId="3">
    <w:nsid w:val="00000003"/>
    <w:multiLevelType w:val="singleLevel"/>
    <w:tmpl w:val="00000003"/>
    <w:name w:val="WW8Num3"/>
    <w:lvl w:ilvl="0">
      <w:start w:val="1"/>
      <w:numFmt w:val="bullet"/>
      <w:lvlText w:val="-"/>
      <w:lvlJc w:val="left"/>
      <w:pPr>
        <w:tabs>
          <w:tab w:val="num" w:pos="0"/>
        </w:tabs>
        <w:ind w:left="720" w:hanging="360"/>
      </w:pPr>
      <w:rPr>
        <w:rFonts w:ascii="Calibri" w:hAnsi="Calibri"/>
      </w:rPr>
    </w:lvl>
  </w:abstractNum>
  <w:abstractNum w:abstractNumId="4">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5">
    <w:nsid w:val="03656929"/>
    <w:multiLevelType w:val="hybridMultilevel"/>
    <w:tmpl w:val="24C0273A"/>
    <w:lvl w:ilvl="0" w:tplc="1D3016C0">
      <w:start w:val="1"/>
      <w:numFmt w:val="decimal"/>
      <w:lvlText w:val="%1."/>
      <w:lvlJc w:val="left"/>
      <w:pPr>
        <w:ind w:left="720" w:hanging="360"/>
      </w:pPr>
      <w:rPr>
        <w:rFonts w:ascii="Arial" w:hAnsi="Arial" w:cs="Arial" w:hint="default"/>
        <w:b w:val="0"/>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6">
    <w:nsid w:val="07BB4922"/>
    <w:multiLevelType w:val="hybridMultilevel"/>
    <w:tmpl w:val="2DFA53AC"/>
    <w:lvl w:ilvl="0" w:tplc="2FA8C298">
      <w:start w:val="1"/>
      <w:numFmt w:val="decimal"/>
      <w:lvlText w:val="%10."/>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7">
    <w:nsid w:val="0EA74361"/>
    <w:multiLevelType w:val="hybridMultilevel"/>
    <w:tmpl w:val="464AD5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0F4869E6"/>
    <w:multiLevelType w:val="hybridMultilevel"/>
    <w:tmpl w:val="8B20DE9C"/>
    <w:lvl w:ilvl="0" w:tplc="B2C83C4A">
      <w:start w:val="1"/>
      <w:numFmt w:val="bullet"/>
      <w:pStyle w:val="Puce"/>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123A75EE"/>
    <w:multiLevelType w:val="multilevel"/>
    <w:tmpl w:val="E2767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804796E"/>
    <w:multiLevelType w:val="hybridMultilevel"/>
    <w:tmpl w:val="A9B87B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E1F3701"/>
    <w:multiLevelType w:val="hybridMultilevel"/>
    <w:tmpl w:val="B45011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0C903FE"/>
    <w:multiLevelType w:val="hybridMultilevel"/>
    <w:tmpl w:val="99A83252"/>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13">
    <w:nsid w:val="239E1057"/>
    <w:multiLevelType w:val="hybridMultilevel"/>
    <w:tmpl w:val="ABF2CFFE"/>
    <w:lvl w:ilvl="0" w:tplc="C0E484A8">
      <w:start w:val="1"/>
      <w:numFmt w:val="decimal"/>
      <w:pStyle w:val="NumroScript"/>
      <w:lvlText w:val="%10."/>
      <w:lvlJc w:val="left"/>
      <w:pPr>
        <w:tabs>
          <w:tab w:val="num" w:pos="567"/>
        </w:tabs>
        <w:ind w:left="567" w:hanging="567"/>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27A46A53"/>
    <w:multiLevelType w:val="hybridMultilevel"/>
    <w:tmpl w:val="39EEB390"/>
    <w:lvl w:ilvl="0" w:tplc="D016752A">
      <w:start w:val="1"/>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9863E8C"/>
    <w:multiLevelType w:val="hybridMultilevel"/>
    <w:tmpl w:val="6A62C3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2146783"/>
    <w:multiLevelType w:val="multilevel"/>
    <w:tmpl w:val="96188A5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325A62E6"/>
    <w:multiLevelType w:val="hybridMultilevel"/>
    <w:tmpl w:val="24BA7086"/>
    <w:lvl w:ilvl="0" w:tplc="B3344F14">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3BD1C68"/>
    <w:multiLevelType w:val="hybridMultilevel"/>
    <w:tmpl w:val="11CE50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08919C2"/>
    <w:multiLevelType w:val="hybridMultilevel"/>
    <w:tmpl w:val="DE18E4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3816C19"/>
    <w:multiLevelType w:val="hybridMultilevel"/>
    <w:tmpl w:val="857A2D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43C76932"/>
    <w:multiLevelType w:val="hybridMultilevel"/>
    <w:tmpl w:val="C564291C"/>
    <w:lvl w:ilvl="0" w:tplc="E8104446">
      <w:start w:val="3"/>
      <w:numFmt w:val="bullet"/>
      <w:lvlText w:val=""/>
      <w:lvlJc w:val="left"/>
      <w:pPr>
        <w:ind w:left="720" w:hanging="360"/>
      </w:pPr>
      <w:rPr>
        <w:rFonts w:ascii="Wingdings" w:eastAsia="Times New Roman"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6BB4150"/>
    <w:multiLevelType w:val="hybridMultilevel"/>
    <w:tmpl w:val="D66EE9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8CF7162"/>
    <w:multiLevelType w:val="hybridMultilevel"/>
    <w:tmpl w:val="BF3CFB80"/>
    <w:lvl w:ilvl="0" w:tplc="B532B858">
      <w:start w:val="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674B6D93"/>
    <w:multiLevelType w:val="hybridMultilevel"/>
    <w:tmpl w:val="76260936"/>
    <w:lvl w:ilvl="0" w:tplc="3A649E24">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6C9C6178"/>
    <w:multiLevelType w:val="multilevel"/>
    <w:tmpl w:val="F1BE9096"/>
    <w:lvl w:ilvl="0">
      <w:start w:val="1"/>
      <w:numFmt w:val="none"/>
      <w:suff w:val="nothing"/>
      <w:lvlText w:val=""/>
      <w:lvlJc w:val="left"/>
      <w:pPr>
        <w:tabs>
          <w:tab w:val="num" w:pos="0"/>
        </w:tabs>
        <w:ind w:left="432" w:hanging="432"/>
      </w:pPr>
      <w:rPr>
        <w:rFonts w:cs="Times New Roman"/>
      </w:rPr>
    </w:lvl>
    <w:lvl w:ilvl="1">
      <w:start w:val="1"/>
      <w:numFmt w:val="bullet"/>
      <w:lvlText w:val=""/>
      <w:lvlJc w:val="left"/>
      <w:pPr>
        <w:tabs>
          <w:tab w:val="num" w:pos="0"/>
        </w:tabs>
        <w:ind w:left="576" w:hanging="576"/>
      </w:pPr>
      <w:rPr>
        <w:rFonts w:ascii="Symbol" w:hAnsi="Symbol" w:hint="default"/>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6">
    <w:nsid w:val="6ECB3A60"/>
    <w:multiLevelType w:val="hybridMultilevel"/>
    <w:tmpl w:val="5E4022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78E8205E"/>
    <w:multiLevelType w:val="hybridMultilevel"/>
    <w:tmpl w:val="2DFA53AC"/>
    <w:lvl w:ilvl="0" w:tplc="2FA8C298">
      <w:start w:val="1"/>
      <w:numFmt w:val="decimal"/>
      <w:lvlText w:val="%10."/>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3"/>
  </w:num>
  <w:num w:numId="4">
    <w:abstractNumId w:val="4"/>
  </w:num>
  <w:num w:numId="5">
    <w:abstractNumId w:val="0"/>
  </w:num>
  <w:num w:numId="6">
    <w:abstractNumId w:val="7"/>
  </w:num>
  <w:num w:numId="7">
    <w:abstractNumId w:val="1"/>
  </w:num>
  <w:num w:numId="8">
    <w:abstractNumId w:val="20"/>
  </w:num>
  <w:num w:numId="9">
    <w:abstractNumId w:val="5"/>
  </w:num>
  <w:num w:numId="10">
    <w:abstractNumId w:val="14"/>
  </w:num>
  <w:num w:numId="11">
    <w:abstractNumId w:val="11"/>
  </w:num>
  <w:num w:numId="12">
    <w:abstractNumId w:val="17"/>
  </w:num>
  <w:num w:numId="13">
    <w:abstractNumId w:val="19"/>
  </w:num>
  <w:num w:numId="14">
    <w:abstractNumId w:val="18"/>
  </w:num>
  <w:num w:numId="15">
    <w:abstractNumId w:val="1"/>
  </w:num>
  <w:num w:numId="16">
    <w:abstractNumId w:val="26"/>
  </w:num>
  <w:num w:numId="17">
    <w:abstractNumId w:val="27"/>
  </w:num>
  <w:num w:numId="18">
    <w:abstractNumId w:val="6"/>
  </w:num>
  <w:num w:numId="19">
    <w:abstractNumId w:val="10"/>
  </w:num>
  <w:num w:numId="20">
    <w:abstractNumId w:val="13"/>
  </w:num>
  <w:num w:numId="21">
    <w:abstractNumId w:val="8"/>
  </w:num>
  <w:num w:numId="22">
    <w:abstractNumId w:val="16"/>
  </w:num>
  <w:num w:numId="23">
    <w:abstractNumId w:val="9"/>
  </w:num>
  <w:num w:numId="24">
    <w:abstractNumId w:val="23"/>
  </w:num>
  <w:num w:numId="25">
    <w:abstractNumId w:val="24"/>
  </w:num>
  <w:num w:numId="26">
    <w:abstractNumId w:val="21"/>
  </w:num>
  <w:num w:numId="27">
    <w:abstractNumId w:val="15"/>
  </w:num>
  <w:num w:numId="28">
    <w:abstractNumId w:val="22"/>
  </w:num>
  <w:num w:numId="29">
    <w:abstractNumId w:val="12"/>
  </w:num>
  <w:num w:numId="30">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isplayBackgroundShape/>
  <w:embedSystemFonts/>
  <w:proofState w:spelling="clean" w:grammar="clean"/>
  <w:defaultTabStop w:val="709"/>
  <w:hyphenationZone w:val="425"/>
  <w:drawingGridHorizontalSpacing w:val="110"/>
  <w:drawingGridVerticalSpacing w:val="0"/>
  <w:displayHorizontalDrawingGridEvery w:val="0"/>
  <w:displayVerticalDrawingGridEvery w:val="0"/>
  <w:characterSpacingControl w:val="doNotCompress"/>
  <w:footnotePr>
    <w:footnote w:id="-1"/>
    <w:footnote w:id="0"/>
  </w:footnotePr>
  <w:endnotePr>
    <w:endnote w:id="-1"/>
    <w:endnote w:id="0"/>
  </w:endnotePr>
  <w:compat>
    <w:spaceForUL/>
    <w:balanceSingleByteDoubleByteWidth/>
    <w:doNotLeaveBackslashAlone/>
    <w:ulTrailSpace/>
    <w:adjustLineHeightInTable/>
  </w:compat>
  <w:rsids>
    <w:rsidRoot w:val="004A2D0B"/>
    <w:rsid w:val="00000851"/>
    <w:rsid w:val="00003451"/>
    <w:rsid w:val="00006913"/>
    <w:rsid w:val="0001040B"/>
    <w:rsid w:val="00014A6B"/>
    <w:rsid w:val="00014BB7"/>
    <w:rsid w:val="000163B0"/>
    <w:rsid w:val="0001738D"/>
    <w:rsid w:val="000207AC"/>
    <w:rsid w:val="000208D8"/>
    <w:rsid w:val="00020A62"/>
    <w:rsid w:val="00020E1C"/>
    <w:rsid w:val="00021E56"/>
    <w:rsid w:val="00021F28"/>
    <w:rsid w:val="000245D4"/>
    <w:rsid w:val="0002491B"/>
    <w:rsid w:val="0002527F"/>
    <w:rsid w:val="0002705E"/>
    <w:rsid w:val="0003003C"/>
    <w:rsid w:val="000310CE"/>
    <w:rsid w:val="00031688"/>
    <w:rsid w:val="00031F58"/>
    <w:rsid w:val="00032019"/>
    <w:rsid w:val="0003268D"/>
    <w:rsid w:val="00033E1F"/>
    <w:rsid w:val="000353EB"/>
    <w:rsid w:val="000355E4"/>
    <w:rsid w:val="000451C2"/>
    <w:rsid w:val="00050925"/>
    <w:rsid w:val="000510D2"/>
    <w:rsid w:val="0005159C"/>
    <w:rsid w:val="000522A4"/>
    <w:rsid w:val="00052521"/>
    <w:rsid w:val="00054C3D"/>
    <w:rsid w:val="0006006E"/>
    <w:rsid w:val="00061850"/>
    <w:rsid w:val="00061974"/>
    <w:rsid w:val="00062547"/>
    <w:rsid w:val="000659C9"/>
    <w:rsid w:val="00065AA4"/>
    <w:rsid w:val="0006613D"/>
    <w:rsid w:val="000667AF"/>
    <w:rsid w:val="00066DFC"/>
    <w:rsid w:val="00073674"/>
    <w:rsid w:val="00074102"/>
    <w:rsid w:val="0007420B"/>
    <w:rsid w:val="00075CE4"/>
    <w:rsid w:val="00075FCD"/>
    <w:rsid w:val="00076C51"/>
    <w:rsid w:val="000773A3"/>
    <w:rsid w:val="00077F72"/>
    <w:rsid w:val="00081C4D"/>
    <w:rsid w:val="0008379A"/>
    <w:rsid w:val="00087C92"/>
    <w:rsid w:val="00087DD7"/>
    <w:rsid w:val="00090A26"/>
    <w:rsid w:val="00094DE0"/>
    <w:rsid w:val="00097357"/>
    <w:rsid w:val="000978C4"/>
    <w:rsid w:val="000A02DE"/>
    <w:rsid w:val="000A3A00"/>
    <w:rsid w:val="000A5A0F"/>
    <w:rsid w:val="000A5CC8"/>
    <w:rsid w:val="000A61DB"/>
    <w:rsid w:val="000A79C0"/>
    <w:rsid w:val="000B165C"/>
    <w:rsid w:val="000B2CF8"/>
    <w:rsid w:val="000B41E9"/>
    <w:rsid w:val="000B64BD"/>
    <w:rsid w:val="000B6825"/>
    <w:rsid w:val="000B6F38"/>
    <w:rsid w:val="000C0AA5"/>
    <w:rsid w:val="000C1C0C"/>
    <w:rsid w:val="000C3CDF"/>
    <w:rsid w:val="000C4483"/>
    <w:rsid w:val="000C5D5F"/>
    <w:rsid w:val="000D06E1"/>
    <w:rsid w:val="000D1D2D"/>
    <w:rsid w:val="000D39EB"/>
    <w:rsid w:val="000D44E8"/>
    <w:rsid w:val="000D5D98"/>
    <w:rsid w:val="000E1D26"/>
    <w:rsid w:val="000E47BE"/>
    <w:rsid w:val="000E7A0B"/>
    <w:rsid w:val="000F3EAC"/>
    <w:rsid w:val="00102360"/>
    <w:rsid w:val="00104416"/>
    <w:rsid w:val="00105F62"/>
    <w:rsid w:val="001105A3"/>
    <w:rsid w:val="00111D67"/>
    <w:rsid w:val="001131D4"/>
    <w:rsid w:val="001153CA"/>
    <w:rsid w:val="00115674"/>
    <w:rsid w:val="00117435"/>
    <w:rsid w:val="00120695"/>
    <w:rsid w:val="00126479"/>
    <w:rsid w:val="00126E00"/>
    <w:rsid w:val="00127011"/>
    <w:rsid w:val="00127786"/>
    <w:rsid w:val="00130CD7"/>
    <w:rsid w:val="001311CC"/>
    <w:rsid w:val="00131807"/>
    <w:rsid w:val="00137917"/>
    <w:rsid w:val="00137AA6"/>
    <w:rsid w:val="00140EB5"/>
    <w:rsid w:val="001425CB"/>
    <w:rsid w:val="001442D3"/>
    <w:rsid w:val="00144D72"/>
    <w:rsid w:val="00145648"/>
    <w:rsid w:val="0014587A"/>
    <w:rsid w:val="00145908"/>
    <w:rsid w:val="001470D9"/>
    <w:rsid w:val="00150419"/>
    <w:rsid w:val="00151D7C"/>
    <w:rsid w:val="001523C0"/>
    <w:rsid w:val="00153A2A"/>
    <w:rsid w:val="00153C8D"/>
    <w:rsid w:val="00154215"/>
    <w:rsid w:val="00157CC9"/>
    <w:rsid w:val="00160EC3"/>
    <w:rsid w:val="00162FF0"/>
    <w:rsid w:val="001658BD"/>
    <w:rsid w:val="0016645B"/>
    <w:rsid w:val="001701FE"/>
    <w:rsid w:val="00173A39"/>
    <w:rsid w:val="00174A26"/>
    <w:rsid w:val="0018072A"/>
    <w:rsid w:val="0018261E"/>
    <w:rsid w:val="00183937"/>
    <w:rsid w:val="00186658"/>
    <w:rsid w:val="00186EFF"/>
    <w:rsid w:val="00187A5D"/>
    <w:rsid w:val="00190B74"/>
    <w:rsid w:val="00190D67"/>
    <w:rsid w:val="001926EB"/>
    <w:rsid w:val="001948BF"/>
    <w:rsid w:val="00194D70"/>
    <w:rsid w:val="001955CB"/>
    <w:rsid w:val="001964DA"/>
    <w:rsid w:val="001B0A4F"/>
    <w:rsid w:val="001B2441"/>
    <w:rsid w:val="001B24D7"/>
    <w:rsid w:val="001B267B"/>
    <w:rsid w:val="001B3929"/>
    <w:rsid w:val="001B69E9"/>
    <w:rsid w:val="001B6BD2"/>
    <w:rsid w:val="001B77C2"/>
    <w:rsid w:val="001C5D9F"/>
    <w:rsid w:val="001C7807"/>
    <w:rsid w:val="001D094B"/>
    <w:rsid w:val="001E0E76"/>
    <w:rsid w:val="001E11DC"/>
    <w:rsid w:val="001E32B1"/>
    <w:rsid w:val="001E3D3A"/>
    <w:rsid w:val="001E4006"/>
    <w:rsid w:val="001E50ED"/>
    <w:rsid w:val="001E564B"/>
    <w:rsid w:val="001E6620"/>
    <w:rsid w:val="001E728C"/>
    <w:rsid w:val="001E751A"/>
    <w:rsid w:val="001F02FB"/>
    <w:rsid w:val="001F0FE5"/>
    <w:rsid w:val="001F1855"/>
    <w:rsid w:val="001F20A6"/>
    <w:rsid w:val="001F4085"/>
    <w:rsid w:val="001F54E8"/>
    <w:rsid w:val="001F7190"/>
    <w:rsid w:val="00200A93"/>
    <w:rsid w:val="00200D78"/>
    <w:rsid w:val="00203AC6"/>
    <w:rsid w:val="002102D9"/>
    <w:rsid w:val="00210DEB"/>
    <w:rsid w:val="00212883"/>
    <w:rsid w:val="00213923"/>
    <w:rsid w:val="00213C4B"/>
    <w:rsid w:val="00213D38"/>
    <w:rsid w:val="00215B18"/>
    <w:rsid w:val="00215F96"/>
    <w:rsid w:val="002160F7"/>
    <w:rsid w:val="00224CB7"/>
    <w:rsid w:val="00225F2D"/>
    <w:rsid w:val="00226759"/>
    <w:rsid w:val="00226E99"/>
    <w:rsid w:val="00232344"/>
    <w:rsid w:val="00232744"/>
    <w:rsid w:val="0023392D"/>
    <w:rsid w:val="0023639F"/>
    <w:rsid w:val="00236929"/>
    <w:rsid w:val="00240D55"/>
    <w:rsid w:val="00240D69"/>
    <w:rsid w:val="0024413D"/>
    <w:rsid w:val="0024599D"/>
    <w:rsid w:val="00247143"/>
    <w:rsid w:val="002477F5"/>
    <w:rsid w:val="00251E65"/>
    <w:rsid w:val="00255D33"/>
    <w:rsid w:val="002574C5"/>
    <w:rsid w:val="0025790E"/>
    <w:rsid w:val="00265519"/>
    <w:rsid w:val="00267F8C"/>
    <w:rsid w:val="002706AF"/>
    <w:rsid w:val="00270B03"/>
    <w:rsid w:val="00273D84"/>
    <w:rsid w:val="002748D8"/>
    <w:rsid w:val="00274AAC"/>
    <w:rsid w:val="00275C41"/>
    <w:rsid w:val="00275E18"/>
    <w:rsid w:val="00275FDE"/>
    <w:rsid w:val="0027672C"/>
    <w:rsid w:val="00277A71"/>
    <w:rsid w:val="00277B43"/>
    <w:rsid w:val="00280D3F"/>
    <w:rsid w:val="00281771"/>
    <w:rsid w:val="0028317F"/>
    <w:rsid w:val="002832A0"/>
    <w:rsid w:val="0029002B"/>
    <w:rsid w:val="00295D7A"/>
    <w:rsid w:val="00296015"/>
    <w:rsid w:val="002A0BDF"/>
    <w:rsid w:val="002A43E0"/>
    <w:rsid w:val="002A4F52"/>
    <w:rsid w:val="002A6293"/>
    <w:rsid w:val="002B16B5"/>
    <w:rsid w:val="002B2742"/>
    <w:rsid w:val="002B3F94"/>
    <w:rsid w:val="002B65F9"/>
    <w:rsid w:val="002B7071"/>
    <w:rsid w:val="002B78FD"/>
    <w:rsid w:val="002C05A5"/>
    <w:rsid w:val="002D11D3"/>
    <w:rsid w:val="002D3AFD"/>
    <w:rsid w:val="002D6CED"/>
    <w:rsid w:val="002E12C8"/>
    <w:rsid w:val="002E1A98"/>
    <w:rsid w:val="002E7147"/>
    <w:rsid w:val="002E79BD"/>
    <w:rsid w:val="002F0BCC"/>
    <w:rsid w:val="002F1A72"/>
    <w:rsid w:val="002F4FCC"/>
    <w:rsid w:val="00301F44"/>
    <w:rsid w:val="0030302C"/>
    <w:rsid w:val="00305814"/>
    <w:rsid w:val="00305DDE"/>
    <w:rsid w:val="00313401"/>
    <w:rsid w:val="00320D04"/>
    <w:rsid w:val="00322119"/>
    <w:rsid w:val="0032379C"/>
    <w:rsid w:val="00330593"/>
    <w:rsid w:val="003349DA"/>
    <w:rsid w:val="003373C2"/>
    <w:rsid w:val="0034409A"/>
    <w:rsid w:val="003463D4"/>
    <w:rsid w:val="00346B8E"/>
    <w:rsid w:val="003552F5"/>
    <w:rsid w:val="0035689D"/>
    <w:rsid w:val="003610BA"/>
    <w:rsid w:val="00364469"/>
    <w:rsid w:val="00365D98"/>
    <w:rsid w:val="00370DF0"/>
    <w:rsid w:val="0037155C"/>
    <w:rsid w:val="00372627"/>
    <w:rsid w:val="003726FA"/>
    <w:rsid w:val="00374DF1"/>
    <w:rsid w:val="003841B8"/>
    <w:rsid w:val="00384888"/>
    <w:rsid w:val="00384D6D"/>
    <w:rsid w:val="00390224"/>
    <w:rsid w:val="00390D65"/>
    <w:rsid w:val="00390F0F"/>
    <w:rsid w:val="0039254E"/>
    <w:rsid w:val="003925B0"/>
    <w:rsid w:val="00392B8F"/>
    <w:rsid w:val="00393E99"/>
    <w:rsid w:val="0039471F"/>
    <w:rsid w:val="00395181"/>
    <w:rsid w:val="00395787"/>
    <w:rsid w:val="0039589F"/>
    <w:rsid w:val="00395ACC"/>
    <w:rsid w:val="00396545"/>
    <w:rsid w:val="003A0296"/>
    <w:rsid w:val="003A0A22"/>
    <w:rsid w:val="003A1B88"/>
    <w:rsid w:val="003A2105"/>
    <w:rsid w:val="003A24DD"/>
    <w:rsid w:val="003A3257"/>
    <w:rsid w:val="003A3C63"/>
    <w:rsid w:val="003A3C9E"/>
    <w:rsid w:val="003B3BF5"/>
    <w:rsid w:val="003B5671"/>
    <w:rsid w:val="003B6C44"/>
    <w:rsid w:val="003C4365"/>
    <w:rsid w:val="003C5DFA"/>
    <w:rsid w:val="003C61A3"/>
    <w:rsid w:val="003C7021"/>
    <w:rsid w:val="003C7DD1"/>
    <w:rsid w:val="003D17A1"/>
    <w:rsid w:val="003D2D25"/>
    <w:rsid w:val="003D3E20"/>
    <w:rsid w:val="003D4202"/>
    <w:rsid w:val="003E1CC9"/>
    <w:rsid w:val="003E3E8C"/>
    <w:rsid w:val="003E736F"/>
    <w:rsid w:val="003E7D00"/>
    <w:rsid w:val="003F3AC3"/>
    <w:rsid w:val="003F42C0"/>
    <w:rsid w:val="003F6CD0"/>
    <w:rsid w:val="0040095A"/>
    <w:rsid w:val="0040106B"/>
    <w:rsid w:val="00401184"/>
    <w:rsid w:val="00401F0B"/>
    <w:rsid w:val="00402B03"/>
    <w:rsid w:val="00403122"/>
    <w:rsid w:val="00406896"/>
    <w:rsid w:val="004143BF"/>
    <w:rsid w:val="00415B1E"/>
    <w:rsid w:val="00424B9A"/>
    <w:rsid w:val="0042500A"/>
    <w:rsid w:val="00425D92"/>
    <w:rsid w:val="00426560"/>
    <w:rsid w:val="0043038E"/>
    <w:rsid w:val="004317B1"/>
    <w:rsid w:val="00432CE6"/>
    <w:rsid w:val="00433C8D"/>
    <w:rsid w:val="004340D6"/>
    <w:rsid w:val="00435EA8"/>
    <w:rsid w:val="00436C7C"/>
    <w:rsid w:val="004371A1"/>
    <w:rsid w:val="00440B27"/>
    <w:rsid w:val="00440DBE"/>
    <w:rsid w:val="00446F1B"/>
    <w:rsid w:val="004515D6"/>
    <w:rsid w:val="004545F8"/>
    <w:rsid w:val="00454D1A"/>
    <w:rsid w:val="0045517F"/>
    <w:rsid w:val="00455FB4"/>
    <w:rsid w:val="00456138"/>
    <w:rsid w:val="00456708"/>
    <w:rsid w:val="00457117"/>
    <w:rsid w:val="00460415"/>
    <w:rsid w:val="00460FFA"/>
    <w:rsid w:val="00463DBC"/>
    <w:rsid w:val="004677B3"/>
    <w:rsid w:val="004712C3"/>
    <w:rsid w:val="00471FA6"/>
    <w:rsid w:val="00474531"/>
    <w:rsid w:val="004748D2"/>
    <w:rsid w:val="00474E30"/>
    <w:rsid w:val="0047563F"/>
    <w:rsid w:val="00476654"/>
    <w:rsid w:val="004771FA"/>
    <w:rsid w:val="004801BA"/>
    <w:rsid w:val="00480B96"/>
    <w:rsid w:val="004827B0"/>
    <w:rsid w:val="0048297C"/>
    <w:rsid w:val="004833DC"/>
    <w:rsid w:val="0048416C"/>
    <w:rsid w:val="00484386"/>
    <w:rsid w:val="00486031"/>
    <w:rsid w:val="00487E66"/>
    <w:rsid w:val="0049023F"/>
    <w:rsid w:val="00490BC4"/>
    <w:rsid w:val="0049159D"/>
    <w:rsid w:val="004A1562"/>
    <w:rsid w:val="004A1E37"/>
    <w:rsid w:val="004A2D0B"/>
    <w:rsid w:val="004A3DF4"/>
    <w:rsid w:val="004A5B96"/>
    <w:rsid w:val="004A5E1E"/>
    <w:rsid w:val="004A623B"/>
    <w:rsid w:val="004A74E5"/>
    <w:rsid w:val="004B0A3A"/>
    <w:rsid w:val="004B1A5C"/>
    <w:rsid w:val="004B2A71"/>
    <w:rsid w:val="004B6CFE"/>
    <w:rsid w:val="004B7194"/>
    <w:rsid w:val="004B7327"/>
    <w:rsid w:val="004C216A"/>
    <w:rsid w:val="004C2E96"/>
    <w:rsid w:val="004C4E2C"/>
    <w:rsid w:val="004C681E"/>
    <w:rsid w:val="004C7FAA"/>
    <w:rsid w:val="004D07A2"/>
    <w:rsid w:val="004D101B"/>
    <w:rsid w:val="004D322A"/>
    <w:rsid w:val="004D39B8"/>
    <w:rsid w:val="004E0AEF"/>
    <w:rsid w:val="004E2FC5"/>
    <w:rsid w:val="004E76BD"/>
    <w:rsid w:val="004F1272"/>
    <w:rsid w:val="004F18E6"/>
    <w:rsid w:val="004F2615"/>
    <w:rsid w:val="004F2A93"/>
    <w:rsid w:val="004F489E"/>
    <w:rsid w:val="004F7FF6"/>
    <w:rsid w:val="00500241"/>
    <w:rsid w:val="005004E5"/>
    <w:rsid w:val="005038A3"/>
    <w:rsid w:val="00503D8C"/>
    <w:rsid w:val="005062F7"/>
    <w:rsid w:val="00506486"/>
    <w:rsid w:val="00507C0B"/>
    <w:rsid w:val="0051199E"/>
    <w:rsid w:val="00514F3F"/>
    <w:rsid w:val="00515CBB"/>
    <w:rsid w:val="0051621A"/>
    <w:rsid w:val="005174DB"/>
    <w:rsid w:val="005204AD"/>
    <w:rsid w:val="00522CA0"/>
    <w:rsid w:val="00527800"/>
    <w:rsid w:val="00531349"/>
    <w:rsid w:val="0053136E"/>
    <w:rsid w:val="00535131"/>
    <w:rsid w:val="00537ACC"/>
    <w:rsid w:val="00537E9F"/>
    <w:rsid w:val="00540723"/>
    <w:rsid w:val="0054185D"/>
    <w:rsid w:val="00541AB4"/>
    <w:rsid w:val="00542137"/>
    <w:rsid w:val="00546577"/>
    <w:rsid w:val="00551E3D"/>
    <w:rsid w:val="00555519"/>
    <w:rsid w:val="00556D8E"/>
    <w:rsid w:val="00556E93"/>
    <w:rsid w:val="00557F9B"/>
    <w:rsid w:val="00561B2E"/>
    <w:rsid w:val="00562C0D"/>
    <w:rsid w:val="00563F7E"/>
    <w:rsid w:val="00565E35"/>
    <w:rsid w:val="00570EB5"/>
    <w:rsid w:val="005710AF"/>
    <w:rsid w:val="00573E5B"/>
    <w:rsid w:val="00582BA5"/>
    <w:rsid w:val="0058505F"/>
    <w:rsid w:val="0059204C"/>
    <w:rsid w:val="0059619B"/>
    <w:rsid w:val="00596933"/>
    <w:rsid w:val="005977EF"/>
    <w:rsid w:val="005A0ACD"/>
    <w:rsid w:val="005A731A"/>
    <w:rsid w:val="005B3A0A"/>
    <w:rsid w:val="005C0854"/>
    <w:rsid w:val="005C1E0D"/>
    <w:rsid w:val="005C3D8D"/>
    <w:rsid w:val="005C41B1"/>
    <w:rsid w:val="005C451C"/>
    <w:rsid w:val="005C5206"/>
    <w:rsid w:val="005C554C"/>
    <w:rsid w:val="005D6A7F"/>
    <w:rsid w:val="005D7972"/>
    <w:rsid w:val="005E2677"/>
    <w:rsid w:val="005E3D1F"/>
    <w:rsid w:val="005E3E38"/>
    <w:rsid w:val="005E49AD"/>
    <w:rsid w:val="005E5735"/>
    <w:rsid w:val="005E5C51"/>
    <w:rsid w:val="005E69FE"/>
    <w:rsid w:val="005E6DDA"/>
    <w:rsid w:val="005E7BA2"/>
    <w:rsid w:val="005F047A"/>
    <w:rsid w:val="005F06A9"/>
    <w:rsid w:val="005F4057"/>
    <w:rsid w:val="005F4958"/>
    <w:rsid w:val="005F4BEF"/>
    <w:rsid w:val="005F4D6C"/>
    <w:rsid w:val="00600B93"/>
    <w:rsid w:val="00600D98"/>
    <w:rsid w:val="00601F6E"/>
    <w:rsid w:val="006039AF"/>
    <w:rsid w:val="00603A42"/>
    <w:rsid w:val="0060412E"/>
    <w:rsid w:val="00606CAB"/>
    <w:rsid w:val="0060708A"/>
    <w:rsid w:val="006102FA"/>
    <w:rsid w:val="00613AB4"/>
    <w:rsid w:val="00616C56"/>
    <w:rsid w:val="006247F6"/>
    <w:rsid w:val="006266A7"/>
    <w:rsid w:val="006279C8"/>
    <w:rsid w:val="00632944"/>
    <w:rsid w:val="00632C74"/>
    <w:rsid w:val="00633F46"/>
    <w:rsid w:val="0064054E"/>
    <w:rsid w:val="006406D8"/>
    <w:rsid w:val="00644E8F"/>
    <w:rsid w:val="0064613A"/>
    <w:rsid w:val="0064723D"/>
    <w:rsid w:val="006516C5"/>
    <w:rsid w:val="006521D3"/>
    <w:rsid w:val="00654A00"/>
    <w:rsid w:val="00654C20"/>
    <w:rsid w:val="006604D2"/>
    <w:rsid w:val="0066078A"/>
    <w:rsid w:val="00660A96"/>
    <w:rsid w:val="006610C0"/>
    <w:rsid w:val="0066179B"/>
    <w:rsid w:val="00661AD1"/>
    <w:rsid w:val="00661FF4"/>
    <w:rsid w:val="00664A97"/>
    <w:rsid w:val="006661E1"/>
    <w:rsid w:val="00670A25"/>
    <w:rsid w:val="006711A3"/>
    <w:rsid w:val="0067226E"/>
    <w:rsid w:val="00674819"/>
    <w:rsid w:val="00675382"/>
    <w:rsid w:val="00677C00"/>
    <w:rsid w:val="00680C40"/>
    <w:rsid w:val="00680D14"/>
    <w:rsid w:val="00680DBD"/>
    <w:rsid w:val="00680F36"/>
    <w:rsid w:val="006815D0"/>
    <w:rsid w:val="00683AD4"/>
    <w:rsid w:val="0068454E"/>
    <w:rsid w:val="0068684F"/>
    <w:rsid w:val="00686F0E"/>
    <w:rsid w:val="00690071"/>
    <w:rsid w:val="00691C8F"/>
    <w:rsid w:val="00691CE3"/>
    <w:rsid w:val="00694648"/>
    <w:rsid w:val="00697ECF"/>
    <w:rsid w:val="006A27A0"/>
    <w:rsid w:val="006A44D8"/>
    <w:rsid w:val="006B3E0B"/>
    <w:rsid w:val="006B5113"/>
    <w:rsid w:val="006B67A7"/>
    <w:rsid w:val="006C1F5F"/>
    <w:rsid w:val="006C501F"/>
    <w:rsid w:val="006C6B7E"/>
    <w:rsid w:val="006D0B4F"/>
    <w:rsid w:val="006D24BF"/>
    <w:rsid w:val="006D301D"/>
    <w:rsid w:val="006D4054"/>
    <w:rsid w:val="006D6C33"/>
    <w:rsid w:val="006D7D20"/>
    <w:rsid w:val="006E0026"/>
    <w:rsid w:val="006E23BE"/>
    <w:rsid w:val="006E2BB2"/>
    <w:rsid w:val="006E3297"/>
    <w:rsid w:val="006E3C0A"/>
    <w:rsid w:val="006E4DC7"/>
    <w:rsid w:val="006E63D0"/>
    <w:rsid w:val="006F03D0"/>
    <w:rsid w:val="006F19F1"/>
    <w:rsid w:val="006F1B29"/>
    <w:rsid w:val="006F2680"/>
    <w:rsid w:val="006F5FD2"/>
    <w:rsid w:val="006F6074"/>
    <w:rsid w:val="006F7DE4"/>
    <w:rsid w:val="00703AFA"/>
    <w:rsid w:val="00706A60"/>
    <w:rsid w:val="0070782C"/>
    <w:rsid w:val="00712ABB"/>
    <w:rsid w:val="00715335"/>
    <w:rsid w:val="007154C6"/>
    <w:rsid w:val="00717131"/>
    <w:rsid w:val="007171CD"/>
    <w:rsid w:val="007172E1"/>
    <w:rsid w:val="0071764F"/>
    <w:rsid w:val="00717B8D"/>
    <w:rsid w:val="00720BC4"/>
    <w:rsid w:val="00721D88"/>
    <w:rsid w:val="007221B9"/>
    <w:rsid w:val="007243AE"/>
    <w:rsid w:val="007261CC"/>
    <w:rsid w:val="0073011D"/>
    <w:rsid w:val="0073076F"/>
    <w:rsid w:val="00730E00"/>
    <w:rsid w:val="00732946"/>
    <w:rsid w:val="00734625"/>
    <w:rsid w:val="00734C53"/>
    <w:rsid w:val="00737451"/>
    <w:rsid w:val="00744E4B"/>
    <w:rsid w:val="00746767"/>
    <w:rsid w:val="00746C13"/>
    <w:rsid w:val="007500BD"/>
    <w:rsid w:val="007518C0"/>
    <w:rsid w:val="0075276C"/>
    <w:rsid w:val="00754C92"/>
    <w:rsid w:val="00755659"/>
    <w:rsid w:val="007600BB"/>
    <w:rsid w:val="00761C8C"/>
    <w:rsid w:val="007653E9"/>
    <w:rsid w:val="00770E21"/>
    <w:rsid w:val="007710E5"/>
    <w:rsid w:val="00772D04"/>
    <w:rsid w:val="00775297"/>
    <w:rsid w:val="0077601B"/>
    <w:rsid w:val="00776148"/>
    <w:rsid w:val="00777F89"/>
    <w:rsid w:val="007822AA"/>
    <w:rsid w:val="00783743"/>
    <w:rsid w:val="00784B55"/>
    <w:rsid w:val="00785F55"/>
    <w:rsid w:val="00794D9C"/>
    <w:rsid w:val="00795E51"/>
    <w:rsid w:val="007969C2"/>
    <w:rsid w:val="0079712F"/>
    <w:rsid w:val="007A168A"/>
    <w:rsid w:val="007A2C16"/>
    <w:rsid w:val="007B2A16"/>
    <w:rsid w:val="007B5D9A"/>
    <w:rsid w:val="007B774B"/>
    <w:rsid w:val="007C6465"/>
    <w:rsid w:val="007D1276"/>
    <w:rsid w:val="007D16DA"/>
    <w:rsid w:val="007D2A52"/>
    <w:rsid w:val="007D3280"/>
    <w:rsid w:val="007D4BE9"/>
    <w:rsid w:val="007D4FD2"/>
    <w:rsid w:val="007D5369"/>
    <w:rsid w:val="007D74F8"/>
    <w:rsid w:val="007E03D0"/>
    <w:rsid w:val="007E0BD4"/>
    <w:rsid w:val="007E2062"/>
    <w:rsid w:val="007E22AF"/>
    <w:rsid w:val="007E4700"/>
    <w:rsid w:val="007E6EE3"/>
    <w:rsid w:val="007E723E"/>
    <w:rsid w:val="007F061B"/>
    <w:rsid w:val="007F19FC"/>
    <w:rsid w:val="007F24D3"/>
    <w:rsid w:val="007F3B41"/>
    <w:rsid w:val="007F3C80"/>
    <w:rsid w:val="007F5064"/>
    <w:rsid w:val="007F673C"/>
    <w:rsid w:val="007F6C78"/>
    <w:rsid w:val="007F73C6"/>
    <w:rsid w:val="007F7513"/>
    <w:rsid w:val="0080013F"/>
    <w:rsid w:val="00802678"/>
    <w:rsid w:val="008054B5"/>
    <w:rsid w:val="0080640C"/>
    <w:rsid w:val="008074E6"/>
    <w:rsid w:val="00812503"/>
    <w:rsid w:val="00812995"/>
    <w:rsid w:val="00813293"/>
    <w:rsid w:val="008161D9"/>
    <w:rsid w:val="00816959"/>
    <w:rsid w:val="00817B71"/>
    <w:rsid w:val="008201C7"/>
    <w:rsid w:val="00822728"/>
    <w:rsid w:val="00822BD3"/>
    <w:rsid w:val="00824A93"/>
    <w:rsid w:val="0082642E"/>
    <w:rsid w:val="00826C24"/>
    <w:rsid w:val="008301D2"/>
    <w:rsid w:val="0083022E"/>
    <w:rsid w:val="008342BB"/>
    <w:rsid w:val="008356BB"/>
    <w:rsid w:val="008373AD"/>
    <w:rsid w:val="008407C9"/>
    <w:rsid w:val="00842012"/>
    <w:rsid w:val="0084371D"/>
    <w:rsid w:val="008473D3"/>
    <w:rsid w:val="00847EB3"/>
    <w:rsid w:val="00850099"/>
    <w:rsid w:val="00851781"/>
    <w:rsid w:val="00851FB4"/>
    <w:rsid w:val="008537EF"/>
    <w:rsid w:val="0086137F"/>
    <w:rsid w:val="00861A69"/>
    <w:rsid w:val="0086477D"/>
    <w:rsid w:val="008659D6"/>
    <w:rsid w:val="00866CD5"/>
    <w:rsid w:val="00870047"/>
    <w:rsid w:val="008729BF"/>
    <w:rsid w:val="0087356D"/>
    <w:rsid w:val="00873BCB"/>
    <w:rsid w:val="00877329"/>
    <w:rsid w:val="00877DBE"/>
    <w:rsid w:val="00881FFE"/>
    <w:rsid w:val="0088220C"/>
    <w:rsid w:val="00882CE4"/>
    <w:rsid w:val="00883A05"/>
    <w:rsid w:val="00884B2B"/>
    <w:rsid w:val="00886F1F"/>
    <w:rsid w:val="0089054A"/>
    <w:rsid w:val="008928B0"/>
    <w:rsid w:val="00894584"/>
    <w:rsid w:val="0089473D"/>
    <w:rsid w:val="008A282D"/>
    <w:rsid w:val="008A5F23"/>
    <w:rsid w:val="008C0522"/>
    <w:rsid w:val="008C1A7A"/>
    <w:rsid w:val="008C1ACE"/>
    <w:rsid w:val="008C71C2"/>
    <w:rsid w:val="008D0590"/>
    <w:rsid w:val="008D0DFD"/>
    <w:rsid w:val="008D2D0C"/>
    <w:rsid w:val="008D62E3"/>
    <w:rsid w:val="008D79A0"/>
    <w:rsid w:val="008E08D3"/>
    <w:rsid w:val="008E09A5"/>
    <w:rsid w:val="008E1A5F"/>
    <w:rsid w:val="008E723C"/>
    <w:rsid w:val="008E728C"/>
    <w:rsid w:val="008F0D0F"/>
    <w:rsid w:val="008F1D34"/>
    <w:rsid w:val="008F46B1"/>
    <w:rsid w:val="008F4B2A"/>
    <w:rsid w:val="008F7E31"/>
    <w:rsid w:val="00903F1F"/>
    <w:rsid w:val="009143A8"/>
    <w:rsid w:val="00917D3E"/>
    <w:rsid w:val="00922059"/>
    <w:rsid w:val="00923675"/>
    <w:rsid w:val="009237AF"/>
    <w:rsid w:val="0092407A"/>
    <w:rsid w:val="00932D6B"/>
    <w:rsid w:val="00940894"/>
    <w:rsid w:val="00942261"/>
    <w:rsid w:val="00944028"/>
    <w:rsid w:val="00944132"/>
    <w:rsid w:val="0094422C"/>
    <w:rsid w:val="00946D7F"/>
    <w:rsid w:val="00951857"/>
    <w:rsid w:val="00952761"/>
    <w:rsid w:val="0095626E"/>
    <w:rsid w:val="009573A1"/>
    <w:rsid w:val="00957AAD"/>
    <w:rsid w:val="00960DB7"/>
    <w:rsid w:val="00971046"/>
    <w:rsid w:val="00972115"/>
    <w:rsid w:val="00975606"/>
    <w:rsid w:val="00975B9C"/>
    <w:rsid w:val="00976F95"/>
    <w:rsid w:val="009777CF"/>
    <w:rsid w:val="009844C8"/>
    <w:rsid w:val="00986234"/>
    <w:rsid w:val="0098681A"/>
    <w:rsid w:val="009903C5"/>
    <w:rsid w:val="009907E0"/>
    <w:rsid w:val="00995034"/>
    <w:rsid w:val="00996991"/>
    <w:rsid w:val="00997D3C"/>
    <w:rsid w:val="009A0561"/>
    <w:rsid w:val="009A0A73"/>
    <w:rsid w:val="009A1205"/>
    <w:rsid w:val="009A2A6C"/>
    <w:rsid w:val="009A2F45"/>
    <w:rsid w:val="009A2FEF"/>
    <w:rsid w:val="009A31DD"/>
    <w:rsid w:val="009A3248"/>
    <w:rsid w:val="009A3802"/>
    <w:rsid w:val="009A5CD0"/>
    <w:rsid w:val="009A7C9F"/>
    <w:rsid w:val="009B03E6"/>
    <w:rsid w:val="009B52B6"/>
    <w:rsid w:val="009B7CCF"/>
    <w:rsid w:val="009C0F23"/>
    <w:rsid w:val="009C291E"/>
    <w:rsid w:val="009C3B17"/>
    <w:rsid w:val="009C4527"/>
    <w:rsid w:val="009C4B1A"/>
    <w:rsid w:val="009D547C"/>
    <w:rsid w:val="009D5EC7"/>
    <w:rsid w:val="009D7FD8"/>
    <w:rsid w:val="009E0934"/>
    <w:rsid w:val="009E0A60"/>
    <w:rsid w:val="009E19EA"/>
    <w:rsid w:val="009E1F79"/>
    <w:rsid w:val="009E4704"/>
    <w:rsid w:val="009E54F5"/>
    <w:rsid w:val="009E7DAE"/>
    <w:rsid w:val="009F0054"/>
    <w:rsid w:val="009F1DEE"/>
    <w:rsid w:val="009F26A8"/>
    <w:rsid w:val="009F3F09"/>
    <w:rsid w:val="009F6EAC"/>
    <w:rsid w:val="00A0020A"/>
    <w:rsid w:val="00A00937"/>
    <w:rsid w:val="00A02ECF"/>
    <w:rsid w:val="00A044B4"/>
    <w:rsid w:val="00A0511E"/>
    <w:rsid w:val="00A0519F"/>
    <w:rsid w:val="00A113D2"/>
    <w:rsid w:val="00A115F2"/>
    <w:rsid w:val="00A11796"/>
    <w:rsid w:val="00A1201F"/>
    <w:rsid w:val="00A1547C"/>
    <w:rsid w:val="00A21F14"/>
    <w:rsid w:val="00A2211B"/>
    <w:rsid w:val="00A2302C"/>
    <w:rsid w:val="00A23116"/>
    <w:rsid w:val="00A25487"/>
    <w:rsid w:val="00A277B2"/>
    <w:rsid w:val="00A27B71"/>
    <w:rsid w:val="00A303BF"/>
    <w:rsid w:val="00A31008"/>
    <w:rsid w:val="00A35CE4"/>
    <w:rsid w:val="00A36BDC"/>
    <w:rsid w:val="00A43000"/>
    <w:rsid w:val="00A447D7"/>
    <w:rsid w:val="00A470D8"/>
    <w:rsid w:val="00A52E15"/>
    <w:rsid w:val="00A55989"/>
    <w:rsid w:val="00A56FE1"/>
    <w:rsid w:val="00A673CD"/>
    <w:rsid w:val="00A67A3F"/>
    <w:rsid w:val="00A70377"/>
    <w:rsid w:val="00A71B64"/>
    <w:rsid w:val="00A71C40"/>
    <w:rsid w:val="00A7282B"/>
    <w:rsid w:val="00A730D2"/>
    <w:rsid w:val="00A7444A"/>
    <w:rsid w:val="00A7675D"/>
    <w:rsid w:val="00A77A4A"/>
    <w:rsid w:val="00A80216"/>
    <w:rsid w:val="00A80726"/>
    <w:rsid w:val="00A84C40"/>
    <w:rsid w:val="00A87671"/>
    <w:rsid w:val="00A87729"/>
    <w:rsid w:val="00A87952"/>
    <w:rsid w:val="00A87C0A"/>
    <w:rsid w:val="00A93C3B"/>
    <w:rsid w:val="00A94C37"/>
    <w:rsid w:val="00A94EB5"/>
    <w:rsid w:val="00A96FD6"/>
    <w:rsid w:val="00A9700E"/>
    <w:rsid w:val="00AA3CFF"/>
    <w:rsid w:val="00AA5395"/>
    <w:rsid w:val="00AA5BBD"/>
    <w:rsid w:val="00AA629B"/>
    <w:rsid w:val="00AA6A2C"/>
    <w:rsid w:val="00AA6C93"/>
    <w:rsid w:val="00AA7B09"/>
    <w:rsid w:val="00AB2331"/>
    <w:rsid w:val="00AB2D03"/>
    <w:rsid w:val="00AB6645"/>
    <w:rsid w:val="00AB72EE"/>
    <w:rsid w:val="00AC3AAB"/>
    <w:rsid w:val="00AC61B5"/>
    <w:rsid w:val="00AC634F"/>
    <w:rsid w:val="00AC6E1A"/>
    <w:rsid w:val="00AD3967"/>
    <w:rsid w:val="00AD40D8"/>
    <w:rsid w:val="00AD4785"/>
    <w:rsid w:val="00AE1CCC"/>
    <w:rsid w:val="00AE4305"/>
    <w:rsid w:val="00AE57BB"/>
    <w:rsid w:val="00AE5C95"/>
    <w:rsid w:val="00AE7D79"/>
    <w:rsid w:val="00AF1F04"/>
    <w:rsid w:val="00AF3B1E"/>
    <w:rsid w:val="00AF7F3D"/>
    <w:rsid w:val="00B057B4"/>
    <w:rsid w:val="00B0752D"/>
    <w:rsid w:val="00B1121B"/>
    <w:rsid w:val="00B11825"/>
    <w:rsid w:val="00B1190A"/>
    <w:rsid w:val="00B12F40"/>
    <w:rsid w:val="00B131C0"/>
    <w:rsid w:val="00B1383B"/>
    <w:rsid w:val="00B15236"/>
    <w:rsid w:val="00B2090D"/>
    <w:rsid w:val="00B24A55"/>
    <w:rsid w:val="00B252CC"/>
    <w:rsid w:val="00B27A6F"/>
    <w:rsid w:val="00B27BA9"/>
    <w:rsid w:val="00B32DA6"/>
    <w:rsid w:val="00B358F1"/>
    <w:rsid w:val="00B36BE6"/>
    <w:rsid w:val="00B41B5A"/>
    <w:rsid w:val="00B4548E"/>
    <w:rsid w:val="00B4743D"/>
    <w:rsid w:val="00B522B0"/>
    <w:rsid w:val="00B52B0C"/>
    <w:rsid w:val="00B55E8F"/>
    <w:rsid w:val="00B60124"/>
    <w:rsid w:val="00B64149"/>
    <w:rsid w:val="00B64248"/>
    <w:rsid w:val="00B64F75"/>
    <w:rsid w:val="00B66C7F"/>
    <w:rsid w:val="00B7089C"/>
    <w:rsid w:val="00B736E2"/>
    <w:rsid w:val="00B74FED"/>
    <w:rsid w:val="00B8445B"/>
    <w:rsid w:val="00B84FE0"/>
    <w:rsid w:val="00B8633F"/>
    <w:rsid w:val="00B87657"/>
    <w:rsid w:val="00BA15F2"/>
    <w:rsid w:val="00BA257C"/>
    <w:rsid w:val="00BA506C"/>
    <w:rsid w:val="00BA7D69"/>
    <w:rsid w:val="00BB1ED7"/>
    <w:rsid w:val="00BB37E3"/>
    <w:rsid w:val="00BB78F7"/>
    <w:rsid w:val="00BC0E9F"/>
    <w:rsid w:val="00BC1FC2"/>
    <w:rsid w:val="00BC3925"/>
    <w:rsid w:val="00BC4B9E"/>
    <w:rsid w:val="00BC4EBA"/>
    <w:rsid w:val="00BC6FBF"/>
    <w:rsid w:val="00BC7F22"/>
    <w:rsid w:val="00BD05E5"/>
    <w:rsid w:val="00BD13F0"/>
    <w:rsid w:val="00BD16FA"/>
    <w:rsid w:val="00BD59D0"/>
    <w:rsid w:val="00BD59FE"/>
    <w:rsid w:val="00BD6D9E"/>
    <w:rsid w:val="00BD7FF2"/>
    <w:rsid w:val="00BE06AC"/>
    <w:rsid w:val="00BE356E"/>
    <w:rsid w:val="00BE5301"/>
    <w:rsid w:val="00BE60F4"/>
    <w:rsid w:val="00BE64A5"/>
    <w:rsid w:val="00BF2B15"/>
    <w:rsid w:val="00BF2F32"/>
    <w:rsid w:val="00BF5562"/>
    <w:rsid w:val="00BF5F4D"/>
    <w:rsid w:val="00BF7F1E"/>
    <w:rsid w:val="00C01806"/>
    <w:rsid w:val="00C01E2C"/>
    <w:rsid w:val="00C0386C"/>
    <w:rsid w:val="00C03A53"/>
    <w:rsid w:val="00C10725"/>
    <w:rsid w:val="00C10CD0"/>
    <w:rsid w:val="00C14A74"/>
    <w:rsid w:val="00C1641D"/>
    <w:rsid w:val="00C17066"/>
    <w:rsid w:val="00C20579"/>
    <w:rsid w:val="00C2192B"/>
    <w:rsid w:val="00C25DDE"/>
    <w:rsid w:val="00C26506"/>
    <w:rsid w:val="00C26A82"/>
    <w:rsid w:val="00C27561"/>
    <w:rsid w:val="00C31735"/>
    <w:rsid w:val="00C33029"/>
    <w:rsid w:val="00C37A90"/>
    <w:rsid w:val="00C4246B"/>
    <w:rsid w:val="00C42F63"/>
    <w:rsid w:val="00C43AE6"/>
    <w:rsid w:val="00C473D7"/>
    <w:rsid w:val="00C47612"/>
    <w:rsid w:val="00C50538"/>
    <w:rsid w:val="00C513EF"/>
    <w:rsid w:val="00C5408A"/>
    <w:rsid w:val="00C54898"/>
    <w:rsid w:val="00C549A9"/>
    <w:rsid w:val="00C54A42"/>
    <w:rsid w:val="00C55DB5"/>
    <w:rsid w:val="00C60174"/>
    <w:rsid w:val="00C6149D"/>
    <w:rsid w:val="00C63885"/>
    <w:rsid w:val="00C64787"/>
    <w:rsid w:val="00C673D8"/>
    <w:rsid w:val="00C73D92"/>
    <w:rsid w:val="00C74280"/>
    <w:rsid w:val="00C83752"/>
    <w:rsid w:val="00C84611"/>
    <w:rsid w:val="00C84669"/>
    <w:rsid w:val="00C84788"/>
    <w:rsid w:val="00C85E64"/>
    <w:rsid w:val="00C8625B"/>
    <w:rsid w:val="00C8678E"/>
    <w:rsid w:val="00C86A97"/>
    <w:rsid w:val="00C86F98"/>
    <w:rsid w:val="00C8789E"/>
    <w:rsid w:val="00C878E4"/>
    <w:rsid w:val="00C87C44"/>
    <w:rsid w:val="00C92923"/>
    <w:rsid w:val="00C92E37"/>
    <w:rsid w:val="00C945A7"/>
    <w:rsid w:val="00C95F20"/>
    <w:rsid w:val="00CA039C"/>
    <w:rsid w:val="00CA2BE1"/>
    <w:rsid w:val="00CA4845"/>
    <w:rsid w:val="00CA5EDC"/>
    <w:rsid w:val="00CA6271"/>
    <w:rsid w:val="00CA6721"/>
    <w:rsid w:val="00CA7B6C"/>
    <w:rsid w:val="00CB42A9"/>
    <w:rsid w:val="00CB4443"/>
    <w:rsid w:val="00CB5794"/>
    <w:rsid w:val="00CB5E9E"/>
    <w:rsid w:val="00CB6641"/>
    <w:rsid w:val="00CB6B80"/>
    <w:rsid w:val="00CB7DD4"/>
    <w:rsid w:val="00CC193C"/>
    <w:rsid w:val="00CC29C9"/>
    <w:rsid w:val="00CC2BE1"/>
    <w:rsid w:val="00CC2DB0"/>
    <w:rsid w:val="00CC59A2"/>
    <w:rsid w:val="00CC67D5"/>
    <w:rsid w:val="00CC78F9"/>
    <w:rsid w:val="00CD24E1"/>
    <w:rsid w:val="00CD30F7"/>
    <w:rsid w:val="00CD533C"/>
    <w:rsid w:val="00CD5CD4"/>
    <w:rsid w:val="00CD632D"/>
    <w:rsid w:val="00CE0C32"/>
    <w:rsid w:val="00CE2387"/>
    <w:rsid w:val="00CE3485"/>
    <w:rsid w:val="00CE4479"/>
    <w:rsid w:val="00CE4567"/>
    <w:rsid w:val="00CE54A8"/>
    <w:rsid w:val="00CE6407"/>
    <w:rsid w:val="00CF0F1F"/>
    <w:rsid w:val="00CF48F8"/>
    <w:rsid w:val="00CF6DBB"/>
    <w:rsid w:val="00CF7997"/>
    <w:rsid w:val="00D00C73"/>
    <w:rsid w:val="00D01528"/>
    <w:rsid w:val="00D0219C"/>
    <w:rsid w:val="00D046C9"/>
    <w:rsid w:val="00D05498"/>
    <w:rsid w:val="00D06226"/>
    <w:rsid w:val="00D06270"/>
    <w:rsid w:val="00D10F2D"/>
    <w:rsid w:val="00D11220"/>
    <w:rsid w:val="00D13282"/>
    <w:rsid w:val="00D1474C"/>
    <w:rsid w:val="00D148E2"/>
    <w:rsid w:val="00D20BDF"/>
    <w:rsid w:val="00D22CE7"/>
    <w:rsid w:val="00D2776D"/>
    <w:rsid w:val="00D27C59"/>
    <w:rsid w:val="00D305B0"/>
    <w:rsid w:val="00D31EC2"/>
    <w:rsid w:val="00D363C4"/>
    <w:rsid w:val="00D4398F"/>
    <w:rsid w:val="00D46F6C"/>
    <w:rsid w:val="00D47621"/>
    <w:rsid w:val="00D504F7"/>
    <w:rsid w:val="00D50FC7"/>
    <w:rsid w:val="00D5387F"/>
    <w:rsid w:val="00D56BF2"/>
    <w:rsid w:val="00D5761B"/>
    <w:rsid w:val="00D60879"/>
    <w:rsid w:val="00D61041"/>
    <w:rsid w:val="00D6211C"/>
    <w:rsid w:val="00D6220B"/>
    <w:rsid w:val="00D62604"/>
    <w:rsid w:val="00D6293D"/>
    <w:rsid w:val="00D65BE8"/>
    <w:rsid w:val="00D66BAB"/>
    <w:rsid w:val="00D7012E"/>
    <w:rsid w:val="00D72E9D"/>
    <w:rsid w:val="00D73E94"/>
    <w:rsid w:val="00D74264"/>
    <w:rsid w:val="00D74BE5"/>
    <w:rsid w:val="00D75C1D"/>
    <w:rsid w:val="00D8185D"/>
    <w:rsid w:val="00D85065"/>
    <w:rsid w:val="00D86655"/>
    <w:rsid w:val="00D87305"/>
    <w:rsid w:val="00D903C1"/>
    <w:rsid w:val="00D90C71"/>
    <w:rsid w:val="00D93225"/>
    <w:rsid w:val="00D960DD"/>
    <w:rsid w:val="00DB03D6"/>
    <w:rsid w:val="00DB183E"/>
    <w:rsid w:val="00DB2EAF"/>
    <w:rsid w:val="00DB3F25"/>
    <w:rsid w:val="00DB69B5"/>
    <w:rsid w:val="00DC3286"/>
    <w:rsid w:val="00DC6376"/>
    <w:rsid w:val="00DC6EFC"/>
    <w:rsid w:val="00DC6FC3"/>
    <w:rsid w:val="00DC700C"/>
    <w:rsid w:val="00DD1A46"/>
    <w:rsid w:val="00DD2345"/>
    <w:rsid w:val="00DD2B6A"/>
    <w:rsid w:val="00DD4240"/>
    <w:rsid w:val="00DD627A"/>
    <w:rsid w:val="00DE1E4B"/>
    <w:rsid w:val="00DE2F4B"/>
    <w:rsid w:val="00DE6935"/>
    <w:rsid w:val="00DE6CE6"/>
    <w:rsid w:val="00DE71DB"/>
    <w:rsid w:val="00DF264D"/>
    <w:rsid w:val="00DF3561"/>
    <w:rsid w:val="00DF422D"/>
    <w:rsid w:val="00E01997"/>
    <w:rsid w:val="00E026F1"/>
    <w:rsid w:val="00E028BF"/>
    <w:rsid w:val="00E02913"/>
    <w:rsid w:val="00E03251"/>
    <w:rsid w:val="00E04419"/>
    <w:rsid w:val="00E06B32"/>
    <w:rsid w:val="00E06C5C"/>
    <w:rsid w:val="00E07063"/>
    <w:rsid w:val="00E07167"/>
    <w:rsid w:val="00E07F61"/>
    <w:rsid w:val="00E11B5F"/>
    <w:rsid w:val="00E15CD0"/>
    <w:rsid w:val="00E165A6"/>
    <w:rsid w:val="00E227FB"/>
    <w:rsid w:val="00E2431E"/>
    <w:rsid w:val="00E24633"/>
    <w:rsid w:val="00E249A1"/>
    <w:rsid w:val="00E24C4E"/>
    <w:rsid w:val="00E26574"/>
    <w:rsid w:val="00E27E56"/>
    <w:rsid w:val="00E3067D"/>
    <w:rsid w:val="00E32746"/>
    <w:rsid w:val="00E32E5E"/>
    <w:rsid w:val="00E3383E"/>
    <w:rsid w:val="00E362ED"/>
    <w:rsid w:val="00E36EC0"/>
    <w:rsid w:val="00E3764F"/>
    <w:rsid w:val="00E422B6"/>
    <w:rsid w:val="00E44313"/>
    <w:rsid w:val="00E46F53"/>
    <w:rsid w:val="00E47EE7"/>
    <w:rsid w:val="00E51766"/>
    <w:rsid w:val="00E526DA"/>
    <w:rsid w:val="00E57B56"/>
    <w:rsid w:val="00E61CB0"/>
    <w:rsid w:val="00E71923"/>
    <w:rsid w:val="00E750EE"/>
    <w:rsid w:val="00E82AF3"/>
    <w:rsid w:val="00E83D67"/>
    <w:rsid w:val="00E84E63"/>
    <w:rsid w:val="00E8501E"/>
    <w:rsid w:val="00E86A34"/>
    <w:rsid w:val="00E900D3"/>
    <w:rsid w:val="00E920F1"/>
    <w:rsid w:val="00E95E43"/>
    <w:rsid w:val="00EA18CB"/>
    <w:rsid w:val="00EA1D7B"/>
    <w:rsid w:val="00EA3373"/>
    <w:rsid w:val="00EA59BE"/>
    <w:rsid w:val="00EA5C59"/>
    <w:rsid w:val="00EA6B0A"/>
    <w:rsid w:val="00EB149C"/>
    <w:rsid w:val="00EB186E"/>
    <w:rsid w:val="00EB1B4F"/>
    <w:rsid w:val="00EB38C4"/>
    <w:rsid w:val="00EB3F60"/>
    <w:rsid w:val="00EB6E99"/>
    <w:rsid w:val="00EC0D57"/>
    <w:rsid w:val="00EC56CF"/>
    <w:rsid w:val="00EC6C02"/>
    <w:rsid w:val="00EC7898"/>
    <w:rsid w:val="00ED0893"/>
    <w:rsid w:val="00ED2B2F"/>
    <w:rsid w:val="00ED2F4A"/>
    <w:rsid w:val="00ED6ECA"/>
    <w:rsid w:val="00ED7C5E"/>
    <w:rsid w:val="00ED7DDD"/>
    <w:rsid w:val="00EE232F"/>
    <w:rsid w:val="00EE2645"/>
    <w:rsid w:val="00EE4F8C"/>
    <w:rsid w:val="00EE6B6F"/>
    <w:rsid w:val="00EF0FEA"/>
    <w:rsid w:val="00EF622B"/>
    <w:rsid w:val="00EF7993"/>
    <w:rsid w:val="00F10B03"/>
    <w:rsid w:val="00F118DF"/>
    <w:rsid w:val="00F12E6A"/>
    <w:rsid w:val="00F14B77"/>
    <w:rsid w:val="00F14D74"/>
    <w:rsid w:val="00F14E06"/>
    <w:rsid w:val="00F151E6"/>
    <w:rsid w:val="00F1532A"/>
    <w:rsid w:val="00F174F6"/>
    <w:rsid w:val="00F21542"/>
    <w:rsid w:val="00F22838"/>
    <w:rsid w:val="00F250B7"/>
    <w:rsid w:val="00F25B85"/>
    <w:rsid w:val="00F30E1B"/>
    <w:rsid w:val="00F30FD4"/>
    <w:rsid w:val="00F3215A"/>
    <w:rsid w:val="00F32F41"/>
    <w:rsid w:val="00F34291"/>
    <w:rsid w:val="00F35DE7"/>
    <w:rsid w:val="00F40AF7"/>
    <w:rsid w:val="00F42D2E"/>
    <w:rsid w:val="00F432C7"/>
    <w:rsid w:val="00F4364B"/>
    <w:rsid w:val="00F44CF9"/>
    <w:rsid w:val="00F44E46"/>
    <w:rsid w:val="00F45099"/>
    <w:rsid w:val="00F50487"/>
    <w:rsid w:val="00F50642"/>
    <w:rsid w:val="00F53337"/>
    <w:rsid w:val="00F53FB9"/>
    <w:rsid w:val="00F54CA7"/>
    <w:rsid w:val="00F55944"/>
    <w:rsid w:val="00F5648F"/>
    <w:rsid w:val="00F61064"/>
    <w:rsid w:val="00F66479"/>
    <w:rsid w:val="00F67F68"/>
    <w:rsid w:val="00F72B6D"/>
    <w:rsid w:val="00F7334D"/>
    <w:rsid w:val="00F73646"/>
    <w:rsid w:val="00F749AC"/>
    <w:rsid w:val="00F75586"/>
    <w:rsid w:val="00F758C7"/>
    <w:rsid w:val="00F814F8"/>
    <w:rsid w:val="00F81AA0"/>
    <w:rsid w:val="00F826D8"/>
    <w:rsid w:val="00F8557D"/>
    <w:rsid w:val="00F85ABC"/>
    <w:rsid w:val="00F87003"/>
    <w:rsid w:val="00F94366"/>
    <w:rsid w:val="00F952CB"/>
    <w:rsid w:val="00F9730C"/>
    <w:rsid w:val="00F97625"/>
    <w:rsid w:val="00F97663"/>
    <w:rsid w:val="00FA0D15"/>
    <w:rsid w:val="00FA17B1"/>
    <w:rsid w:val="00FA215C"/>
    <w:rsid w:val="00FA432F"/>
    <w:rsid w:val="00FA54AA"/>
    <w:rsid w:val="00FA7614"/>
    <w:rsid w:val="00FB1903"/>
    <w:rsid w:val="00FB217B"/>
    <w:rsid w:val="00FB3F61"/>
    <w:rsid w:val="00FB5FC1"/>
    <w:rsid w:val="00FC04B3"/>
    <w:rsid w:val="00FC1F9E"/>
    <w:rsid w:val="00FC4A44"/>
    <w:rsid w:val="00FC4D62"/>
    <w:rsid w:val="00FC4DEA"/>
    <w:rsid w:val="00FD0187"/>
    <w:rsid w:val="00FD15E9"/>
    <w:rsid w:val="00FD321B"/>
    <w:rsid w:val="00FD3510"/>
    <w:rsid w:val="00FD3587"/>
    <w:rsid w:val="00FD3619"/>
    <w:rsid w:val="00FD4D3F"/>
    <w:rsid w:val="00FD6B08"/>
    <w:rsid w:val="00FE09B3"/>
    <w:rsid w:val="00FE1944"/>
    <w:rsid w:val="00FE35B9"/>
    <w:rsid w:val="00FE3795"/>
    <w:rsid w:val="00FE4E12"/>
    <w:rsid w:val="00FE5462"/>
    <w:rsid w:val="00FE54A1"/>
    <w:rsid w:val="00FE567E"/>
    <w:rsid w:val="00FF099F"/>
    <w:rsid w:val="00FF0AF1"/>
    <w:rsid w:val="00FF1FD2"/>
    <w:rsid w:val="00FF2274"/>
    <w:rsid w:val="00FF59ED"/>
  </w:rsids>
  <m:mathPr>
    <m:mathFont m:val="Cambria Math"/>
    <m:brkBin m:val="before"/>
    <m:brkBinSub m:val="--"/>
    <m:smallFrac/>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1"/>
    <o:shapelayout v:ext="edit">
      <o:idmap v:ext="edit" data="1"/>
      <o:rules v:ext="edit">
        <o:r id="V:Rule9" type="connector" idref="#AutoShape 731"/>
        <o:r id="V:Rule13" type="connector" idref="#AutoShape 746"/>
        <o:r id="V:Rule14" type="connector" idref="#_x0000_s1047"/>
        <o:r id="V:Rule16" type="connector" idref="#AutoShape 741"/>
        <o:r id="V:Rule17" type="connector" idref="#AutoShape 742"/>
        <o:r id="V:Rule18" type="connector" idref="#_x0000_s1042"/>
        <o:r id="V:Rule19" type="connector" idref="#_x0000_s1043"/>
        <o:r id="V:Rule20" type="connector" idref="#AutoShape 743"/>
        <o:r id="V:Rule21" type="connector" idref="#AutoShape 731"/>
        <o:r id="V:Rule22" type="connector" idref="#AutoShape 744"/>
        <o:r id="V:Rule23" type="connector" idref="#AutoShape 753"/>
        <o:r id="V:Rule24" type="connector" idref="#_x0000_s105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HTML Code" w:uiPriority="99"/>
    <w:lsdException w:name="No List" w:uiPriority="99"/>
    <w:lsdException w:name="Table Grid" w:semiHidden="0"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6EB"/>
    <w:pPr>
      <w:suppressAutoHyphens/>
      <w:spacing w:line="360" w:lineRule="auto"/>
      <w:jc w:val="both"/>
    </w:pPr>
    <w:rPr>
      <w:sz w:val="22"/>
      <w:szCs w:val="24"/>
      <w:lang w:eastAsia="zh-CN"/>
    </w:rPr>
  </w:style>
  <w:style w:type="paragraph" w:styleId="Titre1">
    <w:name w:val="heading 1"/>
    <w:basedOn w:val="Titre5"/>
    <w:next w:val="Normal"/>
    <w:link w:val="Titre1Car"/>
    <w:uiPriority w:val="9"/>
    <w:qFormat/>
    <w:rsid w:val="00296015"/>
    <w:pPr>
      <w:spacing w:after="0"/>
      <w:ind w:left="1843" w:hanging="1843"/>
      <w:outlineLvl w:val="0"/>
    </w:pPr>
  </w:style>
  <w:style w:type="paragraph" w:styleId="Titre2">
    <w:name w:val="heading 2"/>
    <w:basedOn w:val="Normal"/>
    <w:next w:val="Normal"/>
    <w:link w:val="Titre2Car"/>
    <w:uiPriority w:val="9"/>
    <w:qFormat/>
    <w:rsid w:val="00296015"/>
    <w:pPr>
      <w:keepNext/>
      <w:tabs>
        <w:tab w:val="num" w:pos="0"/>
      </w:tabs>
      <w:spacing w:before="240" w:after="60"/>
      <w:ind w:left="576" w:hanging="576"/>
      <w:outlineLvl w:val="1"/>
    </w:pPr>
    <w:rPr>
      <w:rFonts w:ascii="Arial" w:hAnsi="Arial" w:cs="Arial"/>
      <w:b/>
      <w:bCs/>
      <w:i/>
      <w:iCs/>
      <w:sz w:val="28"/>
      <w:szCs w:val="28"/>
    </w:rPr>
  </w:style>
  <w:style w:type="paragraph" w:styleId="Titre3">
    <w:name w:val="heading 3"/>
    <w:basedOn w:val="Normal"/>
    <w:next w:val="Normal"/>
    <w:link w:val="Titre3Car"/>
    <w:uiPriority w:val="9"/>
    <w:qFormat/>
    <w:rsid w:val="00296015"/>
    <w:pPr>
      <w:keepNext/>
      <w:tabs>
        <w:tab w:val="num" w:pos="0"/>
      </w:tabs>
      <w:spacing w:before="240" w:after="60"/>
      <w:ind w:left="720" w:hanging="720"/>
      <w:outlineLvl w:val="2"/>
    </w:pPr>
    <w:rPr>
      <w:rFonts w:ascii="Arial" w:hAnsi="Arial"/>
      <w:b/>
      <w:bCs/>
      <w:sz w:val="26"/>
      <w:szCs w:val="26"/>
    </w:rPr>
  </w:style>
  <w:style w:type="paragraph" w:styleId="Titre4">
    <w:name w:val="heading 4"/>
    <w:basedOn w:val="Normal"/>
    <w:next w:val="Normal"/>
    <w:link w:val="Titre4Car"/>
    <w:uiPriority w:val="9"/>
    <w:qFormat/>
    <w:rsid w:val="00296015"/>
    <w:pPr>
      <w:keepNext/>
      <w:tabs>
        <w:tab w:val="num" w:pos="0"/>
      </w:tabs>
      <w:spacing w:before="240" w:after="60"/>
      <w:ind w:left="864" w:hanging="864"/>
      <w:outlineLvl w:val="3"/>
    </w:pPr>
    <w:rPr>
      <w:b/>
      <w:bCs/>
      <w:sz w:val="28"/>
      <w:szCs w:val="28"/>
    </w:rPr>
  </w:style>
  <w:style w:type="paragraph" w:styleId="Titre5">
    <w:name w:val="heading 5"/>
    <w:basedOn w:val="Normal"/>
    <w:next w:val="Normal"/>
    <w:link w:val="Titre5Car"/>
    <w:uiPriority w:val="9"/>
    <w:qFormat/>
    <w:rsid w:val="00296015"/>
    <w:pPr>
      <w:keepNext/>
      <w:tabs>
        <w:tab w:val="num" w:pos="0"/>
      </w:tabs>
      <w:spacing w:before="120" w:after="120"/>
      <w:ind w:left="1008" w:hanging="1008"/>
      <w:outlineLvl w:val="4"/>
    </w:pPr>
    <w:rPr>
      <w:b/>
      <w:bCs/>
      <w:sz w:val="28"/>
    </w:rPr>
  </w:style>
  <w:style w:type="paragraph" w:styleId="Titre6">
    <w:name w:val="heading 6"/>
    <w:basedOn w:val="Normal"/>
    <w:next w:val="Normal"/>
    <w:link w:val="Titre6Car"/>
    <w:uiPriority w:val="9"/>
    <w:qFormat/>
    <w:rsid w:val="00296015"/>
    <w:pPr>
      <w:numPr>
        <w:ilvl w:val="5"/>
        <w:numId w:val="1"/>
      </w:numPr>
      <w:spacing w:before="240" w:after="60"/>
      <w:outlineLvl w:val="5"/>
    </w:pPr>
    <w:rPr>
      <w:b/>
      <w:bCs/>
      <w:szCs w:val="22"/>
    </w:rPr>
  </w:style>
  <w:style w:type="paragraph" w:styleId="Titre7">
    <w:name w:val="heading 7"/>
    <w:basedOn w:val="Normal"/>
    <w:next w:val="Normal"/>
    <w:link w:val="Titre7Car"/>
    <w:uiPriority w:val="9"/>
    <w:qFormat/>
    <w:rsid w:val="00296015"/>
    <w:pPr>
      <w:tabs>
        <w:tab w:val="num" w:pos="0"/>
      </w:tabs>
      <w:spacing w:before="240" w:after="60"/>
      <w:ind w:left="1296" w:hanging="1296"/>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46F53"/>
    <w:rPr>
      <w:rFonts w:asciiTheme="majorHAnsi" w:eastAsiaTheme="majorEastAsia" w:hAnsiTheme="majorHAnsi" w:cstheme="majorBidi"/>
      <w:b/>
      <w:bCs/>
      <w:kern w:val="32"/>
      <w:sz w:val="32"/>
      <w:szCs w:val="32"/>
      <w:lang w:eastAsia="zh-CN"/>
    </w:rPr>
  </w:style>
  <w:style w:type="character" w:customStyle="1" w:styleId="Titre2Car">
    <w:name w:val="Titre 2 Car"/>
    <w:basedOn w:val="Policepardfaut"/>
    <w:link w:val="Titre2"/>
    <w:uiPriority w:val="9"/>
    <w:semiHidden/>
    <w:rsid w:val="00E46F53"/>
    <w:rPr>
      <w:rFonts w:asciiTheme="majorHAnsi" w:eastAsiaTheme="majorEastAsia" w:hAnsiTheme="majorHAnsi" w:cstheme="majorBidi"/>
      <w:b/>
      <w:bCs/>
      <w:i/>
      <w:iCs/>
      <w:sz w:val="28"/>
      <w:szCs w:val="28"/>
      <w:lang w:eastAsia="zh-CN"/>
    </w:rPr>
  </w:style>
  <w:style w:type="character" w:customStyle="1" w:styleId="Titre3Car">
    <w:name w:val="Titre 3 Car"/>
    <w:basedOn w:val="Policepardfaut"/>
    <w:link w:val="Titre3"/>
    <w:uiPriority w:val="9"/>
    <w:locked/>
    <w:rsid w:val="00CA5EDC"/>
    <w:rPr>
      <w:rFonts w:ascii="Arial" w:hAnsi="Arial"/>
      <w:b/>
      <w:sz w:val="26"/>
    </w:rPr>
  </w:style>
  <w:style w:type="character" w:customStyle="1" w:styleId="Titre4Car">
    <w:name w:val="Titre 4 Car"/>
    <w:basedOn w:val="Policepardfaut"/>
    <w:link w:val="Titre4"/>
    <w:uiPriority w:val="9"/>
    <w:semiHidden/>
    <w:rsid w:val="00E46F53"/>
    <w:rPr>
      <w:rFonts w:asciiTheme="minorHAnsi" w:eastAsiaTheme="minorEastAsia" w:hAnsiTheme="minorHAnsi" w:cstheme="minorBidi"/>
      <w:b/>
      <w:bCs/>
      <w:sz w:val="28"/>
      <w:szCs w:val="28"/>
      <w:lang w:eastAsia="zh-CN"/>
    </w:rPr>
  </w:style>
  <w:style w:type="character" w:customStyle="1" w:styleId="Titre5Car">
    <w:name w:val="Titre 5 Car"/>
    <w:basedOn w:val="Policepardfaut"/>
    <w:link w:val="Titre5"/>
    <w:uiPriority w:val="9"/>
    <w:semiHidden/>
    <w:rsid w:val="00E46F53"/>
    <w:rPr>
      <w:rFonts w:asciiTheme="minorHAnsi" w:eastAsiaTheme="minorEastAsia" w:hAnsiTheme="minorHAnsi" w:cstheme="minorBidi"/>
      <w:b/>
      <w:bCs/>
      <w:i/>
      <w:iCs/>
      <w:sz w:val="26"/>
      <w:szCs w:val="26"/>
      <w:lang w:eastAsia="zh-CN"/>
    </w:rPr>
  </w:style>
  <w:style w:type="character" w:customStyle="1" w:styleId="Titre6Car">
    <w:name w:val="Titre 6 Car"/>
    <w:basedOn w:val="Policepardfaut"/>
    <w:link w:val="Titre6"/>
    <w:uiPriority w:val="9"/>
    <w:locked/>
    <w:rsid w:val="00944028"/>
    <w:rPr>
      <w:b/>
      <w:sz w:val="22"/>
      <w:lang w:eastAsia="zh-CN"/>
    </w:rPr>
  </w:style>
  <w:style w:type="character" w:customStyle="1" w:styleId="Titre7Car">
    <w:name w:val="Titre 7 Car"/>
    <w:basedOn w:val="Policepardfaut"/>
    <w:link w:val="Titre7"/>
    <w:uiPriority w:val="9"/>
    <w:locked/>
    <w:rsid w:val="00CA5EDC"/>
    <w:rPr>
      <w:sz w:val="24"/>
    </w:rPr>
  </w:style>
  <w:style w:type="character" w:customStyle="1" w:styleId="WW8Num2z0">
    <w:name w:val="WW8Num2z0"/>
    <w:rsid w:val="00296015"/>
    <w:rPr>
      <w:rFonts w:ascii="Calibri" w:eastAsia="Times New Roman" w:hAnsi="Calibri"/>
    </w:rPr>
  </w:style>
  <w:style w:type="character" w:customStyle="1" w:styleId="WW8Num3z0">
    <w:name w:val="WW8Num3z0"/>
    <w:rsid w:val="00296015"/>
    <w:rPr>
      <w:rFonts w:ascii="Times New Roman" w:hAnsi="Times New Roman"/>
    </w:rPr>
  </w:style>
  <w:style w:type="character" w:customStyle="1" w:styleId="WW8Num4z0">
    <w:name w:val="WW8Num4z0"/>
    <w:rsid w:val="00296015"/>
    <w:rPr>
      <w:rFonts w:ascii="Calibri" w:eastAsia="Times New Roman" w:hAnsi="Calibri"/>
    </w:rPr>
  </w:style>
  <w:style w:type="character" w:customStyle="1" w:styleId="WW8Num4z1">
    <w:name w:val="WW8Num4z1"/>
    <w:rsid w:val="00296015"/>
    <w:rPr>
      <w:rFonts w:ascii="Courier New" w:hAnsi="Courier New"/>
    </w:rPr>
  </w:style>
  <w:style w:type="character" w:customStyle="1" w:styleId="Policepardfaut5">
    <w:name w:val="Police par défaut5"/>
    <w:rsid w:val="00296015"/>
  </w:style>
  <w:style w:type="character" w:customStyle="1" w:styleId="Absatz-Standardschriftart">
    <w:name w:val="Absatz-Standardschriftart"/>
    <w:rsid w:val="00296015"/>
  </w:style>
  <w:style w:type="character" w:customStyle="1" w:styleId="WW-Absatz-Standardschriftart">
    <w:name w:val="WW-Absatz-Standardschriftart"/>
    <w:rsid w:val="00296015"/>
  </w:style>
  <w:style w:type="character" w:customStyle="1" w:styleId="WW8Num5z0">
    <w:name w:val="WW8Num5z0"/>
    <w:rsid w:val="00296015"/>
    <w:rPr>
      <w:rFonts w:ascii="Symbol" w:hAnsi="Symbol"/>
    </w:rPr>
  </w:style>
  <w:style w:type="character" w:customStyle="1" w:styleId="WW8Num5z1">
    <w:name w:val="WW8Num5z1"/>
    <w:rsid w:val="00296015"/>
    <w:rPr>
      <w:rFonts w:ascii="OpenSymbol" w:hAnsi="OpenSymbol"/>
    </w:rPr>
  </w:style>
  <w:style w:type="character" w:customStyle="1" w:styleId="WW-Absatz-Standardschriftart1">
    <w:name w:val="WW-Absatz-Standardschriftart1"/>
    <w:rsid w:val="00296015"/>
  </w:style>
  <w:style w:type="character" w:customStyle="1" w:styleId="Policepardfaut4">
    <w:name w:val="Police par défaut4"/>
    <w:rsid w:val="00296015"/>
  </w:style>
  <w:style w:type="character" w:customStyle="1" w:styleId="Policepardfaut3">
    <w:name w:val="Police par défaut3"/>
    <w:rsid w:val="00296015"/>
  </w:style>
  <w:style w:type="character" w:customStyle="1" w:styleId="Policepardfaut2">
    <w:name w:val="Police par défaut2"/>
    <w:rsid w:val="00296015"/>
  </w:style>
  <w:style w:type="character" w:customStyle="1" w:styleId="WW8Num1z0">
    <w:name w:val="WW8Num1z0"/>
    <w:rsid w:val="00296015"/>
    <w:rPr>
      <w:rFonts w:ascii="Symbol" w:hAnsi="Symbol"/>
    </w:rPr>
  </w:style>
  <w:style w:type="character" w:customStyle="1" w:styleId="WW8Num1z2">
    <w:name w:val="WW8Num1z2"/>
    <w:rsid w:val="00296015"/>
    <w:rPr>
      <w:rFonts w:ascii="Courier New" w:hAnsi="Courier New"/>
    </w:rPr>
  </w:style>
  <w:style w:type="character" w:customStyle="1" w:styleId="WW8Num1z3">
    <w:name w:val="WW8Num1z3"/>
    <w:rsid w:val="00296015"/>
    <w:rPr>
      <w:rFonts w:ascii="Wingdings" w:hAnsi="Wingdings"/>
    </w:rPr>
  </w:style>
  <w:style w:type="character" w:customStyle="1" w:styleId="WW8Num2z1">
    <w:name w:val="WW8Num2z1"/>
    <w:rsid w:val="00296015"/>
    <w:rPr>
      <w:rFonts w:ascii="Courier New" w:hAnsi="Courier New"/>
    </w:rPr>
  </w:style>
  <w:style w:type="character" w:customStyle="1" w:styleId="WW8Num2z2">
    <w:name w:val="WW8Num2z2"/>
    <w:rsid w:val="00296015"/>
    <w:rPr>
      <w:rFonts w:ascii="Wingdings" w:hAnsi="Wingdings"/>
    </w:rPr>
  </w:style>
  <w:style w:type="character" w:customStyle="1" w:styleId="WW8Num2z3">
    <w:name w:val="WW8Num2z3"/>
    <w:rsid w:val="00296015"/>
    <w:rPr>
      <w:rFonts w:ascii="Symbol" w:hAnsi="Symbol"/>
    </w:rPr>
  </w:style>
  <w:style w:type="character" w:customStyle="1" w:styleId="WW8Num3z1">
    <w:name w:val="WW8Num3z1"/>
    <w:rsid w:val="00296015"/>
    <w:rPr>
      <w:rFonts w:ascii="Courier New" w:hAnsi="Courier New"/>
    </w:rPr>
  </w:style>
  <w:style w:type="character" w:customStyle="1" w:styleId="WW8Num3z2">
    <w:name w:val="WW8Num3z2"/>
    <w:rsid w:val="00296015"/>
    <w:rPr>
      <w:rFonts w:ascii="Wingdings" w:hAnsi="Wingdings"/>
    </w:rPr>
  </w:style>
  <w:style w:type="character" w:customStyle="1" w:styleId="WW8Num3z3">
    <w:name w:val="WW8Num3z3"/>
    <w:rsid w:val="00296015"/>
    <w:rPr>
      <w:rFonts w:ascii="Symbol" w:hAnsi="Symbol"/>
    </w:rPr>
  </w:style>
  <w:style w:type="character" w:customStyle="1" w:styleId="WW8Num4z2">
    <w:name w:val="WW8Num4z2"/>
    <w:rsid w:val="00296015"/>
    <w:rPr>
      <w:rFonts w:ascii="Wingdings" w:hAnsi="Wingdings"/>
    </w:rPr>
  </w:style>
  <w:style w:type="character" w:customStyle="1" w:styleId="WW8Num4z3">
    <w:name w:val="WW8Num4z3"/>
    <w:rsid w:val="00296015"/>
    <w:rPr>
      <w:rFonts w:ascii="Symbol" w:hAnsi="Symbol"/>
    </w:rPr>
  </w:style>
  <w:style w:type="character" w:customStyle="1" w:styleId="WW8Num6z0">
    <w:name w:val="WW8Num6z0"/>
    <w:rsid w:val="00296015"/>
    <w:rPr>
      <w:rFonts w:ascii="Calibri" w:eastAsia="Times New Roman" w:hAnsi="Calibri"/>
    </w:rPr>
  </w:style>
  <w:style w:type="character" w:customStyle="1" w:styleId="WW8Num6z1">
    <w:name w:val="WW8Num6z1"/>
    <w:rsid w:val="00296015"/>
    <w:rPr>
      <w:rFonts w:ascii="Courier New" w:hAnsi="Courier New"/>
    </w:rPr>
  </w:style>
  <w:style w:type="character" w:customStyle="1" w:styleId="WW8Num6z2">
    <w:name w:val="WW8Num6z2"/>
    <w:rsid w:val="00296015"/>
    <w:rPr>
      <w:rFonts w:ascii="Wingdings" w:hAnsi="Wingdings"/>
    </w:rPr>
  </w:style>
  <w:style w:type="character" w:customStyle="1" w:styleId="WW8Num6z3">
    <w:name w:val="WW8Num6z3"/>
    <w:rsid w:val="00296015"/>
    <w:rPr>
      <w:rFonts w:ascii="Symbol" w:hAnsi="Symbol"/>
    </w:rPr>
  </w:style>
  <w:style w:type="character" w:customStyle="1" w:styleId="WW8Num7z0">
    <w:name w:val="WW8Num7z0"/>
    <w:rsid w:val="00296015"/>
    <w:rPr>
      <w:rFonts w:ascii="Calibri" w:eastAsia="Times New Roman" w:hAnsi="Calibri"/>
    </w:rPr>
  </w:style>
  <w:style w:type="character" w:customStyle="1" w:styleId="WW8Num7z1">
    <w:name w:val="WW8Num7z1"/>
    <w:rsid w:val="00296015"/>
    <w:rPr>
      <w:rFonts w:ascii="Courier New" w:hAnsi="Courier New"/>
    </w:rPr>
  </w:style>
  <w:style w:type="character" w:customStyle="1" w:styleId="WW8Num7z2">
    <w:name w:val="WW8Num7z2"/>
    <w:rsid w:val="00296015"/>
    <w:rPr>
      <w:rFonts w:ascii="Wingdings" w:hAnsi="Wingdings"/>
    </w:rPr>
  </w:style>
  <w:style w:type="character" w:customStyle="1" w:styleId="WW8Num7z3">
    <w:name w:val="WW8Num7z3"/>
    <w:rsid w:val="00296015"/>
    <w:rPr>
      <w:rFonts w:ascii="Symbol" w:hAnsi="Symbol"/>
    </w:rPr>
  </w:style>
  <w:style w:type="character" w:customStyle="1" w:styleId="WW8Num10z0">
    <w:name w:val="WW8Num10z0"/>
    <w:rsid w:val="00296015"/>
    <w:rPr>
      <w:rFonts w:ascii="Calibri" w:eastAsia="Times New Roman" w:hAnsi="Calibri"/>
    </w:rPr>
  </w:style>
  <w:style w:type="character" w:customStyle="1" w:styleId="WW8Num10z1">
    <w:name w:val="WW8Num10z1"/>
    <w:rsid w:val="00296015"/>
    <w:rPr>
      <w:rFonts w:ascii="Courier New" w:hAnsi="Courier New"/>
    </w:rPr>
  </w:style>
  <w:style w:type="character" w:customStyle="1" w:styleId="WW8Num10z2">
    <w:name w:val="WW8Num10z2"/>
    <w:rsid w:val="00296015"/>
    <w:rPr>
      <w:rFonts w:ascii="Wingdings" w:hAnsi="Wingdings"/>
    </w:rPr>
  </w:style>
  <w:style w:type="character" w:customStyle="1" w:styleId="WW8Num10z3">
    <w:name w:val="WW8Num10z3"/>
    <w:rsid w:val="00296015"/>
    <w:rPr>
      <w:rFonts w:ascii="Symbol" w:hAnsi="Symbol"/>
    </w:rPr>
  </w:style>
  <w:style w:type="character" w:customStyle="1" w:styleId="WW8Num11z0">
    <w:name w:val="WW8Num11z0"/>
    <w:rsid w:val="00296015"/>
    <w:rPr>
      <w:rFonts w:ascii="Times New Roman" w:hAnsi="Times New Roman"/>
    </w:rPr>
  </w:style>
  <w:style w:type="character" w:customStyle="1" w:styleId="WW8Num11z1">
    <w:name w:val="WW8Num11z1"/>
    <w:rsid w:val="00296015"/>
    <w:rPr>
      <w:rFonts w:ascii="Courier New" w:hAnsi="Courier New"/>
    </w:rPr>
  </w:style>
  <w:style w:type="character" w:customStyle="1" w:styleId="WW8Num11z2">
    <w:name w:val="WW8Num11z2"/>
    <w:rsid w:val="00296015"/>
    <w:rPr>
      <w:rFonts w:ascii="Wingdings" w:hAnsi="Wingdings"/>
    </w:rPr>
  </w:style>
  <w:style w:type="character" w:customStyle="1" w:styleId="WW8Num11z3">
    <w:name w:val="WW8Num11z3"/>
    <w:rsid w:val="00296015"/>
    <w:rPr>
      <w:rFonts w:ascii="Symbol" w:hAnsi="Symbol"/>
    </w:rPr>
  </w:style>
  <w:style w:type="character" w:customStyle="1" w:styleId="WW8Num12z0">
    <w:name w:val="WW8Num12z0"/>
    <w:rsid w:val="00296015"/>
    <w:rPr>
      <w:rFonts w:ascii="Symbol" w:hAnsi="Symbol"/>
    </w:rPr>
  </w:style>
  <w:style w:type="character" w:customStyle="1" w:styleId="WW8Num12z1">
    <w:name w:val="WW8Num12z1"/>
    <w:rsid w:val="00296015"/>
    <w:rPr>
      <w:rFonts w:ascii="Courier New" w:hAnsi="Courier New"/>
    </w:rPr>
  </w:style>
  <w:style w:type="character" w:customStyle="1" w:styleId="WW8Num12z2">
    <w:name w:val="WW8Num12z2"/>
    <w:rsid w:val="00296015"/>
    <w:rPr>
      <w:rFonts w:ascii="Wingdings" w:hAnsi="Wingdings"/>
    </w:rPr>
  </w:style>
  <w:style w:type="character" w:customStyle="1" w:styleId="Policepardfaut1">
    <w:name w:val="Police par défaut1"/>
    <w:rsid w:val="00296015"/>
  </w:style>
  <w:style w:type="character" w:styleId="Lienhypertexte">
    <w:name w:val="Hyperlink"/>
    <w:basedOn w:val="Policepardfaut"/>
    <w:uiPriority w:val="99"/>
    <w:rsid w:val="00296015"/>
    <w:rPr>
      <w:color w:val="0000FF"/>
      <w:u w:val="single"/>
    </w:rPr>
  </w:style>
  <w:style w:type="character" w:styleId="Numrodepage">
    <w:name w:val="page number"/>
    <w:basedOn w:val="Policepardfaut1"/>
    <w:uiPriority w:val="99"/>
    <w:rsid w:val="00296015"/>
    <w:rPr>
      <w:rFonts w:cs="Times New Roman"/>
    </w:rPr>
  </w:style>
  <w:style w:type="character" w:styleId="lev">
    <w:name w:val="Strong"/>
    <w:basedOn w:val="Policepardfaut"/>
    <w:uiPriority w:val="22"/>
    <w:qFormat/>
    <w:rsid w:val="00296015"/>
    <w:rPr>
      <w:rFonts w:ascii="Times New Roman" w:hAnsi="Times New Roman"/>
      <w:b/>
      <w:sz w:val="22"/>
    </w:rPr>
  </w:style>
  <w:style w:type="character" w:customStyle="1" w:styleId="CarCar1">
    <w:name w:val="Car Car1"/>
    <w:rsid w:val="00296015"/>
    <w:rPr>
      <w:rFonts w:ascii="Lucida Grande" w:hAnsi="Lucida Grande"/>
      <w:sz w:val="18"/>
    </w:rPr>
  </w:style>
  <w:style w:type="character" w:customStyle="1" w:styleId="CarCar">
    <w:name w:val="Car Car"/>
    <w:rsid w:val="00296015"/>
    <w:rPr>
      <w:sz w:val="24"/>
    </w:rPr>
  </w:style>
  <w:style w:type="character" w:customStyle="1" w:styleId="Caractresdenotedebasdepage">
    <w:name w:val="Caractères de note de bas de page"/>
    <w:rsid w:val="00296015"/>
    <w:rPr>
      <w:vertAlign w:val="superscript"/>
    </w:rPr>
  </w:style>
  <w:style w:type="character" w:customStyle="1" w:styleId="Appelnotedebasdep1">
    <w:name w:val="Appel note de bas de p.1"/>
    <w:rsid w:val="00296015"/>
    <w:rPr>
      <w:vertAlign w:val="superscript"/>
    </w:rPr>
  </w:style>
  <w:style w:type="character" w:customStyle="1" w:styleId="WW8Num82z0">
    <w:name w:val="WW8Num82z0"/>
    <w:rsid w:val="00296015"/>
    <w:rPr>
      <w:rFonts w:ascii="Symbol" w:hAnsi="Symbol"/>
    </w:rPr>
  </w:style>
  <w:style w:type="character" w:customStyle="1" w:styleId="WW8Num82z1">
    <w:name w:val="WW8Num82z1"/>
    <w:rsid w:val="00296015"/>
    <w:rPr>
      <w:rFonts w:ascii="Courier New" w:hAnsi="Courier New"/>
    </w:rPr>
  </w:style>
  <w:style w:type="character" w:customStyle="1" w:styleId="WW8Num82z2">
    <w:name w:val="WW8Num82z2"/>
    <w:rsid w:val="00296015"/>
    <w:rPr>
      <w:rFonts w:ascii="Wingdings" w:hAnsi="Wingdings"/>
    </w:rPr>
  </w:style>
  <w:style w:type="character" w:customStyle="1" w:styleId="WW8Num79z0">
    <w:name w:val="WW8Num79z0"/>
    <w:rsid w:val="00296015"/>
    <w:rPr>
      <w:rFonts w:ascii="Symbol" w:hAnsi="Symbol"/>
    </w:rPr>
  </w:style>
  <w:style w:type="character" w:customStyle="1" w:styleId="WW8Num79z1">
    <w:name w:val="WW8Num79z1"/>
    <w:rsid w:val="00296015"/>
    <w:rPr>
      <w:rFonts w:ascii="Courier New" w:hAnsi="Courier New"/>
    </w:rPr>
  </w:style>
  <w:style w:type="character" w:customStyle="1" w:styleId="WW8Num79z2">
    <w:name w:val="WW8Num79z2"/>
    <w:rsid w:val="00296015"/>
    <w:rPr>
      <w:rFonts w:ascii="Wingdings" w:hAnsi="Wingdings"/>
    </w:rPr>
  </w:style>
  <w:style w:type="character" w:customStyle="1" w:styleId="Puces">
    <w:name w:val="Puces"/>
    <w:rsid w:val="00296015"/>
    <w:rPr>
      <w:rFonts w:ascii="OpenSymbol" w:eastAsia="Times New Roman" w:hAnsi="OpenSymbol"/>
    </w:rPr>
  </w:style>
  <w:style w:type="character" w:customStyle="1" w:styleId="Caractresdenotedefin">
    <w:name w:val="Caractères de note de fin"/>
    <w:rsid w:val="00296015"/>
    <w:rPr>
      <w:vertAlign w:val="superscript"/>
    </w:rPr>
  </w:style>
  <w:style w:type="character" w:customStyle="1" w:styleId="WW-Caractresdenotedefin">
    <w:name w:val="WW-Caractères de note de fin"/>
    <w:rsid w:val="00296015"/>
  </w:style>
  <w:style w:type="character" w:customStyle="1" w:styleId="Marquedecommentaire1">
    <w:name w:val="Marque de commentaire1"/>
    <w:rsid w:val="00296015"/>
    <w:rPr>
      <w:sz w:val="16"/>
    </w:rPr>
  </w:style>
  <w:style w:type="character" w:customStyle="1" w:styleId="Appelnotedebasdep2">
    <w:name w:val="Appel note de bas de p.2"/>
    <w:rsid w:val="00296015"/>
    <w:rPr>
      <w:vertAlign w:val="superscript"/>
    </w:rPr>
  </w:style>
  <w:style w:type="character" w:styleId="Appeldenotedefin">
    <w:name w:val="endnote reference"/>
    <w:basedOn w:val="Policepardfaut"/>
    <w:uiPriority w:val="99"/>
    <w:rsid w:val="00296015"/>
    <w:rPr>
      <w:vertAlign w:val="superscript"/>
    </w:rPr>
  </w:style>
  <w:style w:type="character" w:customStyle="1" w:styleId="Marquedecommentaire2">
    <w:name w:val="Marque de commentaire2"/>
    <w:rsid w:val="00296015"/>
    <w:rPr>
      <w:sz w:val="16"/>
    </w:rPr>
  </w:style>
  <w:style w:type="character" w:customStyle="1" w:styleId="Appelnotedebasdep3">
    <w:name w:val="Appel note de bas de p.3"/>
    <w:rsid w:val="00296015"/>
    <w:rPr>
      <w:vertAlign w:val="superscript"/>
    </w:rPr>
  </w:style>
  <w:style w:type="character" w:customStyle="1" w:styleId="Marquedecommentaire3">
    <w:name w:val="Marque de commentaire3"/>
    <w:rsid w:val="00296015"/>
    <w:rPr>
      <w:sz w:val="16"/>
    </w:rPr>
  </w:style>
  <w:style w:type="character" w:customStyle="1" w:styleId="CommentaireCar">
    <w:name w:val="Commentaire Car"/>
    <w:rsid w:val="00296015"/>
  </w:style>
  <w:style w:type="character" w:customStyle="1" w:styleId="Appelnotedebasdep4">
    <w:name w:val="Appel note de bas de p.4"/>
    <w:rsid w:val="00296015"/>
    <w:rPr>
      <w:vertAlign w:val="superscript"/>
    </w:rPr>
  </w:style>
  <w:style w:type="character" w:styleId="Appelnotedebasdep">
    <w:name w:val="footnote reference"/>
    <w:basedOn w:val="Policepardfaut"/>
    <w:uiPriority w:val="99"/>
    <w:rsid w:val="00296015"/>
    <w:rPr>
      <w:vertAlign w:val="superscript"/>
    </w:rPr>
  </w:style>
  <w:style w:type="paragraph" w:customStyle="1" w:styleId="Titre50">
    <w:name w:val="Titre5"/>
    <w:basedOn w:val="Normal"/>
    <w:next w:val="Corpsdetexte"/>
    <w:rsid w:val="00296015"/>
    <w:pPr>
      <w:keepNext/>
      <w:spacing w:before="240" w:after="120"/>
    </w:pPr>
    <w:rPr>
      <w:rFonts w:ascii="Arial" w:eastAsia="Arial Unicode MS" w:hAnsi="Arial" w:cs="Arial Unicode MS"/>
      <w:sz w:val="28"/>
      <w:szCs w:val="28"/>
    </w:rPr>
  </w:style>
  <w:style w:type="paragraph" w:styleId="Corpsdetexte">
    <w:name w:val="Body Text"/>
    <w:basedOn w:val="Normal"/>
    <w:link w:val="CorpsdetexteCar"/>
    <w:uiPriority w:val="99"/>
    <w:rsid w:val="00296015"/>
    <w:pPr>
      <w:spacing w:after="120"/>
    </w:pPr>
  </w:style>
  <w:style w:type="character" w:customStyle="1" w:styleId="CorpsdetexteCar">
    <w:name w:val="Corps de texte Car"/>
    <w:basedOn w:val="Policepardfaut"/>
    <w:link w:val="Corpsdetexte"/>
    <w:uiPriority w:val="99"/>
    <w:semiHidden/>
    <w:rsid w:val="00E46F53"/>
    <w:rPr>
      <w:sz w:val="22"/>
      <w:szCs w:val="24"/>
      <w:lang w:eastAsia="zh-CN"/>
    </w:rPr>
  </w:style>
  <w:style w:type="paragraph" w:styleId="Liste">
    <w:name w:val="List"/>
    <w:basedOn w:val="Corpsdetexte"/>
    <w:uiPriority w:val="99"/>
    <w:rsid w:val="00296015"/>
    <w:rPr>
      <w:rFonts w:ascii="Trebuchet MS" w:hAnsi="Trebuchet MS" w:cs="Trebuchet MS"/>
      <w:sz w:val="24"/>
    </w:rPr>
  </w:style>
  <w:style w:type="paragraph" w:styleId="Lgende">
    <w:name w:val="caption"/>
    <w:basedOn w:val="Normal"/>
    <w:uiPriority w:val="35"/>
    <w:qFormat/>
    <w:rsid w:val="00296015"/>
    <w:pPr>
      <w:suppressLineNumbers/>
      <w:spacing w:before="120" w:after="120"/>
    </w:pPr>
    <w:rPr>
      <w:rFonts w:ascii="Trebuchet MS" w:hAnsi="Trebuchet MS"/>
      <w:i/>
      <w:iCs/>
      <w:sz w:val="24"/>
    </w:rPr>
  </w:style>
  <w:style w:type="paragraph" w:customStyle="1" w:styleId="Index">
    <w:name w:val="Index"/>
    <w:basedOn w:val="Normal"/>
    <w:rsid w:val="00296015"/>
    <w:pPr>
      <w:suppressLineNumbers/>
    </w:pPr>
    <w:rPr>
      <w:rFonts w:ascii="Trebuchet MS" w:hAnsi="Trebuchet MS" w:cs="Trebuchet MS"/>
      <w:sz w:val="24"/>
    </w:rPr>
  </w:style>
  <w:style w:type="paragraph" w:customStyle="1" w:styleId="Titre40">
    <w:name w:val="Titre4"/>
    <w:basedOn w:val="Normal"/>
    <w:next w:val="Corpsdetexte"/>
    <w:rsid w:val="00296015"/>
    <w:pPr>
      <w:keepNext/>
      <w:spacing w:before="240" w:after="120"/>
    </w:pPr>
    <w:rPr>
      <w:rFonts w:ascii="Arial" w:eastAsia="Arial Unicode MS" w:hAnsi="Arial" w:cs="Arial Unicode MS"/>
      <w:sz w:val="28"/>
      <w:szCs w:val="28"/>
    </w:rPr>
  </w:style>
  <w:style w:type="paragraph" w:customStyle="1" w:styleId="Lgende2">
    <w:name w:val="Légende2"/>
    <w:basedOn w:val="Normal"/>
    <w:rsid w:val="00296015"/>
    <w:pPr>
      <w:suppressLineNumbers/>
      <w:spacing w:before="120" w:after="120"/>
    </w:pPr>
    <w:rPr>
      <w:rFonts w:ascii="Trebuchet MS" w:hAnsi="Trebuchet MS" w:cs="Trebuchet MS"/>
      <w:i/>
      <w:iCs/>
      <w:sz w:val="24"/>
    </w:rPr>
  </w:style>
  <w:style w:type="paragraph" w:customStyle="1" w:styleId="Titre30">
    <w:name w:val="Titre3"/>
    <w:basedOn w:val="Normal"/>
    <w:next w:val="Corpsdetexte"/>
    <w:rsid w:val="00296015"/>
    <w:pPr>
      <w:keepNext/>
      <w:spacing w:before="240" w:after="120"/>
    </w:pPr>
    <w:rPr>
      <w:rFonts w:ascii="Arial" w:eastAsia="Arial Unicode MS" w:hAnsi="Arial" w:cs="Arial Unicode MS"/>
      <w:sz w:val="28"/>
      <w:szCs w:val="28"/>
    </w:rPr>
  </w:style>
  <w:style w:type="paragraph" w:customStyle="1" w:styleId="Titre20">
    <w:name w:val="Titre2"/>
    <w:basedOn w:val="Normal"/>
    <w:next w:val="Corpsdetexte"/>
    <w:rsid w:val="00296015"/>
    <w:pPr>
      <w:keepNext/>
      <w:spacing w:before="240" w:after="120"/>
    </w:pPr>
    <w:rPr>
      <w:rFonts w:ascii="Arial" w:eastAsia="Arial Unicode MS" w:hAnsi="Arial" w:cs="Arial Unicode MS"/>
      <w:sz w:val="28"/>
      <w:szCs w:val="28"/>
    </w:rPr>
  </w:style>
  <w:style w:type="paragraph" w:customStyle="1" w:styleId="Titre10">
    <w:name w:val="Titre1"/>
    <w:basedOn w:val="Normal"/>
    <w:next w:val="Corpsdetexte"/>
    <w:rsid w:val="00296015"/>
    <w:pPr>
      <w:jc w:val="center"/>
    </w:pPr>
    <w:rPr>
      <w:b/>
      <w:bCs/>
      <w:sz w:val="48"/>
      <w:u w:val="single"/>
    </w:rPr>
  </w:style>
  <w:style w:type="paragraph" w:customStyle="1" w:styleId="Lgende1">
    <w:name w:val="Légende1"/>
    <w:basedOn w:val="Normal"/>
    <w:rsid w:val="00296015"/>
    <w:pPr>
      <w:suppressLineNumbers/>
      <w:spacing w:before="120" w:after="120"/>
    </w:pPr>
    <w:rPr>
      <w:rFonts w:ascii="Trebuchet MS" w:hAnsi="Trebuchet MS" w:cs="Trebuchet MS"/>
      <w:i/>
      <w:iCs/>
      <w:sz w:val="24"/>
    </w:rPr>
  </w:style>
  <w:style w:type="paragraph" w:customStyle="1" w:styleId="titre">
    <w:name w:val="titre"/>
    <w:basedOn w:val="Normal"/>
    <w:rsid w:val="00296015"/>
    <w:pPr>
      <w:spacing w:before="280" w:after="280"/>
    </w:pPr>
  </w:style>
  <w:style w:type="paragraph" w:styleId="NormalWeb">
    <w:name w:val="Normal (Web)"/>
    <w:basedOn w:val="Normal"/>
    <w:uiPriority w:val="99"/>
    <w:rsid w:val="00296015"/>
    <w:pPr>
      <w:spacing w:before="280" w:after="280"/>
    </w:pPr>
  </w:style>
  <w:style w:type="paragraph" w:customStyle="1" w:styleId="ParagrapheIntermdiaire">
    <w:name w:val="_ParagrapheIntermédiaire"/>
    <w:basedOn w:val="Corpsdetexte"/>
    <w:rsid w:val="00296015"/>
    <w:pPr>
      <w:spacing w:before="240" w:after="0"/>
    </w:pPr>
    <w:rPr>
      <w:szCs w:val="20"/>
    </w:rPr>
  </w:style>
  <w:style w:type="paragraph" w:customStyle="1" w:styleId="Question">
    <w:name w:val="_Question"/>
    <w:basedOn w:val="Normal"/>
    <w:rsid w:val="00296015"/>
    <w:pPr>
      <w:spacing w:before="120"/>
    </w:pPr>
  </w:style>
  <w:style w:type="paragraph" w:customStyle="1" w:styleId="Corpsdetexte21">
    <w:name w:val="Corps de texte 21"/>
    <w:basedOn w:val="Normal"/>
    <w:rsid w:val="00296015"/>
    <w:pPr>
      <w:spacing w:after="120" w:line="480" w:lineRule="auto"/>
    </w:pPr>
  </w:style>
  <w:style w:type="paragraph" w:styleId="En-tte">
    <w:name w:val="header"/>
    <w:aliases w:val="Car"/>
    <w:basedOn w:val="Normal"/>
    <w:link w:val="En-tteCar"/>
    <w:uiPriority w:val="99"/>
    <w:rsid w:val="00296015"/>
  </w:style>
  <w:style w:type="character" w:styleId="CodeHTML">
    <w:name w:val="HTML Code"/>
    <w:basedOn w:val="Policepardfaut"/>
    <w:uiPriority w:val="99"/>
    <w:unhideWhenUsed/>
    <w:rsid w:val="00BD6D9E"/>
    <w:rPr>
      <w:rFonts w:ascii="Courier New" w:hAnsi="Courier New"/>
      <w:sz w:val="20"/>
    </w:rPr>
  </w:style>
  <w:style w:type="paragraph" w:customStyle="1" w:styleId="Normalcentr1">
    <w:name w:val="Normal centré1"/>
    <w:basedOn w:val="Normal"/>
    <w:rsid w:val="00296015"/>
    <w:pPr>
      <w:ind w:left="635" w:right="635"/>
      <w:jc w:val="center"/>
    </w:pPr>
  </w:style>
  <w:style w:type="paragraph" w:styleId="Sansinterligne">
    <w:name w:val="No Spacing"/>
    <w:uiPriority w:val="1"/>
    <w:qFormat/>
    <w:rsid w:val="00296015"/>
    <w:pPr>
      <w:suppressAutoHyphens/>
      <w:spacing w:line="360" w:lineRule="auto"/>
      <w:jc w:val="both"/>
    </w:pPr>
    <w:rPr>
      <w:rFonts w:ascii="Calibri" w:hAnsi="Calibri" w:cs="Calibri"/>
      <w:sz w:val="22"/>
      <w:szCs w:val="22"/>
      <w:lang w:eastAsia="zh-CN"/>
    </w:rPr>
  </w:style>
  <w:style w:type="paragraph" w:styleId="Pieddepage">
    <w:name w:val="footer"/>
    <w:basedOn w:val="Normal"/>
    <w:link w:val="PieddepageCar"/>
    <w:uiPriority w:val="99"/>
    <w:rsid w:val="00296015"/>
  </w:style>
  <w:style w:type="character" w:customStyle="1" w:styleId="PieddepageCar">
    <w:name w:val="Pied de page Car"/>
    <w:basedOn w:val="Policepardfaut"/>
    <w:link w:val="Pieddepage"/>
    <w:uiPriority w:val="99"/>
    <w:semiHidden/>
    <w:rsid w:val="00E46F53"/>
    <w:rPr>
      <w:sz w:val="22"/>
      <w:szCs w:val="24"/>
      <w:lang w:eastAsia="zh-CN"/>
    </w:rPr>
  </w:style>
  <w:style w:type="paragraph" w:customStyle="1" w:styleId="PremierParagraphe">
    <w:name w:val="_PremierParagraphe"/>
    <w:basedOn w:val="Corpsdetexte"/>
    <w:next w:val="ParagrapheIntermdiaire"/>
    <w:rsid w:val="00296015"/>
    <w:pPr>
      <w:spacing w:before="720" w:after="0"/>
    </w:pPr>
    <w:rPr>
      <w:szCs w:val="20"/>
    </w:rPr>
  </w:style>
  <w:style w:type="paragraph" w:styleId="PrformatHTML">
    <w:name w:val="HTML Preformatted"/>
    <w:basedOn w:val="Normal"/>
    <w:link w:val="PrformatHTMLCar"/>
    <w:uiPriority w:val="99"/>
    <w:rsid w:val="00296015"/>
    <w:rPr>
      <w:rFonts w:ascii="Arial Unicode MS" w:eastAsia="Arial Unicode MS" w:hAnsi="Arial Unicode MS" w:cs="Arial Unicode MS"/>
      <w:sz w:val="20"/>
      <w:szCs w:val="20"/>
    </w:rPr>
  </w:style>
  <w:style w:type="character" w:customStyle="1" w:styleId="PrformatHTMLCar">
    <w:name w:val="Préformaté HTML Car"/>
    <w:basedOn w:val="Policepardfaut"/>
    <w:link w:val="PrformatHTML"/>
    <w:uiPriority w:val="99"/>
    <w:semiHidden/>
    <w:rsid w:val="00E46F53"/>
    <w:rPr>
      <w:rFonts w:ascii="Courier New" w:hAnsi="Courier New" w:cs="Courier New"/>
      <w:lang w:eastAsia="zh-CN"/>
    </w:rPr>
  </w:style>
  <w:style w:type="paragraph" w:customStyle="1" w:styleId="Tableau">
    <w:name w:val="Tableau"/>
    <w:rsid w:val="00296015"/>
    <w:pPr>
      <w:suppressAutoHyphens/>
      <w:spacing w:line="360" w:lineRule="auto"/>
      <w:jc w:val="both"/>
    </w:pPr>
    <w:rPr>
      <w:rFonts w:ascii="Calibri" w:hAnsi="Calibri" w:cs="Calibri"/>
      <w:sz w:val="22"/>
      <w:szCs w:val="22"/>
      <w:lang w:eastAsia="zh-CN"/>
    </w:rPr>
  </w:style>
  <w:style w:type="paragraph" w:customStyle="1" w:styleId="TitreTableau">
    <w:name w:val="Titre Tableau"/>
    <w:rsid w:val="00296015"/>
    <w:pPr>
      <w:suppressAutoHyphens/>
      <w:spacing w:line="276" w:lineRule="auto"/>
      <w:jc w:val="center"/>
    </w:pPr>
    <w:rPr>
      <w:rFonts w:ascii="Calibri" w:hAnsi="Calibri" w:cs="Calibri"/>
      <w:b/>
      <w:sz w:val="22"/>
      <w:szCs w:val="22"/>
      <w:lang w:eastAsia="zh-CN"/>
    </w:rPr>
  </w:style>
  <w:style w:type="paragraph" w:styleId="Textedebulles">
    <w:name w:val="Balloon Text"/>
    <w:basedOn w:val="Normal"/>
    <w:link w:val="TextedebullesCar"/>
    <w:uiPriority w:val="99"/>
    <w:rsid w:val="00296015"/>
    <w:pPr>
      <w:spacing w:line="100" w:lineRule="atLeast"/>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E46F53"/>
    <w:rPr>
      <w:rFonts w:ascii="Tahoma" w:hAnsi="Tahoma" w:cs="Tahoma"/>
      <w:sz w:val="16"/>
      <w:szCs w:val="16"/>
      <w:lang w:eastAsia="zh-CN"/>
    </w:rPr>
  </w:style>
  <w:style w:type="paragraph" w:styleId="Notedebasdepage">
    <w:name w:val="footnote text"/>
    <w:basedOn w:val="Normal"/>
    <w:link w:val="NotedebasdepageCar"/>
    <w:uiPriority w:val="99"/>
    <w:rsid w:val="00296015"/>
    <w:pPr>
      <w:spacing w:line="100" w:lineRule="atLeast"/>
    </w:pPr>
    <w:rPr>
      <w:sz w:val="24"/>
    </w:rPr>
  </w:style>
  <w:style w:type="character" w:customStyle="1" w:styleId="NotedebasdepageCar">
    <w:name w:val="Note de bas de page Car"/>
    <w:basedOn w:val="Policepardfaut"/>
    <w:link w:val="Notedebasdepage"/>
    <w:uiPriority w:val="99"/>
    <w:semiHidden/>
    <w:rsid w:val="00E46F53"/>
    <w:rPr>
      <w:lang w:eastAsia="zh-CN"/>
    </w:rPr>
  </w:style>
  <w:style w:type="paragraph" w:customStyle="1" w:styleId="Correction">
    <w:name w:val="Correction"/>
    <w:basedOn w:val="Corpsdetexte"/>
    <w:rsid w:val="00296015"/>
    <w:pPr>
      <w:spacing w:after="0"/>
    </w:pPr>
    <w:rPr>
      <w:color w:val="008000"/>
      <w:szCs w:val="22"/>
    </w:rPr>
  </w:style>
  <w:style w:type="paragraph" w:customStyle="1" w:styleId="Contenudetableau">
    <w:name w:val="Contenu de tableau"/>
    <w:basedOn w:val="Normal"/>
    <w:rsid w:val="00296015"/>
    <w:pPr>
      <w:suppressLineNumbers/>
    </w:pPr>
  </w:style>
  <w:style w:type="paragraph" w:customStyle="1" w:styleId="Titredetableau">
    <w:name w:val="Titre de tableau"/>
    <w:basedOn w:val="Contenudetableau"/>
    <w:rsid w:val="00296015"/>
    <w:pPr>
      <w:jc w:val="center"/>
    </w:pPr>
    <w:rPr>
      <w:b/>
      <w:bCs/>
    </w:rPr>
  </w:style>
  <w:style w:type="paragraph" w:customStyle="1" w:styleId="Contenuducadre">
    <w:name w:val="Contenu du cadre"/>
    <w:basedOn w:val="Corpsdetexte"/>
    <w:rsid w:val="00296015"/>
  </w:style>
  <w:style w:type="paragraph" w:customStyle="1" w:styleId="Grillemoyenne1-Accent21">
    <w:name w:val="Grille moyenne 1 - Accent 21"/>
    <w:basedOn w:val="Normal"/>
    <w:rsid w:val="00296015"/>
    <w:pPr>
      <w:ind w:left="720"/>
    </w:pPr>
  </w:style>
  <w:style w:type="paragraph" w:customStyle="1" w:styleId="Commentaire1">
    <w:name w:val="Commentaire1"/>
    <w:basedOn w:val="Normal"/>
    <w:rsid w:val="00296015"/>
    <w:rPr>
      <w:sz w:val="20"/>
      <w:szCs w:val="20"/>
    </w:rPr>
  </w:style>
  <w:style w:type="paragraph" w:styleId="Commentaire">
    <w:name w:val="annotation text"/>
    <w:basedOn w:val="Normal"/>
    <w:link w:val="CommentaireCar1"/>
    <w:uiPriority w:val="99"/>
    <w:semiHidden/>
    <w:rsid w:val="00432CE6"/>
    <w:rPr>
      <w:sz w:val="20"/>
      <w:szCs w:val="20"/>
    </w:rPr>
  </w:style>
  <w:style w:type="character" w:customStyle="1" w:styleId="CommentaireCar1">
    <w:name w:val="Commentaire Car1"/>
    <w:basedOn w:val="Policepardfaut"/>
    <w:link w:val="Commentaire"/>
    <w:uiPriority w:val="99"/>
    <w:semiHidden/>
    <w:rsid w:val="00E46F53"/>
    <w:rPr>
      <w:lang w:eastAsia="zh-CN"/>
    </w:rPr>
  </w:style>
  <w:style w:type="paragraph" w:styleId="Objetducommentaire">
    <w:name w:val="annotation subject"/>
    <w:basedOn w:val="Commentaire1"/>
    <w:next w:val="Commentaire1"/>
    <w:link w:val="ObjetducommentaireCar"/>
    <w:uiPriority w:val="99"/>
    <w:rsid w:val="00296015"/>
    <w:rPr>
      <w:b/>
      <w:bCs/>
    </w:rPr>
  </w:style>
  <w:style w:type="character" w:customStyle="1" w:styleId="ObjetducommentaireCar">
    <w:name w:val="Objet du commentaire Car"/>
    <w:basedOn w:val="CommentaireCar1"/>
    <w:link w:val="Objetducommentaire"/>
    <w:uiPriority w:val="99"/>
    <w:semiHidden/>
    <w:rsid w:val="00E46F53"/>
    <w:rPr>
      <w:b/>
      <w:bCs/>
    </w:rPr>
  </w:style>
  <w:style w:type="paragraph" w:customStyle="1" w:styleId="Commentaire2">
    <w:name w:val="Commentaire2"/>
    <w:basedOn w:val="Normal"/>
    <w:rsid w:val="00296015"/>
    <w:rPr>
      <w:sz w:val="20"/>
      <w:szCs w:val="20"/>
    </w:rPr>
  </w:style>
  <w:style w:type="paragraph" w:customStyle="1" w:styleId="Commentaire3">
    <w:name w:val="Commentaire3"/>
    <w:basedOn w:val="Normal"/>
    <w:rsid w:val="00296015"/>
    <w:rPr>
      <w:sz w:val="20"/>
      <w:szCs w:val="20"/>
    </w:rPr>
  </w:style>
  <w:style w:type="table" w:styleId="Grilledutableau">
    <w:name w:val="Table Grid"/>
    <w:basedOn w:val="TableauNormal"/>
    <w:uiPriority w:val="59"/>
    <w:rsid w:val="00573E5B"/>
    <w:pPr>
      <w:suppressAutoHyphens/>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arquedecommentaire">
    <w:name w:val="annotation reference"/>
    <w:basedOn w:val="Policepardfaut"/>
    <w:uiPriority w:val="99"/>
    <w:semiHidden/>
    <w:rsid w:val="00432CE6"/>
    <w:rPr>
      <w:sz w:val="16"/>
    </w:rPr>
  </w:style>
  <w:style w:type="paragraph" w:styleId="Rvision">
    <w:name w:val="Revision"/>
    <w:hidden/>
    <w:uiPriority w:val="99"/>
    <w:semiHidden/>
    <w:rsid w:val="00851FB4"/>
    <w:rPr>
      <w:sz w:val="22"/>
      <w:szCs w:val="24"/>
      <w:lang w:eastAsia="zh-CN"/>
    </w:rPr>
  </w:style>
  <w:style w:type="paragraph" w:customStyle="1" w:styleId="Document">
    <w:name w:val="_Document"/>
    <w:basedOn w:val="Normal"/>
    <w:link w:val="DocumentCar"/>
    <w:rsid w:val="003D3E20"/>
    <w:pPr>
      <w:spacing w:before="60" w:line="240" w:lineRule="auto"/>
      <w:ind w:left="2268" w:hanging="1701"/>
    </w:pPr>
    <w:rPr>
      <w:rFonts w:eastAsia="SimSun"/>
      <w:sz w:val="24"/>
      <w:lang w:eastAsia="fr-FR"/>
    </w:rPr>
  </w:style>
  <w:style w:type="character" w:customStyle="1" w:styleId="En-tteCar">
    <w:name w:val="En-tête Car"/>
    <w:aliases w:val="Car Car2"/>
    <w:link w:val="En-tte"/>
    <w:locked/>
    <w:rsid w:val="003D3E20"/>
    <w:rPr>
      <w:sz w:val="24"/>
      <w:lang w:eastAsia="zh-CN"/>
    </w:rPr>
  </w:style>
  <w:style w:type="paragraph" w:customStyle="1" w:styleId="NumroScript">
    <w:name w:val="_NuméroScript"/>
    <w:basedOn w:val="Normal"/>
    <w:autoRedefine/>
    <w:rsid w:val="0037155C"/>
    <w:pPr>
      <w:numPr>
        <w:numId w:val="20"/>
      </w:numPr>
      <w:suppressAutoHyphens w:val="0"/>
      <w:spacing w:before="60" w:after="60" w:line="240" w:lineRule="auto"/>
      <w:jc w:val="left"/>
    </w:pPr>
    <w:rPr>
      <w:rFonts w:ascii="Arial" w:hAnsi="Arial"/>
      <w:lang w:eastAsia="fr-FR"/>
    </w:rPr>
  </w:style>
  <w:style w:type="paragraph" w:customStyle="1" w:styleId="Puce">
    <w:name w:val="_Puce"/>
    <w:basedOn w:val="ParagrapheIntermdiaire"/>
    <w:autoRedefine/>
    <w:rsid w:val="00CA5EDC"/>
    <w:pPr>
      <w:numPr>
        <w:numId w:val="21"/>
      </w:numPr>
      <w:tabs>
        <w:tab w:val="clear" w:pos="720"/>
      </w:tabs>
      <w:spacing w:before="60" w:after="120" w:line="300" w:lineRule="exact"/>
      <w:ind w:left="568" w:hanging="284"/>
    </w:pPr>
    <w:rPr>
      <w:rFonts w:ascii="Arial" w:hAnsi="Arial"/>
      <w:szCs w:val="22"/>
      <w:lang w:eastAsia="fr-FR"/>
    </w:rPr>
  </w:style>
  <w:style w:type="character" w:customStyle="1" w:styleId="citation">
    <w:name w:val="citation"/>
    <w:basedOn w:val="Policepardfaut"/>
    <w:rsid w:val="006F5FD2"/>
    <w:rPr>
      <w:rFonts w:cs="Times New Roman"/>
    </w:rPr>
  </w:style>
  <w:style w:type="character" w:customStyle="1" w:styleId="lang-en">
    <w:name w:val="lang-en"/>
    <w:basedOn w:val="Policepardfaut"/>
    <w:rsid w:val="00E165A6"/>
    <w:rPr>
      <w:rFonts w:cs="Times New Roman"/>
    </w:rPr>
  </w:style>
  <w:style w:type="paragraph" w:customStyle="1" w:styleId="Dossier">
    <w:name w:val="_Dossier"/>
    <w:basedOn w:val="En-tte"/>
    <w:rsid w:val="00B27BA9"/>
    <w:pPr>
      <w:tabs>
        <w:tab w:val="right" w:pos="8930"/>
        <w:tab w:val="right" w:pos="9639"/>
      </w:tabs>
      <w:suppressAutoHyphens w:val="0"/>
      <w:spacing w:before="120" w:line="240" w:lineRule="auto"/>
      <w:ind w:left="2268" w:hanging="1843"/>
      <w:jc w:val="left"/>
    </w:pPr>
    <w:rPr>
      <w:rFonts w:ascii="Arial" w:hAnsi="Arial"/>
      <w:szCs w:val="20"/>
      <w:lang w:eastAsia="fr-FR"/>
    </w:rPr>
  </w:style>
  <w:style w:type="character" w:customStyle="1" w:styleId="StyleRelation10ptNonGrasCar">
    <w:name w:val="Style _Relation + 10 pt Non Gras Car"/>
    <w:uiPriority w:val="99"/>
    <w:rsid w:val="00ED0893"/>
    <w:rPr>
      <w:b/>
      <w:sz w:val="24"/>
      <w:lang w:val="fr-FR" w:eastAsia="fr-FR"/>
    </w:rPr>
  </w:style>
  <w:style w:type="paragraph" w:customStyle="1" w:styleId="DernierParagraphe">
    <w:name w:val="_DernierParagraphe"/>
    <w:basedOn w:val="Normal"/>
    <w:link w:val="DernierParagrapheCar"/>
    <w:autoRedefine/>
    <w:uiPriority w:val="99"/>
    <w:rsid w:val="00ED0893"/>
    <w:pPr>
      <w:ind w:right="-1"/>
    </w:pPr>
    <w:rPr>
      <w:rFonts w:ascii="Arial" w:hAnsi="Arial"/>
      <w:szCs w:val="20"/>
    </w:rPr>
  </w:style>
  <w:style w:type="character" w:customStyle="1" w:styleId="DernierParagrapheCar">
    <w:name w:val="_DernierParagraphe Car"/>
    <w:link w:val="DernierParagraphe"/>
    <w:uiPriority w:val="99"/>
    <w:locked/>
    <w:rsid w:val="00ED0893"/>
    <w:rPr>
      <w:rFonts w:ascii="Arial" w:hAnsi="Arial"/>
      <w:sz w:val="22"/>
    </w:rPr>
  </w:style>
  <w:style w:type="paragraph" w:styleId="Paragraphedeliste">
    <w:name w:val="List Paragraph"/>
    <w:basedOn w:val="Normal"/>
    <w:uiPriority w:val="72"/>
    <w:rsid w:val="00D13282"/>
    <w:pPr>
      <w:ind w:left="720"/>
      <w:contextualSpacing/>
    </w:pPr>
  </w:style>
  <w:style w:type="paragraph" w:customStyle="1" w:styleId="Gdmath">
    <w:name w:val="Gdmath"/>
    <w:basedOn w:val="Document"/>
    <w:link w:val="GdmathCar"/>
    <w:rsid w:val="00C92E37"/>
    <w:rPr>
      <w:color w:val="000000"/>
      <w:szCs w:val="22"/>
    </w:rPr>
  </w:style>
  <w:style w:type="character" w:customStyle="1" w:styleId="DocumentCar">
    <w:name w:val="_Document Car"/>
    <w:basedOn w:val="Policepardfaut"/>
    <w:link w:val="Document"/>
    <w:rsid w:val="00C92E37"/>
    <w:rPr>
      <w:rFonts w:eastAsia="SimSun"/>
      <w:sz w:val="24"/>
      <w:szCs w:val="24"/>
    </w:rPr>
  </w:style>
  <w:style w:type="character" w:customStyle="1" w:styleId="GdmathCar">
    <w:name w:val="Gdmath Car"/>
    <w:basedOn w:val="DocumentCar"/>
    <w:link w:val="Gdmath"/>
    <w:rsid w:val="00C92E37"/>
    <w:rPr>
      <w:color w:val="000000"/>
      <w:szCs w:val="22"/>
    </w:rPr>
  </w:style>
  <w:style w:type="paragraph" w:styleId="Date">
    <w:name w:val="Date"/>
    <w:basedOn w:val="Normal"/>
    <w:next w:val="Normal"/>
    <w:link w:val="DateCar"/>
    <w:rsid w:val="003726FA"/>
  </w:style>
  <w:style w:type="character" w:customStyle="1" w:styleId="DateCar">
    <w:name w:val="Date Car"/>
    <w:basedOn w:val="Policepardfaut"/>
    <w:link w:val="Date"/>
    <w:rsid w:val="003726FA"/>
    <w:rPr>
      <w:sz w:val="22"/>
      <w:szCs w:val="24"/>
      <w:lang w:eastAsia="zh-CN"/>
    </w:rPr>
  </w:style>
</w:styles>
</file>

<file path=word/webSettings.xml><?xml version="1.0" encoding="utf-8"?>
<w:webSettings xmlns:r="http://schemas.openxmlformats.org/officeDocument/2006/relationships" xmlns:w="http://schemas.openxmlformats.org/wordprocessingml/2006/main">
  <w:divs>
    <w:div w:id="117143467">
      <w:marLeft w:val="0"/>
      <w:marRight w:val="0"/>
      <w:marTop w:val="0"/>
      <w:marBottom w:val="0"/>
      <w:divBdr>
        <w:top w:val="none" w:sz="0" w:space="0" w:color="auto"/>
        <w:left w:val="none" w:sz="0" w:space="0" w:color="auto"/>
        <w:bottom w:val="none" w:sz="0" w:space="0" w:color="auto"/>
        <w:right w:val="none" w:sz="0" w:space="0" w:color="auto"/>
      </w:divBdr>
    </w:div>
    <w:div w:id="117143471">
      <w:marLeft w:val="0"/>
      <w:marRight w:val="0"/>
      <w:marTop w:val="0"/>
      <w:marBottom w:val="0"/>
      <w:divBdr>
        <w:top w:val="none" w:sz="0" w:space="0" w:color="auto"/>
        <w:left w:val="none" w:sz="0" w:space="0" w:color="auto"/>
        <w:bottom w:val="none" w:sz="0" w:space="0" w:color="auto"/>
        <w:right w:val="none" w:sz="0" w:space="0" w:color="auto"/>
      </w:divBdr>
    </w:div>
    <w:div w:id="117143473">
      <w:marLeft w:val="0"/>
      <w:marRight w:val="0"/>
      <w:marTop w:val="0"/>
      <w:marBottom w:val="0"/>
      <w:divBdr>
        <w:top w:val="none" w:sz="0" w:space="0" w:color="auto"/>
        <w:left w:val="none" w:sz="0" w:space="0" w:color="auto"/>
        <w:bottom w:val="none" w:sz="0" w:space="0" w:color="auto"/>
        <w:right w:val="none" w:sz="0" w:space="0" w:color="auto"/>
      </w:divBdr>
      <w:divsChild>
        <w:div w:id="117143499">
          <w:marLeft w:val="720"/>
          <w:marRight w:val="720"/>
          <w:marTop w:val="100"/>
          <w:marBottom w:val="100"/>
          <w:divBdr>
            <w:top w:val="none" w:sz="0" w:space="0" w:color="auto"/>
            <w:left w:val="none" w:sz="0" w:space="0" w:color="auto"/>
            <w:bottom w:val="none" w:sz="0" w:space="0" w:color="auto"/>
            <w:right w:val="none" w:sz="0" w:space="0" w:color="auto"/>
          </w:divBdr>
          <w:divsChild>
            <w:div w:id="117143466">
              <w:marLeft w:val="720"/>
              <w:marRight w:val="720"/>
              <w:marTop w:val="100"/>
              <w:marBottom w:val="100"/>
              <w:divBdr>
                <w:top w:val="none" w:sz="0" w:space="0" w:color="auto"/>
                <w:left w:val="single" w:sz="12" w:space="5" w:color="999999"/>
                <w:bottom w:val="none" w:sz="0" w:space="0" w:color="auto"/>
                <w:right w:val="none" w:sz="0" w:space="0" w:color="auto"/>
              </w:divBdr>
            </w:div>
            <w:div w:id="117143529">
              <w:marLeft w:val="720"/>
              <w:marRight w:val="720"/>
              <w:marTop w:val="100"/>
              <w:marBottom w:val="100"/>
              <w:divBdr>
                <w:top w:val="none" w:sz="0" w:space="0" w:color="auto"/>
                <w:left w:val="single" w:sz="12" w:space="5" w:color="999999"/>
                <w:bottom w:val="none" w:sz="0" w:space="0" w:color="auto"/>
                <w:right w:val="none" w:sz="0" w:space="0" w:color="auto"/>
              </w:divBdr>
            </w:div>
          </w:divsChild>
        </w:div>
      </w:divsChild>
    </w:div>
    <w:div w:id="117143474">
      <w:marLeft w:val="0"/>
      <w:marRight w:val="0"/>
      <w:marTop w:val="0"/>
      <w:marBottom w:val="0"/>
      <w:divBdr>
        <w:top w:val="none" w:sz="0" w:space="0" w:color="auto"/>
        <w:left w:val="none" w:sz="0" w:space="0" w:color="auto"/>
        <w:bottom w:val="none" w:sz="0" w:space="0" w:color="auto"/>
        <w:right w:val="none" w:sz="0" w:space="0" w:color="auto"/>
      </w:divBdr>
    </w:div>
    <w:div w:id="117143477">
      <w:marLeft w:val="0"/>
      <w:marRight w:val="0"/>
      <w:marTop w:val="0"/>
      <w:marBottom w:val="0"/>
      <w:divBdr>
        <w:top w:val="none" w:sz="0" w:space="0" w:color="auto"/>
        <w:left w:val="none" w:sz="0" w:space="0" w:color="auto"/>
        <w:bottom w:val="none" w:sz="0" w:space="0" w:color="auto"/>
        <w:right w:val="none" w:sz="0" w:space="0" w:color="auto"/>
      </w:divBdr>
    </w:div>
    <w:div w:id="117143479">
      <w:marLeft w:val="0"/>
      <w:marRight w:val="0"/>
      <w:marTop w:val="0"/>
      <w:marBottom w:val="0"/>
      <w:divBdr>
        <w:top w:val="none" w:sz="0" w:space="0" w:color="auto"/>
        <w:left w:val="none" w:sz="0" w:space="0" w:color="auto"/>
        <w:bottom w:val="none" w:sz="0" w:space="0" w:color="auto"/>
        <w:right w:val="none" w:sz="0" w:space="0" w:color="auto"/>
      </w:divBdr>
    </w:div>
    <w:div w:id="117143481">
      <w:marLeft w:val="0"/>
      <w:marRight w:val="0"/>
      <w:marTop w:val="0"/>
      <w:marBottom w:val="0"/>
      <w:divBdr>
        <w:top w:val="none" w:sz="0" w:space="0" w:color="auto"/>
        <w:left w:val="none" w:sz="0" w:space="0" w:color="auto"/>
        <w:bottom w:val="none" w:sz="0" w:space="0" w:color="auto"/>
        <w:right w:val="none" w:sz="0" w:space="0" w:color="auto"/>
      </w:divBdr>
    </w:div>
    <w:div w:id="117143482">
      <w:marLeft w:val="0"/>
      <w:marRight w:val="0"/>
      <w:marTop w:val="0"/>
      <w:marBottom w:val="0"/>
      <w:divBdr>
        <w:top w:val="none" w:sz="0" w:space="0" w:color="auto"/>
        <w:left w:val="none" w:sz="0" w:space="0" w:color="auto"/>
        <w:bottom w:val="none" w:sz="0" w:space="0" w:color="auto"/>
        <w:right w:val="none" w:sz="0" w:space="0" w:color="auto"/>
      </w:divBdr>
    </w:div>
    <w:div w:id="117143483">
      <w:marLeft w:val="0"/>
      <w:marRight w:val="0"/>
      <w:marTop w:val="0"/>
      <w:marBottom w:val="0"/>
      <w:divBdr>
        <w:top w:val="none" w:sz="0" w:space="0" w:color="auto"/>
        <w:left w:val="none" w:sz="0" w:space="0" w:color="auto"/>
        <w:bottom w:val="none" w:sz="0" w:space="0" w:color="auto"/>
        <w:right w:val="none" w:sz="0" w:space="0" w:color="auto"/>
      </w:divBdr>
    </w:div>
    <w:div w:id="117143485">
      <w:marLeft w:val="0"/>
      <w:marRight w:val="0"/>
      <w:marTop w:val="0"/>
      <w:marBottom w:val="0"/>
      <w:divBdr>
        <w:top w:val="none" w:sz="0" w:space="0" w:color="auto"/>
        <w:left w:val="none" w:sz="0" w:space="0" w:color="auto"/>
        <w:bottom w:val="none" w:sz="0" w:space="0" w:color="auto"/>
        <w:right w:val="none" w:sz="0" w:space="0" w:color="auto"/>
      </w:divBdr>
    </w:div>
    <w:div w:id="117143487">
      <w:marLeft w:val="0"/>
      <w:marRight w:val="0"/>
      <w:marTop w:val="0"/>
      <w:marBottom w:val="0"/>
      <w:divBdr>
        <w:top w:val="none" w:sz="0" w:space="0" w:color="auto"/>
        <w:left w:val="none" w:sz="0" w:space="0" w:color="auto"/>
        <w:bottom w:val="none" w:sz="0" w:space="0" w:color="auto"/>
        <w:right w:val="none" w:sz="0" w:space="0" w:color="auto"/>
      </w:divBdr>
    </w:div>
    <w:div w:id="117143488">
      <w:marLeft w:val="0"/>
      <w:marRight w:val="0"/>
      <w:marTop w:val="0"/>
      <w:marBottom w:val="0"/>
      <w:divBdr>
        <w:top w:val="none" w:sz="0" w:space="0" w:color="auto"/>
        <w:left w:val="none" w:sz="0" w:space="0" w:color="auto"/>
        <w:bottom w:val="none" w:sz="0" w:space="0" w:color="auto"/>
        <w:right w:val="none" w:sz="0" w:space="0" w:color="auto"/>
      </w:divBdr>
    </w:div>
    <w:div w:id="117143493">
      <w:marLeft w:val="0"/>
      <w:marRight w:val="0"/>
      <w:marTop w:val="0"/>
      <w:marBottom w:val="0"/>
      <w:divBdr>
        <w:top w:val="none" w:sz="0" w:space="0" w:color="auto"/>
        <w:left w:val="none" w:sz="0" w:space="0" w:color="auto"/>
        <w:bottom w:val="none" w:sz="0" w:space="0" w:color="auto"/>
        <w:right w:val="none" w:sz="0" w:space="0" w:color="auto"/>
      </w:divBdr>
    </w:div>
    <w:div w:id="117143494">
      <w:marLeft w:val="0"/>
      <w:marRight w:val="0"/>
      <w:marTop w:val="0"/>
      <w:marBottom w:val="0"/>
      <w:divBdr>
        <w:top w:val="none" w:sz="0" w:space="0" w:color="auto"/>
        <w:left w:val="none" w:sz="0" w:space="0" w:color="auto"/>
        <w:bottom w:val="none" w:sz="0" w:space="0" w:color="auto"/>
        <w:right w:val="none" w:sz="0" w:space="0" w:color="auto"/>
      </w:divBdr>
    </w:div>
    <w:div w:id="117143496">
      <w:marLeft w:val="0"/>
      <w:marRight w:val="0"/>
      <w:marTop w:val="0"/>
      <w:marBottom w:val="0"/>
      <w:divBdr>
        <w:top w:val="none" w:sz="0" w:space="0" w:color="auto"/>
        <w:left w:val="none" w:sz="0" w:space="0" w:color="auto"/>
        <w:bottom w:val="none" w:sz="0" w:space="0" w:color="auto"/>
        <w:right w:val="none" w:sz="0" w:space="0" w:color="auto"/>
      </w:divBdr>
    </w:div>
    <w:div w:id="117143497">
      <w:marLeft w:val="0"/>
      <w:marRight w:val="0"/>
      <w:marTop w:val="0"/>
      <w:marBottom w:val="0"/>
      <w:divBdr>
        <w:top w:val="none" w:sz="0" w:space="0" w:color="auto"/>
        <w:left w:val="none" w:sz="0" w:space="0" w:color="auto"/>
        <w:bottom w:val="none" w:sz="0" w:space="0" w:color="auto"/>
        <w:right w:val="none" w:sz="0" w:space="0" w:color="auto"/>
      </w:divBdr>
    </w:div>
    <w:div w:id="117143498">
      <w:marLeft w:val="0"/>
      <w:marRight w:val="0"/>
      <w:marTop w:val="0"/>
      <w:marBottom w:val="0"/>
      <w:divBdr>
        <w:top w:val="none" w:sz="0" w:space="0" w:color="auto"/>
        <w:left w:val="none" w:sz="0" w:space="0" w:color="auto"/>
        <w:bottom w:val="none" w:sz="0" w:space="0" w:color="auto"/>
        <w:right w:val="none" w:sz="0" w:space="0" w:color="auto"/>
      </w:divBdr>
    </w:div>
    <w:div w:id="117143500">
      <w:marLeft w:val="0"/>
      <w:marRight w:val="0"/>
      <w:marTop w:val="0"/>
      <w:marBottom w:val="0"/>
      <w:divBdr>
        <w:top w:val="none" w:sz="0" w:space="0" w:color="auto"/>
        <w:left w:val="none" w:sz="0" w:space="0" w:color="auto"/>
        <w:bottom w:val="none" w:sz="0" w:space="0" w:color="auto"/>
        <w:right w:val="none" w:sz="0" w:space="0" w:color="auto"/>
      </w:divBdr>
    </w:div>
    <w:div w:id="117143501">
      <w:marLeft w:val="0"/>
      <w:marRight w:val="0"/>
      <w:marTop w:val="0"/>
      <w:marBottom w:val="0"/>
      <w:divBdr>
        <w:top w:val="none" w:sz="0" w:space="0" w:color="auto"/>
        <w:left w:val="none" w:sz="0" w:space="0" w:color="auto"/>
        <w:bottom w:val="none" w:sz="0" w:space="0" w:color="auto"/>
        <w:right w:val="none" w:sz="0" w:space="0" w:color="auto"/>
      </w:divBdr>
    </w:div>
    <w:div w:id="117143504">
      <w:marLeft w:val="0"/>
      <w:marRight w:val="0"/>
      <w:marTop w:val="0"/>
      <w:marBottom w:val="0"/>
      <w:divBdr>
        <w:top w:val="none" w:sz="0" w:space="0" w:color="auto"/>
        <w:left w:val="none" w:sz="0" w:space="0" w:color="auto"/>
        <w:bottom w:val="none" w:sz="0" w:space="0" w:color="auto"/>
        <w:right w:val="none" w:sz="0" w:space="0" w:color="auto"/>
      </w:divBdr>
    </w:div>
    <w:div w:id="117143505">
      <w:marLeft w:val="0"/>
      <w:marRight w:val="0"/>
      <w:marTop w:val="0"/>
      <w:marBottom w:val="0"/>
      <w:divBdr>
        <w:top w:val="none" w:sz="0" w:space="0" w:color="auto"/>
        <w:left w:val="none" w:sz="0" w:space="0" w:color="auto"/>
        <w:bottom w:val="none" w:sz="0" w:space="0" w:color="auto"/>
        <w:right w:val="none" w:sz="0" w:space="0" w:color="auto"/>
      </w:divBdr>
    </w:div>
    <w:div w:id="117143507">
      <w:marLeft w:val="0"/>
      <w:marRight w:val="0"/>
      <w:marTop w:val="0"/>
      <w:marBottom w:val="0"/>
      <w:divBdr>
        <w:top w:val="none" w:sz="0" w:space="0" w:color="auto"/>
        <w:left w:val="none" w:sz="0" w:space="0" w:color="auto"/>
        <w:bottom w:val="none" w:sz="0" w:space="0" w:color="auto"/>
        <w:right w:val="none" w:sz="0" w:space="0" w:color="auto"/>
      </w:divBdr>
    </w:div>
    <w:div w:id="117143511">
      <w:marLeft w:val="0"/>
      <w:marRight w:val="0"/>
      <w:marTop w:val="0"/>
      <w:marBottom w:val="0"/>
      <w:divBdr>
        <w:top w:val="none" w:sz="0" w:space="0" w:color="auto"/>
        <w:left w:val="none" w:sz="0" w:space="0" w:color="auto"/>
        <w:bottom w:val="none" w:sz="0" w:space="0" w:color="auto"/>
        <w:right w:val="none" w:sz="0" w:space="0" w:color="auto"/>
      </w:divBdr>
      <w:divsChild>
        <w:div w:id="117143469">
          <w:marLeft w:val="0"/>
          <w:marRight w:val="0"/>
          <w:marTop w:val="0"/>
          <w:marBottom w:val="0"/>
          <w:divBdr>
            <w:top w:val="none" w:sz="0" w:space="0" w:color="auto"/>
            <w:left w:val="none" w:sz="0" w:space="0" w:color="auto"/>
            <w:bottom w:val="none" w:sz="0" w:space="0" w:color="auto"/>
            <w:right w:val="none" w:sz="0" w:space="0" w:color="auto"/>
          </w:divBdr>
        </w:div>
        <w:div w:id="117143470">
          <w:marLeft w:val="0"/>
          <w:marRight w:val="0"/>
          <w:marTop w:val="0"/>
          <w:marBottom w:val="0"/>
          <w:divBdr>
            <w:top w:val="none" w:sz="0" w:space="0" w:color="auto"/>
            <w:left w:val="none" w:sz="0" w:space="0" w:color="auto"/>
            <w:bottom w:val="none" w:sz="0" w:space="0" w:color="auto"/>
            <w:right w:val="none" w:sz="0" w:space="0" w:color="auto"/>
          </w:divBdr>
        </w:div>
        <w:div w:id="117143472">
          <w:marLeft w:val="0"/>
          <w:marRight w:val="0"/>
          <w:marTop w:val="0"/>
          <w:marBottom w:val="0"/>
          <w:divBdr>
            <w:top w:val="none" w:sz="0" w:space="0" w:color="auto"/>
            <w:left w:val="none" w:sz="0" w:space="0" w:color="auto"/>
            <w:bottom w:val="none" w:sz="0" w:space="0" w:color="auto"/>
            <w:right w:val="none" w:sz="0" w:space="0" w:color="auto"/>
          </w:divBdr>
        </w:div>
        <w:div w:id="117143475">
          <w:marLeft w:val="0"/>
          <w:marRight w:val="0"/>
          <w:marTop w:val="0"/>
          <w:marBottom w:val="0"/>
          <w:divBdr>
            <w:top w:val="none" w:sz="0" w:space="0" w:color="auto"/>
            <w:left w:val="none" w:sz="0" w:space="0" w:color="auto"/>
            <w:bottom w:val="none" w:sz="0" w:space="0" w:color="auto"/>
            <w:right w:val="none" w:sz="0" w:space="0" w:color="auto"/>
          </w:divBdr>
        </w:div>
        <w:div w:id="117143476">
          <w:marLeft w:val="0"/>
          <w:marRight w:val="0"/>
          <w:marTop w:val="0"/>
          <w:marBottom w:val="0"/>
          <w:divBdr>
            <w:top w:val="none" w:sz="0" w:space="0" w:color="auto"/>
            <w:left w:val="none" w:sz="0" w:space="0" w:color="auto"/>
            <w:bottom w:val="none" w:sz="0" w:space="0" w:color="auto"/>
            <w:right w:val="none" w:sz="0" w:space="0" w:color="auto"/>
          </w:divBdr>
        </w:div>
        <w:div w:id="117143478">
          <w:marLeft w:val="0"/>
          <w:marRight w:val="0"/>
          <w:marTop w:val="0"/>
          <w:marBottom w:val="0"/>
          <w:divBdr>
            <w:top w:val="none" w:sz="0" w:space="0" w:color="auto"/>
            <w:left w:val="none" w:sz="0" w:space="0" w:color="auto"/>
            <w:bottom w:val="none" w:sz="0" w:space="0" w:color="auto"/>
            <w:right w:val="none" w:sz="0" w:space="0" w:color="auto"/>
          </w:divBdr>
        </w:div>
        <w:div w:id="117143480">
          <w:marLeft w:val="0"/>
          <w:marRight w:val="0"/>
          <w:marTop w:val="0"/>
          <w:marBottom w:val="0"/>
          <w:divBdr>
            <w:top w:val="none" w:sz="0" w:space="0" w:color="auto"/>
            <w:left w:val="none" w:sz="0" w:space="0" w:color="auto"/>
            <w:bottom w:val="none" w:sz="0" w:space="0" w:color="auto"/>
            <w:right w:val="none" w:sz="0" w:space="0" w:color="auto"/>
          </w:divBdr>
        </w:div>
        <w:div w:id="117143484">
          <w:marLeft w:val="0"/>
          <w:marRight w:val="0"/>
          <w:marTop w:val="0"/>
          <w:marBottom w:val="0"/>
          <w:divBdr>
            <w:top w:val="none" w:sz="0" w:space="0" w:color="auto"/>
            <w:left w:val="none" w:sz="0" w:space="0" w:color="auto"/>
            <w:bottom w:val="none" w:sz="0" w:space="0" w:color="auto"/>
            <w:right w:val="none" w:sz="0" w:space="0" w:color="auto"/>
          </w:divBdr>
        </w:div>
        <w:div w:id="117143489">
          <w:marLeft w:val="0"/>
          <w:marRight w:val="0"/>
          <w:marTop w:val="0"/>
          <w:marBottom w:val="0"/>
          <w:divBdr>
            <w:top w:val="none" w:sz="0" w:space="0" w:color="auto"/>
            <w:left w:val="none" w:sz="0" w:space="0" w:color="auto"/>
            <w:bottom w:val="none" w:sz="0" w:space="0" w:color="auto"/>
            <w:right w:val="none" w:sz="0" w:space="0" w:color="auto"/>
          </w:divBdr>
        </w:div>
        <w:div w:id="117143490">
          <w:marLeft w:val="0"/>
          <w:marRight w:val="0"/>
          <w:marTop w:val="0"/>
          <w:marBottom w:val="0"/>
          <w:divBdr>
            <w:top w:val="none" w:sz="0" w:space="0" w:color="auto"/>
            <w:left w:val="none" w:sz="0" w:space="0" w:color="auto"/>
            <w:bottom w:val="none" w:sz="0" w:space="0" w:color="auto"/>
            <w:right w:val="none" w:sz="0" w:space="0" w:color="auto"/>
          </w:divBdr>
        </w:div>
        <w:div w:id="117143491">
          <w:marLeft w:val="0"/>
          <w:marRight w:val="0"/>
          <w:marTop w:val="0"/>
          <w:marBottom w:val="0"/>
          <w:divBdr>
            <w:top w:val="none" w:sz="0" w:space="0" w:color="auto"/>
            <w:left w:val="none" w:sz="0" w:space="0" w:color="auto"/>
            <w:bottom w:val="none" w:sz="0" w:space="0" w:color="auto"/>
            <w:right w:val="none" w:sz="0" w:space="0" w:color="auto"/>
          </w:divBdr>
        </w:div>
        <w:div w:id="117143492">
          <w:marLeft w:val="0"/>
          <w:marRight w:val="0"/>
          <w:marTop w:val="0"/>
          <w:marBottom w:val="0"/>
          <w:divBdr>
            <w:top w:val="none" w:sz="0" w:space="0" w:color="auto"/>
            <w:left w:val="none" w:sz="0" w:space="0" w:color="auto"/>
            <w:bottom w:val="none" w:sz="0" w:space="0" w:color="auto"/>
            <w:right w:val="none" w:sz="0" w:space="0" w:color="auto"/>
          </w:divBdr>
        </w:div>
        <w:div w:id="117143495">
          <w:marLeft w:val="0"/>
          <w:marRight w:val="0"/>
          <w:marTop w:val="0"/>
          <w:marBottom w:val="0"/>
          <w:divBdr>
            <w:top w:val="none" w:sz="0" w:space="0" w:color="auto"/>
            <w:left w:val="none" w:sz="0" w:space="0" w:color="auto"/>
            <w:bottom w:val="none" w:sz="0" w:space="0" w:color="auto"/>
            <w:right w:val="none" w:sz="0" w:space="0" w:color="auto"/>
          </w:divBdr>
        </w:div>
        <w:div w:id="117143502">
          <w:marLeft w:val="0"/>
          <w:marRight w:val="0"/>
          <w:marTop w:val="0"/>
          <w:marBottom w:val="0"/>
          <w:divBdr>
            <w:top w:val="none" w:sz="0" w:space="0" w:color="auto"/>
            <w:left w:val="none" w:sz="0" w:space="0" w:color="auto"/>
            <w:bottom w:val="none" w:sz="0" w:space="0" w:color="auto"/>
            <w:right w:val="none" w:sz="0" w:space="0" w:color="auto"/>
          </w:divBdr>
        </w:div>
        <w:div w:id="117143506">
          <w:marLeft w:val="0"/>
          <w:marRight w:val="0"/>
          <w:marTop w:val="0"/>
          <w:marBottom w:val="0"/>
          <w:divBdr>
            <w:top w:val="none" w:sz="0" w:space="0" w:color="auto"/>
            <w:left w:val="none" w:sz="0" w:space="0" w:color="auto"/>
            <w:bottom w:val="none" w:sz="0" w:space="0" w:color="auto"/>
            <w:right w:val="none" w:sz="0" w:space="0" w:color="auto"/>
          </w:divBdr>
        </w:div>
        <w:div w:id="117143509">
          <w:marLeft w:val="0"/>
          <w:marRight w:val="0"/>
          <w:marTop w:val="0"/>
          <w:marBottom w:val="0"/>
          <w:divBdr>
            <w:top w:val="none" w:sz="0" w:space="0" w:color="auto"/>
            <w:left w:val="none" w:sz="0" w:space="0" w:color="auto"/>
            <w:bottom w:val="none" w:sz="0" w:space="0" w:color="auto"/>
            <w:right w:val="none" w:sz="0" w:space="0" w:color="auto"/>
          </w:divBdr>
        </w:div>
        <w:div w:id="117143515">
          <w:marLeft w:val="0"/>
          <w:marRight w:val="0"/>
          <w:marTop w:val="0"/>
          <w:marBottom w:val="0"/>
          <w:divBdr>
            <w:top w:val="none" w:sz="0" w:space="0" w:color="auto"/>
            <w:left w:val="none" w:sz="0" w:space="0" w:color="auto"/>
            <w:bottom w:val="none" w:sz="0" w:space="0" w:color="auto"/>
            <w:right w:val="none" w:sz="0" w:space="0" w:color="auto"/>
          </w:divBdr>
        </w:div>
        <w:div w:id="117143518">
          <w:marLeft w:val="0"/>
          <w:marRight w:val="0"/>
          <w:marTop w:val="0"/>
          <w:marBottom w:val="0"/>
          <w:divBdr>
            <w:top w:val="none" w:sz="0" w:space="0" w:color="auto"/>
            <w:left w:val="none" w:sz="0" w:space="0" w:color="auto"/>
            <w:bottom w:val="none" w:sz="0" w:space="0" w:color="auto"/>
            <w:right w:val="none" w:sz="0" w:space="0" w:color="auto"/>
          </w:divBdr>
        </w:div>
        <w:div w:id="117143521">
          <w:marLeft w:val="0"/>
          <w:marRight w:val="0"/>
          <w:marTop w:val="0"/>
          <w:marBottom w:val="0"/>
          <w:divBdr>
            <w:top w:val="none" w:sz="0" w:space="0" w:color="auto"/>
            <w:left w:val="none" w:sz="0" w:space="0" w:color="auto"/>
            <w:bottom w:val="none" w:sz="0" w:space="0" w:color="auto"/>
            <w:right w:val="none" w:sz="0" w:space="0" w:color="auto"/>
          </w:divBdr>
        </w:div>
        <w:div w:id="117143522">
          <w:marLeft w:val="0"/>
          <w:marRight w:val="0"/>
          <w:marTop w:val="0"/>
          <w:marBottom w:val="0"/>
          <w:divBdr>
            <w:top w:val="none" w:sz="0" w:space="0" w:color="auto"/>
            <w:left w:val="none" w:sz="0" w:space="0" w:color="auto"/>
            <w:bottom w:val="none" w:sz="0" w:space="0" w:color="auto"/>
            <w:right w:val="none" w:sz="0" w:space="0" w:color="auto"/>
          </w:divBdr>
        </w:div>
        <w:div w:id="117143523">
          <w:marLeft w:val="0"/>
          <w:marRight w:val="0"/>
          <w:marTop w:val="0"/>
          <w:marBottom w:val="0"/>
          <w:divBdr>
            <w:top w:val="none" w:sz="0" w:space="0" w:color="auto"/>
            <w:left w:val="none" w:sz="0" w:space="0" w:color="auto"/>
            <w:bottom w:val="none" w:sz="0" w:space="0" w:color="auto"/>
            <w:right w:val="none" w:sz="0" w:space="0" w:color="auto"/>
          </w:divBdr>
        </w:div>
        <w:div w:id="117143524">
          <w:marLeft w:val="0"/>
          <w:marRight w:val="0"/>
          <w:marTop w:val="0"/>
          <w:marBottom w:val="0"/>
          <w:divBdr>
            <w:top w:val="none" w:sz="0" w:space="0" w:color="auto"/>
            <w:left w:val="none" w:sz="0" w:space="0" w:color="auto"/>
            <w:bottom w:val="none" w:sz="0" w:space="0" w:color="auto"/>
            <w:right w:val="none" w:sz="0" w:space="0" w:color="auto"/>
          </w:divBdr>
        </w:div>
        <w:div w:id="117143525">
          <w:marLeft w:val="0"/>
          <w:marRight w:val="0"/>
          <w:marTop w:val="0"/>
          <w:marBottom w:val="0"/>
          <w:divBdr>
            <w:top w:val="none" w:sz="0" w:space="0" w:color="auto"/>
            <w:left w:val="none" w:sz="0" w:space="0" w:color="auto"/>
            <w:bottom w:val="none" w:sz="0" w:space="0" w:color="auto"/>
            <w:right w:val="none" w:sz="0" w:space="0" w:color="auto"/>
          </w:divBdr>
        </w:div>
        <w:div w:id="117143526">
          <w:marLeft w:val="0"/>
          <w:marRight w:val="0"/>
          <w:marTop w:val="0"/>
          <w:marBottom w:val="0"/>
          <w:divBdr>
            <w:top w:val="none" w:sz="0" w:space="0" w:color="auto"/>
            <w:left w:val="none" w:sz="0" w:space="0" w:color="auto"/>
            <w:bottom w:val="none" w:sz="0" w:space="0" w:color="auto"/>
            <w:right w:val="none" w:sz="0" w:space="0" w:color="auto"/>
          </w:divBdr>
        </w:div>
        <w:div w:id="117143528">
          <w:marLeft w:val="0"/>
          <w:marRight w:val="0"/>
          <w:marTop w:val="0"/>
          <w:marBottom w:val="0"/>
          <w:divBdr>
            <w:top w:val="none" w:sz="0" w:space="0" w:color="auto"/>
            <w:left w:val="none" w:sz="0" w:space="0" w:color="auto"/>
            <w:bottom w:val="none" w:sz="0" w:space="0" w:color="auto"/>
            <w:right w:val="none" w:sz="0" w:space="0" w:color="auto"/>
          </w:divBdr>
        </w:div>
        <w:div w:id="117143530">
          <w:marLeft w:val="0"/>
          <w:marRight w:val="0"/>
          <w:marTop w:val="0"/>
          <w:marBottom w:val="0"/>
          <w:divBdr>
            <w:top w:val="none" w:sz="0" w:space="0" w:color="auto"/>
            <w:left w:val="none" w:sz="0" w:space="0" w:color="auto"/>
            <w:bottom w:val="none" w:sz="0" w:space="0" w:color="auto"/>
            <w:right w:val="none" w:sz="0" w:space="0" w:color="auto"/>
          </w:divBdr>
        </w:div>
        <w:div w:id="117143531">
          <w:marLeft w:val="0"/>
          <w:marRight w:val="0"/>
          <w:marTop w:val="0"/>
          <w:marBottom w:val="0"/>
          <w:divBdr>
            <w:top w:val="none" w:sz="0" w:space="0" w:color="auto"/>
            <w:left w:val="none" w:sz="0" w:space="0" w:color="auto"/>
            <w:bottom w:val="none" w:sz="0" w:space="0" w:color="auto"/>
            <w:right w:val="none" w:sz="0" w:space="0" w:color="auto"/>
          </w:divBdr>
        </w:div>
        <w:div w:id="117143533">
          <w:marLeft w:val="0"/>
          <w:marRight w:val="0"/>
          <w:marTop w:val="0"/>
          <w:marBottom w:val="0"/>
          <w:divBdr>
            <w:top w:val="none" w:sz="0" w:space="0" w:color="auto"/>
            <w:left w:val="none" w:sz="0" w:space="0" w:color="auto"/>
            <w:bottom w:val="none" w:sz="0" w:space="0" w:color="auto"/>
            <w:right w:val="none" w:sz="0" w:space="0" w:color="auto"/>
          </w:divBdr>
        </w:div>
        <w:div w:id="117143536">
          <w:marLeft w:val="0"/>
          <w:marRight w:val="0"/>
          <w:marTop w:val="0"/>
          <w:marBottom w:val="0"/>
          <w:divBdr>
            <w:top w:val="none" w:sz="0" w:space="0" w:color="auto"/>
            <w:left w:val="none" w:sz="0" w:space="0" w:color="auto"/>
            <w:bottom w:val="none" w:sz="0" w:space="0" w:color="auto"/>
            <w:right w:val="none" w:sz="0" w:space="0" w:color="auto"/>
          </w:divBdr>
        </w:div>
        <w:div w:id="117143537">
          <w:marLeft w:val="0"/>
          <w:marRight w:val="0"/>
          <w:marTop w:val="0"/>
          <w:marBottom w:val="0"/>
          <w:divBdr>
            <w:top w:val="none" w:sz="0" w:space="0" w:color="auto"/>
            <w:left w:val="none" w:sz="0" w:space="0" w:color="auto"/>
            <w:bottom w:val="none" w:sz="0" w:space="0" w:color="auto"/>
            <w:right w:val="none" w:sz="0" w:space="0" w:color="auto"/>
          </w:divBdr>
        </w:div>
      </w:divsChild>
    </w:div>
    <w:div w:id="117143512">
      <w:marLeft w:val="0"/>
      <w:marRight w:val="0"/>
      <w:marTop w:val="0"/>
      <w:marBottom w:val="0"/>
      <w:divBdr>
        <w:top w:val="none" w:sz="0" w:space="0" w:color="auto"/>
        <w:left w:val="none" w:sz="0" w:space="0" w:color="auto"/>
        <w:bottom w:val="none" w:sz="0" w:space="0" w:color="auto"/>
        <w:right w:val="none" w:sz="0" w:space="0" w:color="auto"/>
      </w:divBdr>
      <w:divsChild>
        <w:div w:id="117143468">
          <w:marLeft w:val="720"/>
          <w:marRight w:val="720"/>
          <w:marTop w:val="100"/>
          <w:marBottom w:val="100"/>
          <w:divBdr>
            <w:top w:val="none" w:sz="0" w:space="0" w:color="auto"/>
            <w:left w:val="none" w:sz="0" w:space="0" w:color="auto"/>
            <w:bottom w:val="none" w:sz="0" w:space="0" w:color="auto"/>
            <w:right w:val="none" w:sz="0" w:space="0" w:color="auto"/>
          </w:divBdr>
        </w:div>
      </w:divsChild>
    </w:div>
    <w:div w:id="117143513">
      <w:marLeft w:val="0"/>
      <w:marRight w:val="0"/>
      <w:marTop w:val="0"/>
      <w:marBottom w:val="0"/>
      <w:divBdr>
        <w:top w:val="none" w:sz="0" w:space="0" w:color="auto"/>
        <w:left w:val="none" w:sz="0" w:space="0" w:color="auto"/>
        <w:bottom w:val="none" w:sz="0" w:space="0" w:color="auto"/>
        <w:right w:val="none" w:sz="0" w:space="0" w:color="auto"/>
      </w:divBdr>
      <w:divsChild>
        <w:div w:id="117143486">
          <w:marLeft w:val="720"/>
          <w:marRight w:val="720"/>
          <w:marTop w:val="100"/>
          <w:marBottom w:val="100"/>
          <w:divBdr>
            <w:top w:val="none" w:sz="0" w:space="0" w:color="auto"/>
            <w:left w:val="single" w:sz="12" w:space="5" w:color="999999"/>
            <w:bottom w:val="none" w:sz="0" w:space="0" w:color="auto"/>
            <w:right w:val="none" w:sz="0" w:space="0" w:color="auto"/>
          </w:divBdr>
        </w:div>
        <w:div w:id="117143510">
          <w:marLeft w:val="720"/>
          <w:marRight w:val="720"/>
          <w:marTop w:val="100"/>
          <w:marBottom w:val="100"/>
          <w:divBdr>
            <w:top w:val="none" w:sz="0" w:space="0" w:color="auto"/>
            <w:left w:val="single" w:sz="12" w:space="5" w:color="999999"/>
            <w:bottom w:val="none" w:sz="0" w:space="0" w:color="auto"/>
            <w:right w:val="none" w:sz="0" w:space="0" w:color="auto"/>
          </w:divBdr>
        </w:div>
        <w:div w:id="117143519">
          <w:marLeft w:val="720"/>
          <w:marRight w:val="720"/>
          <w:marTop w:val="100"/>
          <w:marBottom w:val="100"/>
          <w:divBdr>
            <w:top w:val="none" w:sz="0" w:space="0" w:color="auto"/>
            <w:left w:val="single" w:sz="12" w:space="5" w:color="999999"/>
            <w:bottom w:val="none" w:sz="0" w:space="0" w:color="auto"/>
            <w:right w:val="none" w:sz="0" w:space="0" w:color="auto"/>
          </w:divBdr>
        </w:div>
      </w:divsChild>
    </w:div>
    <w:div w:id="117143514">
      <w:marLeft w:val="0"/>
      <w:marRight w:val="0"/>
      <w:marTop w:val="0"/>
      <w:marBottom w:val="0"/>
      <w:divBdr>
        <w:top w:val="none" w:sz="0" w:space="0" w:color="auto"/>
        <w:left w:val="none" w:sz="0" w:space="0" w:color="auto"/>
        <w:bottom w:val="none" w:sz="0" w:space="0" w:color="auto"/>
        <w:right w:val="none" w:sz="0" w:space="0" w:color="auto"/>
      </w:divBdr>
    </w:div>
    <w:div w:id="117143516">
      <w:marLeft w:val="0"/>
      <w:marRight w:val="0"/>
      <w:marTop w:val="0"/>
      <w:marBottom w:val="0"/>
      <w:divBdr>
        <w:top w:val="none" w:sz="0" w:space="0" w:color="auto"/>
        <w:left w:val="none" w:sz="0" w:space="0" w:color="auto"/>
        <w:bottom w:val="none" w:sz="0" w:space="0" w:color="auto"/>
        <w:right w:val="none" w:sz="0" w:space="0" w:color="auto"/>
      </w:divBdr>
    </w:div>
    <w:div w:id="117143517">
      <w:marLeft w:val="0"/>
      <w:marRight w:val="0"/>
      <w:marTop w:val="0"/>
      <w:marBottom w:val="0"/>
      <w:divBdr>
        <w:top w:val="none" w:sz="0" w:space="0" w:color="auto"/>
        <w:left w:val="none" w:sz="0" w:space="0" w:color="auto"/>
        <w:bottom w:val="none" w:sz="0" w:space="0" w:color="auto"/>
        <w:right w:val="none" w:sz="0" w:space="0" w:color="auto"/>
      </w:divBdr>
    </w:div>
    <w:div w:id="117143520">
      <w:marLeft w:val="0"/>
      <w:marRight w:val="0"/>
      <w:marTop w:val="0"/>
      <w:marBottom w:val="0"/>
      <w:divBdr>
        <w:top w:val="none" w:sz="0" w:space="0" w:color="auto"/>
        <w:left w:val="none" w:sz="0" w:space="0" w:color="auto"/>
        <w:bottom w:val="none" w:sz="0" w:space="0" w:color="auto"/>
        <w:right w:val="none" w:sz="0" w:space="0" w:color="auto"/>
      </w:divBdr>
    </w:div>
    <w:div w:id="117143527">
      <w:marLeft w:val="0"/>
      <w:marRight w:val="0"/>
      <w:marTop w:val="0"/>
      <w:marBottom w:val="0"/>
      <w:divBdr>
        <w:top w:val="none" w:sz="0" w:space="0" w:color="auto"/>
        <w:left w:val="none" w:sz="0" w:space="0" w:color="auto"/>
        <w:bottom w:val="none" w:sz="0" w:space="0" w:color="auto"/>
        <w:right w:val="none" w:sz="0" w:space="0" w:color="auto"/>
      </w:divBdr>
    </w:div>
    <w:div w:id="117143532">
      <w:marLeft w:val="0"/>
      <w:marRight w:val="0"/>
      <w:marTop w:val="0"/>
      <w:marBottom w:val="0"/>
      <w:divBdr>
        <w:top w:val="none" w:sz="0" w:space="0" w:color="auto"/>
        <w:left w:val="none" w:sz="0" w:space="0" w:color="auto"/>
        <w:bottom w:val="none" w:sz="0" w:space="0" w:color="auto"/>
        <w:right w:val="none" w:sz="0" w:space="0" w:color="auto"/>
      </w:divBdr>
    </w:div>
    <w:div w:id="117143534">
      <w:marLeft w:val="0"/>
      <w:marRight w:val="0"/>
      <w:marTop w:val="0"/>
      <w:marBottom w:val="0"/>
      <w:divBdr>
        <w:top w:val="none" w:sz="0" w:space="0" w:color="auto"/>
        <w:left w:val="none" w:sz="0" w:space="0" w:color="auto"/>
        <w:bottom w:val="none" w:sz="0" w:space="0" w:color="auto"/>
        <w:right w:val="none" w:sz="0" w:space="0" w:color="auto"/>
      </w:divBdr>
    </w:div>
    <w:div w:id="117143535">
      <w:marLeft w:val="0"/>
      <w:marRight w:val="0"/>
      <w:marTop w:val="0"/>
      <w:marBottom w:val="0"/>
      <w:divBdr>
        <w:top w:val="none" w:sz="0" w:space="0" w:color="auto"/>
        <w:left w:val="none" w:sz="0" w:space="0" w:color="auto"/>
        <w:bottom w:val="none" w:sz="0" w:space="0" w:color="auto"/>
        <w:right w:val="none" w:sz="0" w:space="0" w:color="auto"/>
      </w:divBdr>
      <w:divsChild>
        <w:div w:id="117143503">
          <w:marLeft w:val="0"/>
          <w:marRight w:val="0"/>
          <w:marTop w:val="0"/>
          <w:marBottom w:val="0"/>
          <w:divBdr>
            <w:top w:val="none" w:sz="0" w:space="0" w:color="auto"/>
            <w:left w:val="none" w:sz="0" w:space="0" w:color="auto"/>
            <w:bottom w:val="none" w:sz="0" w:space="0" w:color="auto"/>
            <w:right w:val="none" w:sz="0" w:space="0" w:color="auto"/>
          </w:divBdr>
        </w:div>
        <w:div w:id="117143508">
          <w:marLeft w:val="0"/>
          <w:marRight w:val="0"/>
          <w:marTop w:val="0"/>
          <w:marBottom w:val="0"/>
          <w:divBdr>
            <w:top w:val="none" w:sz="0" w:space="0" w:color="auto"/>
            <w:left w:val="none" w:sz="0" w:space="0" w:color="auto"/>
            <w:bottom w:val="none" w:sz="0" w:space="0" w:color="auto"/>
            <w:right w:val="none" w:sz="0" w:space="0" w:color="auto"/>
          </w:divBdr>
        </w:div>
      </w:divsChild>
    </w:div>
    <w:div w:id="117143538">
      <w:marLeft w:val="0"/>
      <w:marRight w:val="0"/>
      <w:marTop w:val="0"/>
      <w:marBottom w:val="0"/>
      <w:divBdr>
        <w:top w:val="none" w:sz="0" w:space="0" w:color="auto"/>
        <w:left w:val="none" w:sz="0" w:space="0" w:color="auto"/>
        <w:bottom w:val="none" w:sz="0" w:space="0" w:color="auto"/>
        <w:right w:val="none" w:sz="0" w:space="0" w:color="auto"/>
      </w:divBdr>
    </w:div>
    <w:div w:id="117143539">
      <w:marLeft w:val="0"/>
      <w:marRight w:val="0"/>
      <w:marTop w:val="0"/>
      <w:marBottom w:val="0"/>
      <w:divBdr>
        <w:top w:val="none" w:sz="0" w:space="0" w:color="auto"/>
        <w:left w:val="none" w:sz="0" w:space="0" w:color="auto"/>
        <w:bottom w:val="none" w:sz="0" w:space="0" w:color="auto"/>
        <w:right w:val="none" w:sz="0" w:space="0" w:color="auto"/>
      </w:divBdr>
    </w:div>
    <w:div w:id="117143540">
      <w:marLeft w:val="0"/>
      <w:marRight w:val="0"/>
      <w:marTop w:val="0"/>
      <w:marBottom w:val="0"/>
      <w:divBdr>
        <w:top w:val="none" w:sz="0" w:space="0" w:color="auto"/>
        <w:left w:val="none" w:sz="0" w:space="0" w:color="auto"/>
        <w:bottom w:val="none" w:sz="0" w:space="0" w:color="auto"/>
        <w:right w:val="none" w:sz="0" w:space="0" w:color="auto"/>
      </w:divBdr>
    </w:div>
    <w:div w:id="117143541">
      <w:marLeft w:val="0"/>
      <w:marRight w:val="0"/>
      <w:marTop w:val="0"/>
      <w:marBottom w:val="0"/>
      <w:divBdr>
        <w:top w:val="none" w:sz="0" w:space="0" w:color="auto"/>
        <w:left w:val="none" w:sz="0" w:space="0" w:color="auto"/>
        <w:bottom w:val="none" w:sz="0" w:space="0" w:color="auto"/>
        <w:right w:val="none" w:sz="0" w:space="0" w:color="auto"/>
      </w:divBdr>
    </w:div>
    <w:div w:id="592251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Feuille_Microsoft_Office_Excel2.xlsx"/><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package" Target="embeddings/Feuille_Microsoft_Office_Excel1.xlsx"/><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16E81-AF94-42F2-8FA3-D4491EF8A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15</Pages>
  <Words>3777</Words>
  <Characters>21223</Characters>
  <Application>Microsoft Office Word</Application>
  <DocSecurity>0</DocSecurity>
  <Lines>176</Lines>
  <Paragraphs>49</Paragraphs>
  <ScaleCrop>false</ScaleCrop>
  <HeadingPairs>
    <vt:vector size="2" baseType="variant">
      <vt:variant>
        <vt:lpstr>Titre</vt:lpstr>
      </vt:variant>
      <vt:variant>
        <vt:i4>1</vt:i4>
      </vt:variant>
    </vt:vector>
  </HeadingPairs>
  <TitlesOfParts>
    <vt:vector size="1" baseType="lpstr">
      <vt:lpstr/>
    </vt:vector>
  </TitlesOfParts>
  <Company>MEN</Company>
  <LinksUpToDate>false</LinksUpToDate>
  <CharactersWithSpaces>24951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mty</dc:creator>
  <cp:lastModifiedBy>mty</cp:lastModifiedBy>
  <cp:revision>17</cp:revision>
  <cp:lastPrinted>2016-01-29T08:25:00Z</cp:lastPrinted>
  <dcterms:created xsi:type="dcterms:W3CDTF">2016-01-18T14:26:00Z</dcterms:created>
  <dcterms:modified xsi:type="dcterms:W3CDTF">2016-01-29T08:26:00Z</dcterms:modified>
</cp:coreProperties>
</file>